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5D6" w:rsidRDefault="000415D6" w:rsidP="00291A33">
      <w:pPr>
        <w:rPr>
          <w:sz w:val="20"/>
        </w:rPr>
      </w:pPr>
    </w:p>
    <w:p w:rsidR="000415D6" w:rsidRDefault="000415D6" w:rsidP="00291A33">
      <w:pPr>
        <w:rPr>
          <w:sz w:val="20"/>
        </w:rPr>
      </w:pPr>
    </w:p>
    <w:p w:rsidR="000415D6" w:rsidRDefault="000415D6" w:rsidP="00291A33">
      <w:pPr>
        <w:rPr>
          <w:sz w:val="20"/>
        </w:rPr>
      </w:pPr>
    </w:p>
    <w:p w:rsidR="00585CBC" w:rsidRDefault="00585CBC" w:rsidP="00585CBC">
      <w:pPr>
        <w:tabs>
          <w:tab w:val="left" w:pos="284"/>
        </w:tabs>
        <w:ind w:firstLine="567"/>
        <w:jc w:val="center"/>
      </w:pPr>
      <w:r>
        <w:t>Муниципальное автономное общеобразовательное учреждение</w:t>
      </w:r>
    </w:p>
    <w:p w:rsidR="00585CBC" w:rsidRDefault="00585CBC" w:rsidP="00585CBC">
      <w:pPr>
        <w:tabs>
          <w:tab w:val="left" w:pos="284"/>
        </w:tabs>
        <w:ind w:firstLine="567"/>
        <w:jc w:val="center"/>
      </w:pPr>
      <w:proofErr w:type="spellStart"/>
      <w:r>
        <w:t>Черемшанская</w:t>
      </w:r>
      <w:proofErr w:type="spellEnd"/>
      <w:r>
        <w:t xml:space="preserve"> средняя общеобразовательная школа - </w:t>
      </w:r>
    </w:p>
    <w:p w:rsidR="00585CBC" w:rsidRDefault="00585CBC" w:rsidP="00585CBC">
      <w:pPr>
        <w:tabs>
          <w:tab w:val="left" w:pos="284"/>
        </w:tabs>
        <w:ind w:firstLine="567"/>
        <w:jc w:val="center"/>
      </w:pPr>
      <w:r>
        <w:t xml:space="preserve">Филиал </w:t>
      </w:r>
      <w:proofErr w:type="spellStart"/>
      <w:r>
        <w:t>Неволинская</w:t>
      </w:r>
      <w:proofErr w:type="spellEnd"/>
      <w:r>
        <w:t xml:space="preserve">  основная общеобразовательная школа</w:t>
      </w:r>
    </w:p>
    <w:p w:rsidR="00585CBC" w:rsidRDefault="00585CBC" w:rsidP="00585CBC">
      <w:pPr>
        <w:tabs>
          <w:tab w:val="left" w:pos="284"/>
        </w:tabs>
        <w:ind w:firstLine="567"/>
        <w:jc w:val="center"/>
      </w:pPr>
      <w:r>
        <w:t xml:space="preserve">с. </w:t>
      </w:r>
      <w:proofErr w:type="spellStart"/>
      <w:r>
        <w:t>Неволина</w:t>
      </w:r>
      <w:proofErr w:type="spellEnd"/>
      <w:r>
        <w:t xml:space="preserve">, </w:t>
      </w:r>
      <w:proofErr w:type="spellStart"/>
      <w:r>
        <w:t>Ишимский</w:t>
      </w:r>
      <w:proofErr w:type="spellEnd"/>
      <w:r>
        <w:t xml:space="preserve"> район, Тюменская область</w:t>
      </w:r>
    </w:p>
    <w:p w:rsidR="00585CBC" w:rsidRDefault="00585CBC" w:rsidP="00585CBC">
      <w:pPr>
        <w:tabs>
          <w:tab w:val="left" w:pos="284"/>
        </w:tabs>
        <w:ind w:firstLine="567"/>
        <w:jc w:val="center"/>
      </w:pPr>
    </w:p>
    <w:p w:rsidR="00585CBC" w:rsidRDefault="00585CBC" w:rsidP="00585CBC">
      <w:pPr>
        <w:jc w:val="center"/>
      </w:pPr>
    </w:p>
    <w:p w:rsidR="00585CBC" w:rsidRDefault="00585CBC" w:rsidP="00585CBC">
      <w:pPr>
        <w:tabs>
          <w:tab w:val="center" w:pos="4677"/>
          <w:tab w:val="right" w:pos="9355"/>
        </w:tabs>
        <w:jc w:val="center"/>
        <w:rPr>
          <w:b/>
        </w:rPr>
      </w:pP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585CBC" w:rsidTr="00016DCE">
        <w:tc>
          <w:tcPr>
            <w:tcW w:w="5367" w:type="dxa"/>
            <w:hideMark/>
          </w:tcPr>
          <w:p w:rsidR="00585CBC" w:rsidRDefault="00585CBC" w:rsidP="00016DCE">
            <w:pPr>
              <w:tabs>
                <w:tab w:val="center" w:pos="4677"/>
                <w:tab w:val="right" w:pos="9355"/>
              </w:tabs>
              <w:jc w:val="center"/>
            </w:pPr>
            <w:r>
              <w:t>на заседании МО</w:t>
            </w:r>
          </w:p>
          <w:p w:rsidR="00585CBC" w:rsidRDefault="00585CBC" w:rsidP="00016DCE">
            <w:pPr>
              <w:tabs>
                <w:tab w:val="center" w:pos="4677"/>
                <w:tab w:val="right" w:pos="9355"/>
              </w:tabs>
              <w:jc w:val="center"/>
            </w:pPr>
            <w:r>
              <w:t>протокол №_____</w:t>
            </w:r>
          </w:p>
          <w:p w:rsidR="00585CBC" w:rsidRDefault="00585CBC" w:rsidP="00016DCE">
            <w:pPr>
              <w:tabs>
                <w:tab w:val="center" w:pos="4677"/>
                <w:tab w:val="right" w:pos="9355"/>
              </w:tabs>
              <w:jc w:val="center"/>
            </w:pPr>
            <w:r>
              <w:t>от_________2016г.</w:t>
            </w:r>
          </w:p>
          <w:p w:rsidR="00585CBC" w:rsidRDefault="00585CBC" w:rsidP="00016DCE">
            <w:pPr>
              <w:tabs>
                <w:tab w:val="center" w:pos="4677"/>
                <w:tab w:val="right" w:pos="9355"/>
              </w:tabs>
              <w:jc w:val="center"/>
            </w:pPr>
            <w:r>
              <w:t>Руководитель:_________</w:t>
            </w:r>
          </w:p>
        </w:tc>
        <w:tc>
          <w:tcPr>
            <w:tcW w:w="5123" w:type="dxa"/>
            <w:hideMark/>
          </w:tcPr>
          <w:p w:rsidR="00585CBC" w:rsidRDefault="00585CBC" w:rsidP="00016DCE">
            <w:pPr>
              <w:tabs>
                <w:tab w:val="center" w:pos="4677"/>
                <w:tab w:val="right" w:pos="9355"/>
              </w:tabs>
              <w:jc w:val="center"/>
            </w:pPr>
            <w: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585CBC" w:rsidRDefault="00585CBC" w:rsidP="00585CBC">
      <w:pPr>
        <w:tabs>
          <w:tab w:val="left" w:pos="284"/>
          <w:tab w:val="left" w:pos="1065"/>
          <w:tab w:val="center" w:pos="2509"/>
        </w:tabs>
        <w:ind w:firstLine="567"/>
        <w:jc w:val="center"/>
      </w:pPr>
      <w:r w:rsidRPr="00F01D38">
        <w:t xml:space="preserve">Заведующая </w:t>
      </w:r>
      <w:r>
        <w:t>филиалом</w:t>
      </w:r>
    </w:p>
    <w:p w:rsidR="00585CBC" w:rsidRDefault="00585CBC" w:rsidP="00585CBC">
      <w:pPr>
        <w:tabs>
          <w:tab w:val="left" w:pos="284"/>
          <w:tab w:val="left" w:pos="1080"/>
          <w:tab w:val="center" w:pos="2509"/>
        </w:tabs>
        <w:ind w:firstLine="567"/>
        <w:jc w:val="center"/>
      </w:pPr>
      <w:proofErr w:type="spellStart"/>
      <w:r>
        <w:t>Неволинская</w:t>
      </w:r>
      <w:proofErr w:type="spellEnd"/>
      <w:r>
        <w:t xml:space="preserve"> ООШ</w:t>
      </w:r>
    </w:p>
    <w:p w:rsidR="00585CBC" w:rsidRPr="00F01D38" w:rsidRDefault="00585CBC" w:rsidP="00585CBC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</w:t>
      </w:r>
      <w:proofErr w:type="spellStart"/>
      <w:r>
        <w:t>А.Н.Колосова</w:t>
      </w:r>
      <w:proofErr w:type="spellEnd"/>
    </w:p>
    <w:p w:rsidR="00585CBC" w:rsidRPr="004C5E77" w:rsidRDefault="00585CBC" w:rsidP="00585CBC">
      <w:pPr>
        <w:tabs>
          <w:tab w:val="left" w:pos="284"/>
          <w:tab w:val="left" w:pos="1080"/>
        </w:tabs>
        <w:ind w:firstLine="567"/>
        <w:jc w:val="center"/>
      </w:pPr>
      <w:r w:rsidRPr="004C5E77">
        <w:t>________2016г. П</w:t>
      </w:r>
      <w:r>
        <w:t>риказ №___</w:t>
      </w:r>
      <w:r w:rsidRPr="004C5E77">
        <w:br w:type="textWrapping" w:clear="all"/>
      </w:r>
    </w:p>
    <w:p w:rsidR="00585CBC" w:rsidRDefault="00585CBC" w:rsidP="00585CBC">
      <w:pPr>
        <w:tabs>
          <w:tab w:val="left" w:pos="284"/>
        </w:tabs>
        <w:ind w:firstLine="567"/>
        <w:jc w:val="center"/>
        <w:rPr>
          <w:b/>
        </w:rPr>
      </w:pPr>
    </w:p>
    <w:p w:rsidR="00585CBC" w:rsidRDefault="00585CBC" w:rsidP="00585CBC">
      <w:pPr>
        <w:tabs>
          <w:tab w:val="left" w:pos="284"/>
        </w:tabs>
        <w:ind w:firstLine="567"/>
        <w:jc w:val="center"/>
        <w:rPr>
          <w:b/>
        </w:rPr>
      </w:pPr>
    </w:p>
    <w:p w:rsidR="00585CBC" w:rsidRDefault="00585CBC" w:rsidP="00585CBC">
      <w:pPr>
        <w:tabs>
          <w:tab w:val="left" w:pos="284"/>
        </w:tabs>
        <w:ind w:firstLine="567"/>
        <w:jc w:val="center"/>
        <w:rPr>
          <w:b/>
        </w:rPr>
      </w:pPr>
    </w:p>
    <w:p w:rsidR="00585CBC" w:rsidRDefault="00585CBC" w:rsidP="00585CBC">
      <w:pPr>
        <w:tabs>
          <w:tab w:val="left" w:pos="284"/>
        </w:tabs>
        <w:ind w:firstLine="567"/>
        <w:jc w:val="center"/>
        <w:rPr>
          <w:b/>
        </w:rPr>
      </w:pPr>
    </w:p>
    <w:p w:rsidR="00585CBC" w:rsidRDefault="00585CBC" w:rsidP="00585CBC">
      <w:pPr>
        <w:tabs>
          <w:tab w:val="left" w:pos="284"/>
        </w:tabs>
        <w:ind w:firstLine="567"/>
        <w:jc w:val="center"/>
        <w:rPr>
          <w:b/>
        </w:rPr>
      </w:pPr>
    </w:p>
    <w:p w:rsidR="00585CBC" w:rsidRDefault="00585CBC" w:rsidP="00585CBC">
      <w:pPr>
        <w:tabs>
          <w:tab w:val="left" w:pos="284"/>
        </w:tabs>
        <w:ind w:firstLine="567"/>
        <w:jc w:val="center"/>
        <w:rPr>
          <w:b/>
        </w:rPr>
      </w:pPr>
      <w:r>
        <w:rPr>
          <w:b/>
        </w:rPr>
        <w:t>РАБОЧАЯ ПРОГРАММА</w:t>
      </w:r>
    </w:p>
    <w:p w:rsidR="00585CBC" w:rsidRDefault="00585CBC" w:rsidP="00585CBC">
      <w:pPr>
        <w:tabs>
          <w:tab w:val="left" w:pos="284"/>
        </w:tabs>
        <w:ind w:firstLine="567"/>
        <w:jc w:val="center"/>
      </w:pPr>
      <w:r>
        <w:t>по учебному предмету «Обществознание» 6 класс</w:t>
      </w:r>
    </w:p>
    <w:p w:rsidR="00585CBC" w:rsidRDefault="00585CBC" w:rsidP="00585CBC">
      <w:pPr>
        <w:tabs>
          <w:tab w:val="left" w:pos="284"/>
        </w:tabs>
        <w:ind w:firstLine="567"/>
        <w:jc w:val="center"/>
      </w:pPr>
      <w:r>
        <w:t>на 2016-2017 учебный год</w:t>
      </w:r>
    </w:p>
    <w:p w:rsidR="00585CBC" w:rsidRDefault="00585CBC" w:rsidP="00585CBC">
      <w:pPr>
        <w:tabs>
          <w:tab w:val="left" w:pos="284"/>
        </w:tabs>
        <w:ind w:firstLine="567"/>
        <w:jc w:val="center"/>
      </w:pPr>
      <w:r>
        <w:t xml:space="preserve">Составитель: </w:t>
      </w:r>
      <w:proofErr w:type="spellStart"/>
      <w:r>
        <w:t>Алдабергенова</w:t>
      </w:r>
      <w:proofErr w:type="spellEnd"/>
      <w:r>
        <w:t xml:space="preserve"> К.Н.</w:t>
      </w:r>
    </w:p>
    <w:p w:rsidR="00585CBC" w:rsidRDefault="00585CBC" w:rsidP="00585CBC"/>
    <w:p w:rsidR="00585CBC" w:rsidRPr="00C52A86" w:rsidRDefault="00585CBC" w:rsidP="00585CBC"/>
    <w:p w:rsidR="00585CBC" w:rsidRPr="00C52A86" w:rsidRDefault="00585CBC" w:rsidP="00585CBC"/>
    <w:p w:rsidR="00585CBC" w:rsidRDefault="00585CBC" w:rsidP="00585CBC"/>
    <w:p w:rsidR="00585CBC" w:rsidRDefault="00585CBC" w:rsidP="00585CBC"/>
    <w:p w:rsidR="00585CBC" w:rsidRDefault="00585CBC" w:rsidP="00585CBC"/>
    <w:p w:rsidR="00585CBC" w:rsidRDefault="00585CBC" w:rsidP="00585CBC"/>
    <w:p w:rsidR="00585CBC" w:rsidRPr="00C52A86" w:rsidRDefault="00585CBC" w:rsidP="00585CBC"/>
    <w:p w:rsidR="00585CBC" w:rsidRDefault="00585CBC" w:rsidP="00585CBC">
      <w:pPr>
        <w:jc w:val="center"/>
      </w:pPr>
      <w:r>
        <w:t xml:space="preserve">с. </w:t>
      </w:r>
      <w:proofErr w:type="spellStart"/>
      <w:r>
        <w:t>Неволина</w:t>
      </w:r>
      <w:proofErr w:type="spellEnd"/>
    </w:p>
    <w:p w:rsidR="001A7630" w:rsidRPr="00E26C67" w:rsidRDefault="00585CBC" w:rsidP="00585CBC">
      <w:pPr>
        <w:autoSpaceDE w:val="0"/>
        <w:autoSpaceDN w:val="0"/>
        <w:adjustRightInd w:val="0"/>
        <w:ind w:left="851" w:right="-93"/>
        <w:jc w:val="both"/>
      </w:pPr>
      <w:r>
        <w:t xml:space="preserve">                                                                                                        </w:t>
      </w:r>
      <w:r>
        <w:t>2016г</w:t>
      </w:r>
    </w:p>
    <w:p w:rsidR="00016648" w:rsidRPr="00EB6AF3" w:rsidRDefault="001A7630" w:rsidP="00016648">
      <w:pPr>
        <w:ind w:firstLine="180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Пояснительная записка</w:t>
      </w:r>
    </w:p>
    <w:p w:rsidR="00016648" w:rsidRPr="00EB6AF3" w:rsidRDefault="00016648" w:rsidP="00016648">
      <w:pPr>
        <w:ind w:firstLine="180"/>
        <w:jc w:val="both"/>
      </w:pPr>
      <w:proofErr w:type="gramStart"/>
      <w:r w:rsidRPr="00EB6AF3">
        <w:t xml:space="preserve">Программа разработана на основе </w:t>
      </w:r>
      <w:r w:rsidR="001A7630" w:rsidRPr="001A7630">
        <w:t xml:space="preserve">Федерального закона Российской Федерации от 29 декабря 2012 г. № 273-ФЗ «Об образовании в Российской Федерации»,  </w:t>
      </w:r>
      <w:r w:rsidRPr="00EB6AF3">
        <w:t>примерной программы по обществознанию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 2010 г. № 1897), Приказа Министерства образования и науки РФ от 29 декабря 2014 г. № 1644 «О внесении изменений в</w:t>
      </w:r>
      <w:proofErr w:type="gramEnd"/>
      <w:r w:rsidRPr="00EB6AF3">
        <w:t xml:space="preserve"> приказ Министерства образования и науки Российской Федерации от 17 декабря 2010 г. № 1897, 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</w:t>
      </w:r>
      <w:proofErr w:type="spellStart"/>
      <w:r w:rsidRPr="00EB6AF3">
        <w:t>ред.В.В</w:t>
      </w:r>
      <w:proofErr w:type="spellEnd"/>
      <w:r w:rsidRPr="00EB6AF3">
        <w:t xml:space="preserve">. Козлова, А.М. </w:t>
      </w:r>
      <w:proofErr w:type="spellStart"/>
      <w:r w:rsidRPr="00EB6AF3">
        <w:t>Кондакова</w:t>
      </w:r>
      <w:proofErr w:type="spellEnd"/>
      <w:r w:rsidRPr="00EB6AF3">
        <w:t xml:space="preserve"> и авторской программы под редакцией Л.Н. Боголюбова, Н.Ф.Виноградовой, Н.И.Городецкой.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016648" w:rsidRPr="00EB6AF3" w:rsidRDefault="00016648" w:rsidP="00016648">
      <w:pPr>
        <w:ind w:left="142"/>
        <w:jc w:val="center"/>
        <w:rPr>
          <w:b/>
        </w:rPr>
      </w:pPr>
    </w:p>
    <w:p w:rsidR="00016648" w:rsidRPr="00EB6AF3" w:rsidRDefault="00016648" w:rsidP="00016648">
      <w:pPr>
        <w:jc w:val="both"/>
        <w:rPr>
          <w:b/>
        </w:rPr>
      </w:pPr>
      <w:r w:rsidRPr="00EB6AF3">
        <w:rPr>
          <w:b/>
        </w:rPr>
        <w:t>Общая характеристика учебного предмета.</w:t>
      </w:r>
    </w:p>
    <w:p w:rsidR="00A03085" w:rsidRPr="00EB6AF3" w:rsidRDefault="00A03085" w:rsidP="00A03085">
      <w:pPr>
        <w:ind w:firstLine="709"/>
        <w:jc w:val="both"/>
      </w:pPr>
      <w:r w:rsidRPr="00EB6AF3"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EB6AF3">
        <w:t>поликультурности</w:t>
      </w:r>
      <w:proofErr w:type="spellEnd"/>
      <w:r w:rsidRPr="00EB6AF3">
        <w:t>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</w:t>
      </w:r>
    </w:p>
    <w:p w:rsidR="00A03085" w:rsidRPr="00EB6AF3" w:rsidRDefault="00A03085" w:rsidP="00A03085">
      <w:pPr>
        <w:ind w:firstLine="709"/>
        <w:jc w:val="both"/>
      </w:pPr>
      <w:r w:rsidRPr="00EB6AF3"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 w:rsidRPr="00EB6AF3">
        <w:t>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  <w:proofErr w:type="gramEnd"/>
    </w:p>
    <w:p w:rsidR="00A03085" w:rsidRPr="00EB6AF3" w:rsidRDefault="00A03085" w:rsidP="00A03085">
      <w:pPr>
        <w:ind w:firstLine="709"/>
        <w:jc w:val="both"/>
      </w:pPr>
      <w:r w:rsidRPr="00EB6AF3"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A03085" w:rsidRPr="00EB6AF3" w:rsidRDefault="00A03085" w:rsidP="00A03085">
      <w:pPr>
        <w:ind w:firstLine="709"/>
        <w:jc w:val="both"/>
      </w:pPr>
      <w:r w:rsidRPr="00EB6AF3">
        <w:t xml:space="preserve">Учебный предмет «Обществознание» на уровне основного общего образования опирается на </w:t>
      </w:r>
      <w:proofErr w:type="spellStart"/>
      <w:r w:rsidRPr="00EB6AF3">
        <w:t>межпредметные</w:t>
      </w:r>
      <w:proofErr w:type="spellEnd"/>
      <w:r w:rsidRPr="00EB6AF3"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A03085" w:rsidRPr="00EB6AF3" w:rsidRDefault="00A03085" w:rsidP="00016648">
      <w:pPr>
        <w:jc w:val="both"/>
      </w:pPr>
    </w:p>
    <w:p w:rsidR="002967A7" w:rsidRPr="00EB6AF3" w:rsidRDefault="002967A7" w:rsidP="0017572D">
      <w:pPr>
        <w:jc w:val="both"/>
        <w:rPr>
          <w:b/>
          <w:bCs/>
          <w:iCs/>
        </w:rPr>
      </w:pPr>
      <w:r w:rsidRPr="00EB6AF3">
        <w:rPr>
          <w:b/>
        </w:rPr>
        <w:t xml:space="preserve">Цели обществоведческого образования в основной школе состоят в том, чтобы средствами учебного предмета активно содействовать: </w:t>
      </w:r>
    </w:p>
    <w:p w:rsidR="002967A7" w:rsidRPr="00EB6AF3" w:rsidRDefault="002967A7" w:rsidP="002967A7">
      <w:pPr>
        <w:tabs>
          <w:tab w:val="left" w:pos="540"/>
        </w:tabs>
        <w:rPr>
          <w:b/>
        </w:rPr>
      </w:pPr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t xml:space="preserve"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lastRenderedPageBreak/>
        <w:t xml:space="preserve">• 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</w:p>
    <w:p w:rsidR="002967A7" w:rsidRPr="00EB6AF3" w:rsidRDefault="002967A7" w:rsidP="00E16C27">
      <w:pPr>
        <w:tabs>
          <w:tab w:val="left" w:pos="540"/>
        </w:tabs>
        <w:jc w:val="both"/>
      </w:pPr>
      <w:proofErr w:type="gramStart"/>
      <w:r w:rsidRPr="00EB6AF3">
        <w:t xml:space="preserve"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  <w:proofErr w:type="gramEnd"/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t xml:space="preserve">•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2967A7" w:rsidRPr="00EB6AF3" w:rsidRDefault="002967A7" w:rsidP="00E16C27">
      <w:pPr>
        <w:tabs>
          <w:tab w:val="left" w:pos="540"/>
        </w:tabs>
        <w:jc w:val="both"/>
      </w:pPr>
      <w:r w:rsidRPr="00EB6AF3">
        <w:t xml:space="preserve">•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17572D" w:rsidRPr="00EB6AF3" w:rsidRDefault="0017572D" w:rsidP="00E16C27">
      <w:pPr>
        <w:tabs>
          <w:tab w:val="left" w:pos="540"/>
        </w:tabs>
        <w:jc w:val="both"/>
      </w:pPr>
      <w:r w:rsidRPr="00EB6AF3">
        <w:t xml:space="preserve">Учебный предмет «Обществознание» в основной школе призван помогать </w:t>
      </w:r>
      <w:proofErr w:type="spellStart"/>
      <w:r w:rsidRPr="00EB6AF3">
        <w:t>предпрофильному</w:t>
      </w:r>
      <w:proofErr w:type="spellEnd"/>
      <w:r w:rsidRPr="00EB6AF3">
        <w:t xml:space="preserve">  самоопределению школьников.</w:t>
      </w:r>
    </w:p>
    <w:p w:rsidR="002967A7" w:rsidRPr="00EB6AF3" w:rsidRDefault="002967A7" w:rsidP="002967A7">
      <w:pPr>
        <w:tabs>
          <w:tab w:val="left" w:pos="540"/>
        </w:tabs>
      </w:pPr>
    </w:p>
    <w:p w:rsidR="00016648" w:rsidRPr="00EB6AF3" w:rsidRDefault="002967A7" w:rsidP="002967A7">
      <w:pPr>
        <w:tabs>
          <w:tab w:val="left" w:pos="540"/>
        </w:tabs>
      </w:pPr>
      <w:r w:rsidRPr="00EB6AF3">
        <w:rPr>
          <w:color w:val="FF0000"/>
        </w:rPr>
        <w:t xml:space="preserve"> </w:t>
      </w:r>
      <w:r w:rsidR="00016648" w:rsidRPr="00EB6AF3">
        <w:rPr>
          <w:b/>
        </w:rPr>
        <w:t>Место предмета в учебном плане.</w:t>
      </w:r>
    </w:p>
    <w:p w:rsidR="00016648" w:rsidRPr="00EB6AF3" w:rsidRDefault="00016648" w:rsidP="00016648">
      <w:pPr>
        <w:jc w:val="both"/>
      </w:pPr>
      <w:r w:rsidRPr="00EB6AF3">
        <w:tab/>
        <w:t xml:space="preserve">Федеральный базисный учебный план для образовательных учреждений Российской Федерации отводит </w:t>
      </w:r>
      <w:r w:rsidR="002967A7" w:rsidRPr="00EB6AF3">
        <w:t>17</w:t>
      </w:r>
      <w:r w:rsidR="00EB6AF3" w:rsidRPr="00EB6AF3">
        <w:t>5</w:t>
      </w:r>
      <w:r w:rsidRPr="00EB6AF3">
        <w:t xml:space="preserve"> час</w:t>
      </w:r>
      <w:r w:rsidR="002967A7" w:rsidRPr="00EB6AF3">
        <w:t>ов</w:t>
      </w:r>
      <w:r w:rsidRPr="00EB6AF3">
        <w:t xml:space="preserve"> для обязательного изучения учебного предмета «</w:t>
      </w:r>
      <w:r w:rsidR="002967A7" w:rsidRPr="00EB6AF3">
        <w:t>Обществознание</w:t>
      </w:r>
      <w:r w:rsidRPr="00EB6AF3">
        <w:t xml:space="preserve">» на ступени основного общего образования. Согласно учебному плану </w:t>
      </w:r>
      <w:proofErr w:type="spellStart"/>
      <w:r w:rsidR="00291A33">
        <w:t>Неволинской</w:t>
      </w:r>
      <w:proofErr w:type="spellEnd"/>
      <w:r w:rsidR="00291A33">
        <w:t xml:space="preserve"> О</w:t>
      </w:r>
      <w:r w:rsidRPr="00EB6AF3">
        <w:t xml:space="preserve">ОШ </w:t>
      </w:r>
      <w:r w:rsidR="00291A33">
        <w:t xml:space="preserve"> </w:t>
      </w:r>
      <w:r w:rsidR="00A03085" w:rsidRPr="00EB6AF3">
        <w:t>на</w:t>
      </w:r>
      <w:r w:rsidR="0017572D" w:rsidRPr="00EB6AF3">
        <w:t xml:space="preserve"> </w:t>
      </w:r>
      <w:r w:rsidRPr="00EB6AF3">
        <w:t xml:space="preserve">изучение </w:t>
      </w:r>
      <w:r w:rsidR="00291A33">
        <w:t xml:space="preserve">элективного курса </w:t>
      </w:r>
      <w:r w:rsidRPr="00EB6AF3">
        <w:t xml:space="preserve"> «</w:t>
      </w:r>
      <w:r w:rsidR="00291A33">
        <w:t xml:space="preserve"> Введение в о</w:t>
      </w:r>
      <w:r w:rsidR="0010123F" w:rsidRPr="00EB6AF3">
        <w:t>бществознание</w:t>
      </w:r>
      <w:r w:rsidRPr="00EB6AF3">
        <w:t xml:space="preserve">» в 5 классе отводится </w:t>
      </w:r>
      <w:r w:rsidR="0010123F" w:rsidRPr="00EB6AF3">
        <w:t>1</w:t>
      </w:r>
      <w:r w:rsidRPr="00EB6AF3">
        <w:t xml:space="preserve"> ч в неделю (</w:t>
      </w:r>
      <w:r w:rsidR="0010123F" w:rsidRPr="00EB6AF3">
        <w:t>34</w:t>
      </w:r>
      <w:r w:rsidRPr="00EB6AF3">
        <w:t xml:space="preserve"> час</w:t>
      </w:r>
      <w:r w:rsidR="0010123F" w:rsidRPr="00EB6AF3">
        <w:t>а</w:t>
      </w:r>
      <w:r w:rsidRPr="00EB6AF3">
        <w:t xml:space="preserve"> за год).</w:t>
      </w:r>
    </w:p>
    <w:p w:rsidR="0010123F" w:rsidRPr="00EB6AF3" w:rsidRDefault="0010123F" w:rsidP="00016648">
      <w:pPr>
        <w:jc w:val="both"/>
        <w:rPr>
          <w:color w:val="FF0000"/>
        </w:rPr>
      </w:pPr>
    </w:p>
    <w:p w:rsidR="0010123F" w:rsidRPr="00EB6AF3" w:rsidRDefault="0010123F" w:rsidP="00016648">
      <w:pPr>
        <w:jc w:val="both"/>
        <w:rPr>
          <w:color w:val="FF0000"/>
        </w:rPr>
      </w:pPr>
      <w:r w:rsidRPr="00EB6AF3">
        <w:rPr>
          <w:b/>
        </w:rPr>
        <w:t>Результаты обучения и усвоения содержания курса по обществознанию.</w:t>
      </w:r>
    </w:p>
    <w:p w:rsidR="00016648" w:rsidRPr="00EB6AF3" w:rsidRDefault="00016648" w:rsidP="00016648">
      <w:pPr>
        <w:jc w:val="both"/>
      </w:pPr>
      <w:r w:rsidRPr="00EB6AF3">
        <w:rPr>
          <w:b/>
        </w:rPr>
        <w:t>К важнейшим личностным результатам</w:t>
      </w:r>
      <w:r w:rsidRPr="00EB6AF3">
        <w:t xml:space="preserve"> изучения </w:t>
      </w:r>
      <w:r w:rsidR="00B32E88" w:rsidRPr="00EB6AF3">
        <w:t>обществознания</w:t>
      </w:r>
      <w:r w:rsidRPr="00EB6AF3">
        <w:t xml:space="preserve"> в основной школе относятся:</w:t>
      </w:r>
    </w:p>
    <w:p w:rsidR="00B32E88" w:rsidRPr="00EB6AF3" w:rsidRDefault="00B32E88" w:rsidP="00B32E88">
      <w:pPr>
        <w:tabs>
          <w:tab w:val="left" w:pos="540"/>
        </w:tabs>
        <w:rPr>
          <w:b/>
        </w:rPr>
      </w:pPr>
      <w:r w:rsidRPr="00EB6AF3">
        <w:rPr>
          <w:b/>
        </w:rPr>
        <w:t xml:space="preserve">Личностные результаты: </w:t>
      </w:r>
    </w:p>
    <w:p w:rsidR="00B32E88" w:rsidRPr="00EB6AF3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EB6AF3">
        <w:t xml:space="preserve"> </w:t>
      </w:r>
      <w:proofErr w:type="spellStart"/>
      <w:r w:rsidRPr="00EB6AF3">
        <w:t>мотивированность</w:t>
      </w:r>
      <w:proofErr w:type="spellEnd"/>
      <w:r w:rsidRPr="00EB6AF3">
        <w:t xml:space="preserve"> и направленность на активное и созидательное участие в общественной жизни; </w:t>
      </w:r>
    </w:p>
    <w:p w:rsidR="00B32E88" w:rsidRPr="00EB6AF3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EB6AF3">
        <w:t xml:space="preserve"> заинтересованность не только в личном успехе, но и в развитии различных сторон жизни общества, в благополучии и процветании своей </w:t>
      </w:r>
      <w:r w:rsidR="001758B0" w:rsidRPr="00EB6AF3">
        <w:t>страны</w:t>
      </w:r>
      <w:r w:rsidRPr="00EB6AF3">
        <w:t>;</w:t>
      </w:r>
    </w:p>
    <w:p w:rsidR="001758B0" w:rsidRPr="00EB6AF3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EB6AF3">
        <w:t xml:space="preserve">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</w:t>
      </w:r>
    </w:p>
    <w:p w:rsidR="00B32E88" w:rsidRPr="00EB6AF3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EB6AF3">
        <w:t xml:space="preserve">на признании равноправия народов, единства разнообразных культур; на убежденности в важности для общества семьи и семейных традиций; </w:t>
      </w:r>
    </w:p>
    <w:p w:rsidR="001758B0" w:rsidRPr="00EB6AF3" w:rsidRDefault="00016648" w:rsidP="001758B0">
      <w:pPr>
        <w:jc w:val="both"/>
      </w:pPr>
      <w:proofErr w:type="spellStart"/>
      <w:r w:rsidRPr="00EB6AF3">
        <w:rPr>
          <w:b/>
        </w:rPr>
        <w:lastRenderedPageBreak/>
        <w:t>Метапредметные</w:t>
      </w:r>
      <w:proofErr w:type="spellEnd"/>
      <w:r w:rsidRPr="00EB6AF3">
        <w:rPr>
          <w:b/>
        </w:rPr>
        <w:t xml:space="preserve"> резуль</w:t>
      </w:r>
      <w:r w:rsidR="001758B0" w:rsidRPr="00EB6AF3">
        <w:rPr>
          <w:b/>
        </w:rPr>
        <w:t>та</w:t>
      </w:r>
      <w:r w:rsidRPr="00EB6AF3">
        <w:rPr>
          <w:b/>
        </w:rPr>
        <w:t>ты</w:t>
      </w:r>
      <w:r w:rsidRPr="00EB6AF3">
        <w:t xml:space="preserve"> </w:t>
      </w:r>
      <w:r w:rsidR="001758B0" w:rsidRPr="00EB6AF3">
        <w:t xml:space="preserve">изучения обществознания проявляются </w:t>
      </w:r>
      <w:proofErr w:type="gramStart"/>
      <w:r w:rsidR="001758B0" w:rsidRPr="00EB6AF3">
        <w:t>в</w:t>
      </w:r>
      <w:proofErr w:type="gramEnd"/>
      <w:r w:rsidR="001758B0" w:rsidRPr="00EB6AF3">
        <w:t>:</w:t>
      </w:r>
    </w:p>
    <w:p w:rsidR="001351C7" w:rsidRPr="00EB6AF3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EB6AF3">
        <w:t xml:space="preserve"> </w:t>
      </w:r>
      <w:proofErr w:type="gramStart"/>
      <w:r w:rsidRPr="00EB6AF3">
        <w:t>умении</w:t>
      </w:r>
      <w:proofErr w:type="gramEnd"/>
      <w:r w:rsidRPr="00EB6AF3">
        <w:t xml:space="preserve"> сознательно организовывать свою познавательную деятельность (от постановки цели до получения и оценки результата); </w:t>
      </w:r>
    </w:p>
    <w:p w:rsidR="001351C7" w:rsidRPr="00EB6AF3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EB6AF3"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1351C7" w:rsidRPr="00EB6AF3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proofErr w:type="gramStart"/>
      <w:r w:rsidRPr="00EB6AF3">
        <w:t>овладении</w:t>
      </w:r>
      <w:proofErr w:type="gramEnd"/>
      <w:r w:rsidRPr="00EB6AF3">
        <w:t xml:space="preserve"> различными видами публичных выступлений (высказывания, монолог, дискуссия) и следовать этическим нормам и правилам ведения диалога; </w:t>
      </w:r>
    </w:p>
    <w:p w:rsidR="001B20CD" w:rsidRPr="00EB6AF3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EB6AF3"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направленном </w:t>
      </w:r>
      <w:proofErr w:type="gramStart"/>
      <w:r w:rsidRPr="00EB6AF3">
        <w:t>на</w:t>
      </w:r>
      <w:proofErr w:type="gramEnd"/>
      <w:r w:rsidR="001B20CD" w:rsidRPr="00EB6AF3">
        <w:t>: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>1)</w:t>
      </w:r>
      <w:r w:rsidR="001351C7" w:rsidRPr="00EB6AF3">
        <w:t xml:space="preserve"> исследование несложных реальных связей и зависимостей;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 xml:space="preserve">2) </w:t>
      </w:r>
      <w:r w:rsidR="001351C7" w:rsidRPr="00EB6AF3"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 xml:space="preserve">3) </w:t>
      </w:r>
      <w:r w:rsidR="001351C7" w:rsidRPr="00EB6AF3">
        <w:t>поиск и извлечение нужной информации по заданной теме в адаптированных источниках различного типа;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>4) подкрепление</w:t>
      </w:r>
      <w:r w:rsidR="001351C7" w:rsidRPr="00EB6AF3">
        <w:t xml:space="preserve"> изученных положений на конкретных примерах;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 xml:space="preserve">5) </w:t>
      </w:r>
      <w:r w:rsidR="001351C7" w:rsidRPr="00EB6AF3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351C7" w:rsidRPr="00EB6AF3" w:rsidRDefault="001B20CD" w:rsidP="001351C7">
      <w:pPr>
        <w:tabs>
          <w:tab w:val="left" w:pos="540"/>
        </w:tabs>
        <w:jc w:val="both"/>
      </w:pPr>
      <w:r w:rsidRPr="00EB6AF3">
        <w:t xml:space="preserve">6) </w:t>
      </w:r>
      <w:r w:rsidR="001351C7" w:rsidRPr="00EB6AF3">
        <w:t>определение собственного отношения к явлениям современной жизни, формулирование своей точки зрения.</w:t>
      </w:r>
    </w:p>
    <w:p w:rsidR="001351C7" w:rsidRPr="00EB6AF3" w:rsidRDefault="001351C7" w:rsidP="001351C7">
      <w:pPr>
        <w:tabs>
          <w:tab w:val="left" w:pos="540"/>
        </w:tabs>
      </w:pPr>
    </w:p>
    <w:p w:rsidR="00016648" w:rsidRPr="00EB6AF3" w:rsidRDefault="00016648" w:rsidP="00016648">
      <w:pPr>
        <w:jc w:val="both"/>
      </w:pPr>
      <w:r w:rsidRPr="00EB6AF3">
        <w:rPr>
          <w:b/>
        </w:rPr>
        <w:t xml:space="preserve">Предметные результаты </w:t>
      </w:r>
      <w:r w:rsidRPr="00EB6AF3">
        <w:t xml:space="preserve">изучения </w:t>
      </w:r>
      <w:r w:rsidR="001B20CD" w:rsidRPr="00EB6AF3">
        <w:t>обществознания</w:t>
      </w:r>
      <w:r w:rsidRPr="00EB6AF3">
        <w:t xml:space="preserve"> учащимися 5 класс</w:t>
      </w:r>
      <w:r w:rsidR="001B20CD" w:rsidRPr="00EB6AF3">
        <w:t>а</w:t>
      </w:r>
      <w:r w:rsidRPr="00EB6AF3">
        <w:t xml:space="preserve"> являются</w:t>
      </w:r>
      <w:r w:rsidR="001B20CD" w:rsidRPr="00EB6AF3">
        <w:t xml:space="preserve"> в сфере</w:t>
      </w:r>
      <w:r w:rsidRPr="00EB6AF3">
        <w:t>:</w:t>
      </w:r>
    </w:p>
    <w:p w:rsidR="001B20CD" w:rsidRPr="00EB6AF3" w:rsidRDefault="001B20CD" w:rsidP="001B20CD">
      <w:pPr>
        <w:tabs>
          <w:tab w:val="left" w:pos="540"/>
        </w:tabs>
        <w:rPr>
          <w:b/>
        </w:rPr>
      </w:pPr>
      <w:r w:rsidRPr="00EB6AF3">
        <w:rPr>
          <w:b/>
        </w:rPr>
        <w:t>познавательной:</w:t>
      </w:r>
    </w:p>
    <w:p w:rsidR="001B20CD" w:rsidRPr="00EB6AF3" w:rsidRDefault="001B20CD" w:rsidP="001A6212">
      <w:pPr>
        <w:pStyle w:val="a3"/>
        <w:numPr>
          <w:ilvl w:val="0"/>
          <w:numId w:val="3"/>
        </w:numPr>
        <w:tabs>
          <w:tab w:val="left" w:pos="540"/>
        </w:tabs>
      </w:pPr>
      <w:r w:rsidRPr="00EB6AF3">
        <w:t>относительно целостное представление об обществе и человеке, о сферах и областях общественной  жизни, механизмах и регуляторах деятельности людей;</w:t>
      </w:r>
    </w:p>
    <w:p w:rsidR="001B20CD" w:rsidRPr="00EB6AF3" w:rsidRDefault="00AE4BD1" w:rsidP="001A6212">
      <w:pPr>
        <w:pStyle w:val="a3"/>
        <w:numPr>
          <w:ilvl w:val="0"/>
          <w:numId w:val="3"/>
        </w:numPr>
        <w:tabs>
          <w:tab w:val="left" w:pos="540"/>
        </w:tabs>
      </w:pPr>
      <w:r w:rsidRPr="00EB6AF3">
        <w:t xml:space="preserve"> </w:t>
      </w:r>
      <w:r w:rsidR="001B20CD" w:rsidRPr="00EB6AF3"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</w:t>
      </w:r>
    </w:p>
    <w:p w:rsidR="001B20CD" w:rsidRPr="00EB6AF3" w:rsidRDefault="001B20CD" w:rsidP="001B20CD">
      <w:pPr>
        <w:tabs>
          <w:tab w:val="left" w:pos="540"/>
        </w:tabs>
        <w:rPr>
          <w:b/>
        </w:rPr>
      </w:pPr>
      <w:r w:rsidRPr="00EB6AF3">
        <w:rPr>
          <w:b/>
        </w:rPr>
        <w:t>ценностно</w:t>
      </w:r>
      <w:r w:rsidR="00AE4BD1" w:rsidRPr="00EB6AF3">
        <w:rPr>
          <w:b/>
        </w:rPr>
        <w:t>-</w:t>
      </w:r>
      <w:r w:rsidRPr="00EB6AF3">
        <w:rPr>
          <w:b/>
        </w:rPr>
        <w:t>мотивационной:</w:t>
      </w:r>
    </w:p>
    <w:p w:rsidR="001B20CD" w:rsidRPr="00EB6AF3" w:rsidRDefault="001B20CD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EB6AF3">
        <w:t>понимание побудительной роли мотивов в деятельности человека</w:t>
      </w:r>
      <w:r w:rsidR="00AE4BD1" w:rsidRPr="00EB6AF3">
        <w:t>;</w:t>
      </w:r>
      <w:r w:rsidRPr="00EB6AF3">
        <w:t xml:space="preserve"> </w:t>
      </w:r>
    </w:p>
    <w:p w:rsidR="001B20CD" w:rsidRPr="00EB6AF3" w:rsidRDefault="001B20CD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EB6AF3"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B20CD" w:rsidRPr="00EB6AF3" w:rsidRDefault="001B20CD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EB6AF3">
        <w:t>приверженность гуманистическим и демократическим ценностям, патриотизму и гражданственности;</w:t>
      </w:r>
    </w:p>
    <w:p w:rsidR="00AE4BD1" w:rsidRPr="00EB6AF3" w:rsidRDefault="00AE4BD1" w:rsidP="00AE4BD1">
      <w:pPr>
        <w:tabs>
          <w:tab w:val="left" w:pos="540"/>
        </w:tabs>
        <w:rPr>
          <w:b/>
        </w:rPr>
      </w:pPr>
      <w:r w:rsidRPr="00EB6AF3">
        <w:rPr>
          <w:b/>
        </w:rPr>
        <w:t>трудовой:</w:t>
      </w:r>
    </w:p>
    <w:p w:rsidR="007B4F13" w:rsidRPr="00EB6AF3" w:rsidRDefault="001B20CD" w:rsidP="001A6212">
      <w:pPr>
        <w:pStyle w:val="a3"/>
        <w:numPr>
          <w:ilvl w:val="0"/>
          <w:numId w:val="5"/>
        </w:numPr>
        <w:tabs>
          <w:tab w:val="left" w:pos="540"/>
        </w:tabs>
      </w:pPr>
      <w:r w:rsidRPr="00EB6AF3">
        <w:t>знание особенностей труда как одного из основных видов деятельности человека;</w:t>
      </w:r>
    </w:p>
    <w:p w:rsidR="001B20CD" w:rsidRPr="00EB6AF3" w:rsidRDefault="00AE4BD1" w:rsidP="001A6212">
      <w:pPr>
        <w:pStyle w:val="a3"/>
        <w:numPr>
          <w:ilvl w:val="0"/>
          <w:numId w:val="5"/>
        </w:numPr>
        <w:tabs>
          <w:tab w:val="left" w:pos="540"/>
        </w:tabs>
      </w:pPr>
      <w:r w:rsidRPr="00EB6AF3">
        <w:t>понимание</w:t>
      </w:r>
      <w:r w:rsidR="001B20CD" w:rsidRPr="00EB6AF3">
        <w:t xml:space="preserve"> значения трудовой деятельности для личности и для общества;</w:t>
      </w:r>
    </w:p>
    <w:p w:rsidR="007B4F13" w:rsidRPr="00EB6AF3" w:rsidRDefault="007B4F13" w:rsidP="007B4F13">
      <w:pPr>
        <w:tabs>
          <w:tab w:val="left" w:pos="540"/>
        </w:tabs>
        <w:rPr>
          <w:b/>
        </w:rPr>
      </w:pPr>
      <w:r w:rsidRPr="00EB6AF3">
        <w:rPr>
          <w:b/>
        </w:rPr>
        <w:t>эстетической:</w:t>
      </w:r>
    </w:p>
    <w:p w:rsidR="001B20CD" w:rsidRPr="00EB6AF3" w:rsidRDefault="001B20CD" w:rsidP="001A6212">
      <w:pPr>
        <w:pStyle w:val="a3"/>
        <w:numPr>
          <w:ilvl w:val="0"/>
          <w:numId w:val="6"/>
        </w:numPr>
        <w:tabs>
          <w:tab w:val="left" w:pos="540"/>
        </w:tabs>
      </w:pPr>
      <w:r w:rsidRPr="00EB6AF3">
        <w:t>понимание специфики познания мира средствами искусства в соотнесении с другими способами познания;</w:t>
      </w:r>
    </w:p>
    <w:p w:rsidR="001B20CD" w:rsidRPr="00EB6AF3" w:rsidRDefault="001B20CD" w:rsidP="001A6212">
      <w:pPr>
        <w:pStyle w:val="a3"/>
        <w:numPr>
          <w:ilvl w:val="0"/>
          <w:numId w:val="6"/>
        </w:numPr>
        <w:tabs>
          <w:tab w:val="left" w:pos="540"/>
        </w:tabs>
      </w:pPr>
      <w:r w:rsidRPr="00EB6AF3">
        <w:lastRenderedPageBreak/>
        <w:t xml:space="preserve">понимание роли искусства в становлении личности и в жизни общества; </w:t>
      </w:r>
    </w:p>
    <w:p w:rsidR="007B4F13" w:rsidRPr="00EB6AF3" w:rsidRDefault="007B4F13" w:rsidP="007B4F13">
      <w:pPr>
        <w:tabs>
          <w:tab w:val="left" w:pos="540"/>
        </w:tabs>
        <w:rPr>
          <w:b/>
        </w:rPr>
      </w:pPr>
      <w:r w:rsidRPr="00EB6AF3">
        <w:rPr>
          <w:b/>
        </w:rPr>
        <w:t>коммуникативной:</w:t>
      </w:r>
    </w:p>
    <w:p w:rsidR="001B20CD" w:rsidRPr="00EB6AF3" w:rsidRDefault="001B20CD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>знание определяющих признаков коммуникативной деятельности в сравнении с другими видами деятельности;</w:t>
      </w:r>
    </w:p>
    <w:p w:rsidR="001B20CD" w:rsidRPr="00EB6AF3" w:rsidRDefault="007B4F13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 xml:space="preserve"> </w:t>
      </w:r>
      <w:r w:rsidR="001B20CD" w:rsidRPr="00EB6AF3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социальной информации</w:t>
      </w:r>
      <w:r w:rsidRPr="00EB6AF3">
        <w:t>, необходимой для изучения курса</w:t>
      </w:r>
      <w:r w:rsidR="001B20CD" w:rsidRPr="00EB6AF3">
        <w:t>;</w:t>
      </w:r>
    </w:p>
    <w:p w:rsidR="001B20CD" w:rsidRPr="00EB6AF3" w:rsidRDefault="001B20CD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B20CD" w:rsidRPr="00EB6AF3" w:rsidRDefault="007B4F13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 xml:space="preserve"> </w:t>
      </w:r>
      <w:r w:rsidR="001B20CD" w:rsidRPr="00EB6AF3">
        <w:t>понимание значения коммуникации в межличностном общении;</w:t>
      </w:r>
    </w:p>
    <w:p w:rsidR="001B20CD" w:rsidRPr="00EB6AF3" w:rsidRDefault="007B4F13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 xml:space="preserve"> </w:t>
      </w:r>
      <w:r w:rsidR="001B20CD" w:rsidRPr="00EB6AF3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B20CD" w:rsidRPr="00EB6AF3" w:rsidRDefault="001B20CD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EB6AF3">
        <w:t xml:space="preserve">знакомство с отдельными приемами и </w:t>
      </w:r>
      <w:r w:rsidR="007B4F13" w:rsidRPr="00EB6AF3">
        <w:t>способами</w:t>
      </w:r>
      <w:r w:rsidRPr="00EB6AF3">
        <w:t xml:space="preserve"> преодоления конфликтов.</w:t>
      </w:r>
    </w:p>
    <w:p w:rsidR="001B20CD" w:rsidRPr="00EB6AF3" w:rsidRDefault="001B20CD" w:rsidP="001B20CD">
      <w:pPr>
        <w:tabs>
          <w:tab w:val="left" w:pos="540"/>
        </w:tabs>
      </w:pPr>
    </w:p>
    <w:p w:rsidR="00016648" w:rsidRPr="00EB6AF3" w:rsidRDefault="00016648" w:rsidP="0017572D">
      <w:pPr>
        <w:jc w:val="center"/>
        <w:rPr>
          <w:b/>
        </w:rPr>
      </w:pPr>
      <w:r w:rsidRPr="00EB6AF3">
        <w:rPr>
          <w:b/>
        </w:rPr>
        <w:t>Содержание тем учебного курса.</w:t>
      </w:r>
    </w:p>
    <w:p w:rsidR="00A03085" w:rsidRPr="00EB6AF3" w:rsidRDefault="00A03085" w:rsidP="007B4F13">
      <w:pPr>
        <w:jc w:val="center"/>
        <w:rPr>
          <w:b/>
        </w:rPr>
      </w:pPr>
    </w:p>
    <w:p w:rsidR="003C40E6" w:rsidRPr="00EB6AF3" w:rsidRDefault="003C40E6" w:rsidP="003C40E6">
      <w:r w:rsidRPr="00EB6AF3">
        <w:rPr>
          <w:b/>
        </w:rPr>
        <w:t xml:space="preserve">Введение -1 час </w:t>
      </w:r>
    </w:p>
    <w:p w:rsidR="003609C5" w:rsidRPr="00EB6AF3" w:rsidRDefault="003609C5" w:rsidP="0017572D">
      <w:pPr>
        <w:jc w:val="both"/>
      </w:pPr>
      <w:r w:rsidRPr="00EB6AF3">
        <w:rPr>
          <w:b/>
          <w:bCs/>
          <w:shd w:val="clear" w:color="auto" w:fill="FFFFFF"/>
        </w:rPr>
        <w:t>Человек. Деятельность человека</w:t>
      </w:r>
      <w:r w:rsidR="00EB6AF3" w:rsidRPr="00EB6AF3">
        <w:rPr>
          <w:b/>
          <w:bCs/>
          <w:shd w:val="clear" w:color="auto" w:fill="FFFFFF"/>
        </w:rPr>
        <w:t xml:space="preserve"> </w:t>
      </w:r>
      <w:r w:rsidRPr="00EB6AF3">
        <w:rPr>
          <w:b/>
        </w:rPr>
        <w:t>(11 ч)</w:t>
      </w:r>
    </w:p>
    <w:p w:rsidR="003609C5" w:rsidRPr="00EB6AF3" w:rsidRDefault="003609C5" w:rsidP="0017572D">
      <w:pPr>
        <w:tabs>
          <w:tab w:val="left" w:pos="1114"/>
        </w:tabs>
        <w:jc w:val="both"/>
      </w:pPr>
      <w:proofErr w:type="gramStart"/>
      <w:r w:rsidRPr="00EB6AF3">
        <w:t>Биологическое</w:t>
      </w:r>
      <w:proofErr w:type="gramEnd"/>
      <w:r w:rsidRPr="00EB6AF3">
        <w:t xml:space="preserve"> и социальное в человеке. </w:t>
      </w:r>
      <w:r w:rsidRPr="00EB6AF3">
        <w:rPr>
          <w:i/>
        </w:rPr>
        <w:t>Черты сходства и различий человека и животного</w:t>
      </w:r>
      <w:proofErr w:type="gramStart"/>
      <w:r w:rsidRPr="00EB6AF3">
        <w:rPr>
          <w:i/>
        </w:rPr>
        <w:t xml:space="preserve"> .</w:t>
      </w:r>
      <w:proofErr w:type="gramEnd"/>
      <w:r w:rsidRPr="00EB6AF3">
        <w:rPr>
          <w:i/>
        </w:rPr>
        <w:t>Индивид, индивидуальность, личность.</w:t>
      </w:r>
      <w:r w:rsidRPr="00EB6AF3"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</w:t>
      </w:r>
    </w:p>
    <w:p w:rsidR="003609C5" w:rsidRPr="00EB6AF3" w:rsidRDefault="00E90A47" w:rsidP="00E90A47">
      <w:pPr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 xml:space="preserve"> </w:t>
      </w:r>
      <w:r w:rsidR="00EB6AF3" w:rsidRPr="00EB6AF3">
        <w:rPr>
          <w:b/>
          <w:bCs/>
          <w:shd w:val="clear" w:color="auto" w:fill="FFFFFF"/>
        </w:rPr>
        <w:t>Социальная сфера жизни общества</w:t>
      </w:r>
      <w:r w:rsidR="00EB6AF3" w:rsidRPr="00EB6AF3">
        <w:rPr>
          <w:b/>
        </w:rPr>
        <w:t xml:space="preserve"> </w:t>
      </w:r>
      <w:r w:rsidRPr="00EB6AF3">
        <w:rPr>
          <w:b/>
        </w:rPr>
        <w:t>(</w:t>
      </w:r>
      <w:r w:rsidR="00EB6AF3" w:rsidRPr="00EB6AF3">
        <w:rPr>
          <w:b/>
        </w:rPr>
        <w:t>6</w:t>
      </w:r>
      <w:r w:rsidRPr="00EB6AF3">
        <w:rPr>
          <w:b/>
        </w:rPr>
        <w:t xml:space="preserve"> ч)</w:t>
      </w:r>
    </w:p>
    <w:p w:rsidR="003609C5" w:rsidRPr="00EB6AF3" w:rsidRDefault="003609C5" w:rsidP="00E90A47">
      <w:pPr>
        <w:rPr>
          <w:b/>
        </w:rPr>
      </w:pPr>
      <w:r w:rsidRPr="00EB6AF3">
        <w:t xml:space="preserve">Социальные нормы как регуляторы поведения человека в обществе. </w:t>
      </w:r>
      <w:r w:rsidRPr="00EB6AF3">
        <w:rPr>
          <w:i/>
        </w:rPr>
        <w:t>Общественные нравы, традиции и обычаи.</w:t>
      </w:r>
      <w:r w:rsidRPr="00EB6AF3">
        <w:t xml:space="preserve"> Как усваиваются социальные нормы. Общественные ценности. Гражданственность и патриотизм.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Социализация личности. </w:t>
      </w:r>
      <w:r w:rsidRPr="00EB6AF3">
        <w:rPr>
          <w:i/>
        </w:rPr>
        <w:t xml:space="preserve">Особенности социализации в подростковом возрасте. </w:t>
      </w:r>
      <w:r w:rsidRPr="00EB6AF3">
        <w:t>Социальная значимость здорового образа жизни.</w:t>
      </w:r>
      <w:r w:rsidRPr="00EB6AF3">
        <w:rPr>
          <w:b/>
        </w:rPr>
        <w:t xml:space="preserve"> </w:t>
      </w:r>
    </w:p>
    <w:p w:rsidR="003609C5" w:rsidRPr="00EB6AF3" w:rsidRDefault="00EB6AF3" w:rsidP="00E90A47">
      <w:pPr>
        <w:jc w:val="both"/>
        <w:rPr>
          <w:b/>
          <w:bCs/>
          <w:shd w:val="clear" w:color="auto" w:fill="FFFFFF"/>
        </w:rPr>
      </w:pPr>
      <w:r w:rsidRPr="00EB6AF3">
        <w:rPr>
          <w:b/>
        </w:rPr>
        <w:t>Сфера духовной культуры</w:t>
      </w:r>
      <w:r w:rsidR="00E90A47" w:rsidRPr="00EB6AF3">
        <w:rPr>
          <w:b/>
          <w:bCs/>
          <w:shd w:val="clear" w:color="auto" w:fill="FFFFFF"/>
        </w:rPr>
        <w:t xml:space="preserve"> </w:t>
      </w:r>
      <w:r w:rsidR="00E90A47" w:rsidRPr="00EB6AF3">
        <w:rPr>
          <w:b/>
        </w:rPr>
        <w:t>(</w:t>
      </w:r>
      <w:r w:rsidRPr="00EB6AF3">
        <w:rPr>
          <w:b/>
        </w:rPr>
        <w:t>6</w:t>
      </w:r>
      <w:r w:rsidR="00E90A47" w:rsidRPr="00EB6AF3">
        <w:rPr>
          <w:b/>
        </w:rPr>
        <w:t>ч)</w:t>
      </w:r>
    </w:p>
    <w:p w:rsidR="003609C5" w:rsidRPr="00EB6AF3" w:rsidRDefault="003609C5" w:rsidP="00E90A47">
      <w:pPr>
        <w:tabs>
          <w:tab w:val="left" w:pos="1114"/>
        </w:tabs>
        <w:jc w:val="both"/>
      </w:pPr>
      <w:r w:rsidRPr="00EB6AF3">
        <w:rPr>
          <w:bCs/>
        </w:rPr>
        <w:t xml:space="preserve">Социальные роли. Семья и семейные отношения. Функции семьи. Семейные ценности и традиции. Основные роли членов семьи. </w:t>
      </w:r>
      <w:r w:rsidRPr="00EB6AF3">
        <w:rPr>
          <w:bCs/>
          <w:i/>
        </w:rPr>
        <w:t xml:space="preserve">Досуг семьи. </w:t>
      </w:r>
      <w:r w:rsidRPr="00EB6AF3">
        <w:t xml:space="preserve">Отношения между нациями. Россия – многонациональное государство. </w:t>
      </w:r>
    </w:p>
    <w:p w:rsidR="00E90A47" w:rsidRPr="00EB6AF3" w:rsidRDefault="00EB6AF3" w:rsidP="00E90A47">
      <w:pPr>
        <w:rPr>
          <w:b/>
        </w:rPr>
      </w:pPr>
      <w:r w:rsidRPr="00EB6AF3">
        <w:rPr>
          <w:b/>
        </w:rPr>
        <w:t>Гражданин и государство</w:t>
      </w:r>
      <w:r w:rsidR="00E90A47" w:rsidRPr="00EB6AF3">
        <w:rPr>
          <w:b/>
          <w:bCs/>
          <w:shd w:val="clear" w:color="auto" w:fill="FFFFFF"/>
        </w:rPr>
        <w:t xml:space="preserve"> </w:t>
      </w:r>
      <w:r w:rsidR="00E90A47" w:rsidRPr="00EB6AF3">
        <w:rPr>
          <w:b/>
        </w:rPr>
        <w:t>(</w:t>
      </w:r>
      <w:r w:rsidRPr="00EB6AF3">
        <w:rPr>
          <w:b/>
        </w:rPr>
        <w:t>10</w:t>
      </w:r>
      <w:r w:rsidR="00E90A47" w:rsidRPr="00EB6AF3">
        <w:rPr>
          <w:b/>
        </w:rPr>
        <w:t xml:space="preserve"> ч)</w:t>
      </w:r>
    </w:p>
    <w:p w:rsidR="003609C5" w:rsidRPr="00EB6AF3" w:rsidRDefault="003609C5" w:rsidP="00E90A47">
      <w:pPr>
        <w:tabs>
          <w:tab w:val="left" w:pos="1311"/>
        </w:tabs>
        <w:jc w:val="both"/>
        <w:rPr>
          <w:i/>
        </w:rPr>
      </w:pPr>
      <w:r w:rsidRPr="00EB6AF3">
        <w:t>Наука в жизни современного общества. Развитие науки в России.</w:t>
      </w:r>
      <w:r w:rsidR="00E90A47" w:rsidRPr="00EB6AF3">
        <w:t xml:space="preserve"> </w:t>
      </w:r>
      <w:r w:rsidRPr="00EB6AF3">
        <w:t>Система образования в Российской Федерации. Уровни общего образования. Самообразование.</w:t>
      </w:r>
      <w:r w:rsidR="00E90A47" w:rsidRPr="00EB6AF3">
        <w:t xml:space="preserve"> </w:t>
      </w:r>
      <w:r w:rsidRPr="00EB6AF3">
        <w:t xml:space="preserve">Искусство как элемент духовной культуры общества. </w:t>
      </w:r>
    </w:p>
    <w:p w:rsidR="003609C5" w:rsidRPr="00EB6AF3" w:rsidRDefault="003609C5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3609C5" w:rsidRPr="00EB6AF3" w:rsidRDefault="003609C5" w:rsidP="003609C5">
      <w:pPr>
        <w:jc w:val="center"/>
        <w:rPr>
          <w:b/>
          <w:highlight w:val="yellow"/>
        </w:rPr>
      </w:pPr>
      <w:r w:rsidRPr="00EB6AF3">
        <w:rPr>
          <w:b/>
        </w:rPr>
        <w:t>Тематическое планирование.</w:t>
      </w: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842"/>
        <w:gridCol w:w="776"/>
        <w:gridCol w:w="5103"/>
        <w:gridCol w:w="5701"/>
        <w:gridCol w:w="992"/>
      </w:tblGrid>
      <w:tr w:rsidR="003609C5" w:rsidRPr="00EB6AF3" w:rsidTr="0044653D">
        <w:trPr>
          <w:trHeight w:val="607"/>
        </w:trPr>
        <w:tc>
          <w:tcPr>
            <w:tcW w:w="534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№</w:t>
            </w:r>
            <w:proofErr w:type="gramStart"/>
            <w:r w:rsidRPr="00EB6AF3">
              <w:rPr>
                <w:b/>
              </w:rPr>
              <w:t>п</w:t>
            </w:r>
            <w:proofErr w:type="gramEnd"/>
            <w:r w:rsidRPr="00EB6AF3">
              <w:rPr>
                <w:b/>
              </w:rPr>
              <w:t>/п</w:t>
            </w:r>
          </w:p>
        </w:tc>
        <w:tc>
          <w:tcPr>
            <w:tcW w:w="1842" w:type="dxa"/>
          </w:tcPr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Наименование разделов и тем</w:t>
            </w:r>
          </w:p>
        </w:tc>
        <w:tc>
          <w:tcPr>
            <w:tcW w:w="776" w:type="dxa"/>
          </w:tcPr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Количество часов</w:t>
            </w:r>
          </w:p>
        </w:tc>
        <w:tc>
          <w:tcPr>
            <w:tcW w:w="5103" w:type="dxa"/>
          </w:tcPr>
          <w:p w:rsidR="003609C5" w:rsidRPr="00EB6AF3" w:rsidRDefault="003609C5" w:rsidP="000725FE">
            <w:pPr>
              <w:spacing w:after="200"/>
              <w:ind w:left="-90" w:firstLine="90"/>
              <w:rPr>
                <w:b/>
              </w:rPr>
            </w:pPr>
            <w:r w:rsidRPr="00EB6AF3">
              <w:rPr>
                <w:b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Контрольные работы</w:t>
            </w:r>
          </w:p>
        </w:tc>
      </w:tr>
      <w:tr w:rsidR="003609C5" w:rsidRPr="00EB6AF3" w:rsidTr="0044653D">
        <w:trPr>
          <w:trHeight w:val="607"/>
        </w:trPr>
        <w:tc>
          <w:tcPr>
            <w:tcW w:w="534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1.</w:t>
            </w:r>
          </w:p>
        </w:tc>
        <w:tc>
          <w:tcPr>
            <w:tcW w:w="1842" w:type="dxa"/>
          </w:tcPr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Введение</w:t>
            </w:r>
          </w:p>
        </w:tc>
        <w:tc>
          <w:tcPr>
            <w:tcW w:w="776" w:type="dxa"/>
          </w:tcPr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1</w:t>
            </w:r>
          </w:p>
        </w:tc>
        <w:tc>
          <w:tcPr>
            <w:tcW w:w="5103" w:type="dxa"/>
          </w:tcPr>
          <w:p w:rsidR="003609C5" w:rsidRPr="00EB6AF3" w:rsidRDefault="003609C5" w:rsidP="000725FE">
            <w:pPr>
              <w:pStyle w:val="a4"/>
              <w:spacing w:line="240" w:lineRule="auto"/>
            </w:pPr>
            <w:r w:rsidRPr="00EB6AF3"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3609C5" w:rsidRPr="00EB6AF3" w:rsidRDefault="003609C5" w:rsidP="000725FE">
            <w:pPr>
              <w:pStyle w:val="a4"/>
              <w:spacing w:line="240" w:lineRule="auto"/>
            </w:pPr>
            <w:r w:rsidRPr="00EB6AF3">
              <w:t xml:space="preserve">с содержанием учебника обществознания </w:t>
            </w:r>
          </w:p>
          <w:p w:rsidR="003609C5" w:rsidRPr="00EB6AF3" w:rsidRDefault="003609C5" w:rsidP="000725FE">
            <w:pPr>
              <w:spacing w:after="200"/>
              <w:ind w:left="-90" w:firstLine="90"/>
              <w:rPr>
                <w:b/>
              </w:rPr>
            </w:pPr>
            <w:r w:rsidRPr="00EB6AF3">
              <w:t>5 класса.</w:t>
            </w:r>
          </w:p>
        </w:tc>
        <w:tc>
          <w:tcPr>
            <w:tcW w:w="5701" w:type="dxa"/>
          </w:tcPr>
          <w:p w:rsidR="003609C5" w:rsidRPr="00EB6AF3" w:rsidRDefault="003609C5" w:rsidP="008A0E59">
            <w:pPr>
              <w:rPr>
                <w:b/>
              </w:rPr>
            </w:pPr>
            <w:r w:rsidRPr="00EB6AF3">
              <w:rPr>
                <w:b/>
                <w:bCs/>
              </w:rPr>
              <w:t>П</w:t>
            </w:r>
            <w:r w:rsidR="00313CBB" w:rsidRPr="00EB6AF3">
              <w:rPr>
                <w:b/>
                <w:bCs/>
              </w:rPr>
              <w:t>.</w:t>
            </w:r>
            <w:r w:rsidRPr="00EB6AF3">
              <w:rPr>
                <w:b/>
                <w:bCs/>
              </w:rPr>
              <w:t xml:space="preserve">: </w:t>
            </w:r>
            <w:r w:rsidRPr="00EB6AF3">
              <w:rPr>
                <w:bCs/>
              </w:rPr>
              <w:t>Объяснять, что такое общественные науки,</w:t>
            </w:r>
            <w:r w:rsidR="008A0E59" w:rsidRPr="00EB6AF3">
              <w:rPr>
                <w:bCs/>
              </w:rPr>
              <w:t xml:space="preserve"> </w:t>
            </w:r>
            <w:proofErr w:type="gramStart"/>
            <w:r w:rsidR="008A0E59" w:rsidRPr="00EB6AF3">
              <w:rPr>
                <w:bCs/>
              </w:rPr>
              <w:t>обществознание</w:t>
            </w:r>
            <w:proofErr w:type="gramEnd"/>
            <w:r w:rsidR="008A0E59" w:rsidRPr="00EB6AF3">
              <w:rPr>
                <w:bCs/>
              </w:rPr>
              <w:t xml:space="preserve"> и связь между ними;</w:t>
            </w:r>
            <w:r w:rsidRPr="00EB6AF3">
              <w:rPr>
                <w:bCs/>
              </w:rPr>
              <w:t xml:space="preserve"> </w:t>
            </w:r>
            <w:proofErr w:type="gramStart"/>
            <w:r w:rsidRPr="00EB6AF3">
              <w:rPr>
                <w:bCs/>
              </w:rPr>
              <w:t>какое</w:t>
            </w:r>
            <w:proofErr w:type="gramEnd"/>
            <w:r w:rsidRPr="00EB6AF3">
              <w:rPr>
                <w:bCs/>
              </w:rPr>
              <w:t xml:space="preserve"> место обществознание занимает в системе школьного образования. </w:t>
            </w:r>
          </w:p>
          <w:p w:rsidR="003609C5" w:rsidRPr="00EB6AF3" w:rsidRDefault="003609C5" w:rsidP="000725FE">
            <w:pPr>
              <w:rPr>
                <w:bCs/>
              </w:rPr>
            </w:pPr>
            <w:r w:rsidRPr="00EB6AF3">
              <w:rPr>
                <w:b/>
                <w:i/>
              </w:rPr>
              <w:t>Р</w:t>
            </w:r>
            <w:r w:rsidR="00313CBB" w:rsidRPr="00EB6AF3">
              <w:rPr>
                <w:b/>
                <w:i/>
              </w:rPr>
              <w:t>.</w:t>
            </w:r>
            <w:r w:rsidRPr="00EB6AF3">
              <w:rPr>
                <w:b/>
                <w:i/>
              </w:rPr>
              <w:t xml:space="preserve">:  </w:t>
            </w:r>
            <w:proofErr w:type="gramStart"/>
            <w:r w:rsidRPr="00EB6AF3">
              <w:rPr>
                <w:bCs/>
              </w:rPr>
              <w:t>Объяснять</w:t>
            </w:r>
            <w:proofErr w:type="gramEnd"/>
            <w:r w:rsidR="0034479E" w:rsidRPr="00EB6AF3">
              <w:rPr>
                <w:bCs/>
              </w:rPr>
              <w:t xml:space="preserve"> </w:t>
            </w:r>
            <w:r w:rsidRPr="00EB6AF3">
              <w:rPr>
                <w:bCs/>
              </w:rPr>
              <w:t>чем общественные науки отличаются от других наук и от школьного предмета «обществознание».</w:t>
            </w:r>
          </w:p>
          <w:p w:rsidR="003609C5" w:rsidRPr="00EB6AF3" w:rsidRDefault="003609C5" w:rsidP="00313CBB">
            <w:pPr>
              <w:rPr>
                <w:bCs/>
              </w:rPr>
            </w:pPr>
            <w:r w:rsidRPr="00EB6AF3">
              <w:rPr>
                <w:b/>
                <w:i/>
              </w:rPr>
              <w:t>К</w:t>
            </w:r>
            <w:r w:rsidR="00313CBB" w:rsidRPr="00EB6AF3">
              <w:rPr>
                <w:b/>
                <w:i/>
              </w:rPr>
              <w:t>.</w:t>
            </w:r>
            <w:r w:rsidRPr="00EB6AF3">
              <w:rPr>
                <w:b/>
                <w:i/>
              </w:rPr>
              <w:t>:</w:t>
            </w:r>
            <w:r w:rsidRPr="00EB6AF3">
              <w:rPr>
                <w:bCs/>
              </w:rPr>
              <w:t xml:space="preserve"> Представлять в виде схемы значение науки </w:t>
            </w:r>
          </w:p>
          <w:p w:rsidR="00313CBB" w:rsidRPr="00EB6AF3" w:rsidRDefault="003609C5" w:rsidP="00313CBB">
            <w:pPr>
              <w:rPr>
                <w:bCs/>
              </w:rPr>
            </w:pPr>
            <w:r w:rsidRPr="00EB6AF3">
              <w:rPr>
                <w:bCs/>
              </w:rPr>
              <w:t>в жизни общества; различия между общественными и другими видами наук; взаимосвязь общественных наук со школьным предметом «обществознание».</w:t>
            </w:r>
          </w:p>
          <w:p w:rsidR="00313CBB" w:rsidRPr="00EB6AF3" w:rsidRDefault="00313CBB" w:rsidP="00313CBB">
            <w:pPr>
              <w:rPr>
                <w:bCs/>
              </w:rPr>
            </w:pPr>
            <w:r w:rsidRPr="00EB6AF3">
              <w:rPr>
                <w:b/>
                <w:i/>
              </w:rPr>
              <w:t>Л.:</w:t>
            </w:r>
            <w:r w:rsidR="007D6FFC" w:rsidRPr="00EB6AF3">
              <w:rPr>
                <w:b/>
                <w:i/>
              </w:rPr>
              <w:t xml:space="preserve"> </w:t>
            </w:r>
            <w:r w:rsidRPr="00EB6AF3">
              <w:t xml:space="preserve">Уметь объяснять общественные явления. Высказывать </w:t>
            </w:r>
            <w:r w:rsidR="007D6FFC" w:rsidRPr="00EB6AF3">
              <w:t>мнение по поводу предложенных вопросов.</w:t>
            </w:r>
          </w:p>
        </w:tc>
        <w:tc>
          <w:tcPr>
            <w:tcW w:w="992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</w:p>
        </w:tc>
      </w:tr>
      <w:tr w:rsidR="003609C5" w:rsidRPr="00EB6AF3" w:rsidTr="007D6FFC">
        <w:trPr>
          <w:trHeight w:val="558"/>
        </w:trPr>
        <w:tc>
          <w:tcPr>
            <w:tcW w:w="534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2.</w:t>
            </w:r>
          </w:p>
        </w:tc>
        <w:tc>
          <w:tcPr>
            <w:tcW w:w="1842" w:type="dxa"/>
          </w:tcPr>
          <w:p w:rsidR="0044653D" w:rsidRPr="00EB6AF3" w:rsidRDefault="0044653D" w:rsidP="0019767D">
            <w:r w:rsidRPr="00EB6AF3">
              <w:rPr>
                <w:b/>
                <w:bCs/>
                <w:shd w:val="clear" w:color="auto" w:fill="FFFFFF"/>
              </w:rPr>
              <w:t>Человек. Деятельность человека</w:t>
            </w:r>
          </w:p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</w:p>
        </w:tc>
        <w:tc>
          <w:tcPr>
            <w:tcW w:w="776" w:type="dxa"/>
          </w:tcPr>
          <w:p w:rsidR="003609C5" w:rsidRPr="00EB6AF3" w:rsidRDefault="0044653D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11</w:t>
            </w:r>
          </w:p>
        </w:tc>
        <w:tc>
          <w:tcPr>
            <w:tcW w:w="5103" w:type="dxa"/>
          </w:tcPr>
          <w:p w:rsidR="003609C5" w:rsidRPr="00EB6AF3" w:rsidRDefault="003609C5" w:rsidP="000725FE">
            <w:pPr>
              <w:rPr>
                <w:b/>
              </w:rPr>
            </w:pPr>
            <w:proofErr w:type="gramStart"/>
            <w:r w:rsidRPr="00EB6AF3">
              <w:t>Биологическое</w:t>
            </w:r>
            <w:proofErr w:type="gramEnd"/>
            <w:r w:rsidRPr="00EB6AF3">
              <w:t xml:space="preserve"> и социальное в человеке.</w:t>
            </w:r>
            <w:r w:rsidRPr="00EB6AF3">
              <w:rPr>
                <w:i/>
              </w:rPr>
              <w:t xml:space="preserve"> </w:t>
            </w:r>
            <w:r w:rsidRPr="00EB6AF3">
              <w:t>Черты сходства и различий человека и животного. Индивид, индивидуальность, личность. Основные возрастные периоды жизни человека. Отношения между поколениями. Способности и потребности человека.</w:t>
            </w:r>
            <w:r w:rsidR="00313CBB" w:rsidRPr="00EB6AF3">
              <w:rPr>
                <w:color w:val="FF0000"/>
              </w:rPr>
              <w:t xml:space="preserve"> </w:t>
            </w:r>
            <w:r w:rsidR="00313CBB" w:rsidRPr="00EB6AF3">
              <w:t>Понятие деятельности. Многообразие видов деятельности. Игра, труд, учение. Роль деятельности в жизни человека и общества.</w:t>
            </w:r>
          </w:p>
        </w:tc>
        <w:tc>
          <w:tcPr>
            <w:tcW w:w="5701" w:type="dxa"/>
          </w:tcPr>
          <w:p w:rsidR="00792315" w:rsidRPr="00EB6AF3" w:rsidRDefault="003609C5" w:rsidP="00792315">
            <w:pPr>
              <w:pStyle w:val="a8"/>
              <w:ind w:left="-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AF3">
              <w:rPr>
                <w:b/>
                <w:color w:val="000000"/>
                <w:sz w:val="24"/>
                <w:szCs w:val="24"/>
                <w:lang w:val="ru-RU"/>
              </w:rPr>
              <w:t>П</w:t>
            </w:r>
            <w:r w:rsidRPr="00EB6A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.: </w:t>
            </w:r>
            <w:r w:rsidR="00792315" w:rsidRPr="00EB6AF3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поиск необходимой информации; самостоятельно создают алгоритмы деятельности при решении проблем различного харак</w:t>
            </w:r>
            <w:r w:rsidR="00792315" w:rsidRPr="00EB6AF3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тера.</w:t>
            </w:r>
          </w:p>
          <w:p w:rsidR="001C28B0" w:rsidRPr="00EB6AF3" w:rsidRDefault="00313CBB" w:rsidP="001C28B0">
            <w:pPr>
              <w:rPr>
                <w:b/>
              </w:rPr>
            </w:pPr>
            <w:r w:rsidRPr="00EB6AF3">
              <w:rPr>
                <w:b/>
                <w:i/>
              </w:rPr>
              <w:t>Р</w:t>
            </w:r>
            <w:r w:rsidR="003609C5" w:rsidRPr="00EB6AF3">
              <w:rPr>
                <w:b/>
                <w:i/>
              </w:rPr>
              <w:t xml:space="preserve">.: </w:t>
            </w:r>
            <w:r w:rsidR="003609C5" w:rsidRPr="00EB6AF3">
              <w:t xml:space="preserve">Раскрывать на конкретных примерах цели и ценность человеческой жизни. </w:t>
            </w:r>
            <w:r w:rsidRPr="00EB6AF3">
              <w:t xml:space="preserve">Готовить в группах ответ на вопрос: кого называют людьми творческих </w:t>
            </w:r>
            <w:proofErr w:type="gramStart"/>
            <w:r w:rsidRPr="00EB6AF3">
              <w:t>профессий</w:t>
            </w:r>
            <w:proofErr w:type="gramEnd"/>
            <w:r w:rsidRPr="00EB6AF3">
              <w:t xml:space="preserve"> и приводить примеры людей таких профессий.</w:t>
            </w:r>
            <w:r w:rsidR="001C28B0" w:rsidRPr="00EB6AF3">
              <w:t xml:space="preserve"> Составлять свои правила труда.</w:t>
            </w:r>
          </w:p>
          <w:p w:rsidR="007D6FFC" w:rsidRPr="00EB6AF3" w:rsidRDefault="007D6FFC" w:rsidP="00313CBB">
            <w:proofErr w:type="gramStart"/>
            <w:r w:rsidRPr="00EB6AF3">
              <w:rPr>
                <w:b/>
                <w:i/>
              </w:rPr>
              <w:t>К</w:t>
            </w:r>
            <w:proofErr w:type="gramEnd"/>
            <w:r w:rsidRPr="00EB6AF3">
              <w:rPr>
                <w:b/>
                <w:i/>
              </w:rPr>
              <w:t xml:space="preserve">: </w:t>
            </w:r>
            <w:r w:rsidRPr="00EB6AF3">
              <w:t>Сравнивать свойства человека и животных.</w:t>
            </w:r>
            <w:r w:rsidR="004E35AD" w:rsidRPr="00EB6AF3">
              <w:t xml:space="preserve"> Составлять синонимы со словом «Труд».</w:t>
            </w:r>
          </w:p>
          <w:p w:rsidR="003609C5" w:rsidRPr="00EB6AF3" w:rsidRDefault="003609C5" w:rsidP="004E35AD">
            <w:pPr>
              <w:rPr>
                <w:b/>
              </w:rPr>
            </w:pPr>
            <w:r w:rsidRPr="00EB6AF3">
              <w:rPr>
                <w:b/>
                <w:i/>
              </w:rPr>
              <w:t>Л</w:t>
            </w:r>
            <w:r w:rsidR="00313CBB" w:rsidRPr="00EB6AF3">
              <w:rPr>
                <w:b/>
                <w:i/>
              </w:rPr>
              <w:t>.</w:t>
            </w:r>
            <w:r w:rsidRPr="00EB6AF3">
              <w:rPr>
                <w:b/>
                <w:i/>
              </w:rPr>
              <w:t xml:space="preserve">: </w:t>
            </w:r>
            <w:r w:rsidRPr="00EB6AF3">
              <w:t xml:space="preserve">Характеризовать и конкретизировать </w:t>
            </w:r>
            <w:r w:rsidRPr="00EB6AF3">
              <w:lastRenderedPageBreak/>
              <w:t xml:space="preserve">конкретными примерами </w:t>
            </w:r>
            <w:proofErr w:type="gramStart"/>
            <w:r w:rsidRPr="00EB6AF3">
              <w:t>биологическое</w:t>
            </w:r>
            <w:proofErr w:type="gramEnd"/>
            <w:r w:rsidRPr="00EB6AF3">
              <w:t xml:space="preserve"> и социальное в природе человека. </w:t>
            </w:r>
          </w:p>
        </w:tc>
        <w:tc>
          <w:tcPr>
            <w:tcW w:w="992" w:type="dxa"/>
          </w:tcPr>
          <w:p w:rsidR="003609C5" w:rsidRPr="00EB6AF3" w:rsidRDefault="001C28B0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lastRenderedPageBreak/>
              <w:t>1</w:t>
            </w:r>
          </w:p>
        </w:tc>
      </w:tr>
      <w:tr w:rsidR="00562019" w:rsidRPr="00EB6AF3" w:rsidTr="007D6FFC">
        <w:trPr>
          <w:trHeight w:val="558"/>
        </w:trPr>
        <w:tc>
          <w:tcPr>
            <w:tcW w:w="534" w:type="dxa"/>
          </w:tcPr>
          <w:p w:rsidR="00562019" w:rsidRPr="00EB6AF3" w:rsidRDefault="00562019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lastRenderedPageBreak/>
              <w:t>3.</w:t>
            </w:r>
          </w:p>
        </w:tc>
        <w:tc>
          <w:tcPr>
            <w:tcW w:w="1842" w:type="dxa"/>
          </w:tcPr>
          <w:p w:rsidR="00562019" w:rsidRPr="00EB6AF3" w:rsidRDefault="001948DC" w:rsidP="0019767D">
            <w:pPr>
              <w:rPr>
                <w:b/>
                <w:bCs/>
                <w:shd w:val="clear" w:color="auto" w:fill="FFFFFF"/>
              </w:rPr>
            </w:pPr>
            <w:r w:rsidRPr="00EB6AF3">
              <w:rPr>
                <w:b/>
                <w:bCs/>
                <w:shd w:val="clear" w:color="auto" w:fill="FFFFFF"/>
              </w:rPr>
              <w:t>Социальная сфера жизни общества</w:t>
            </w:r>
          </w:p>
        </w:tc>
        <w:tc>
          <w:tcPr>
            <w:tcW w:w="776" w:type="dxa"/>
          </w:tcPr>
          <w:p w:rsidR="00562019" w:rsidRPr="00EB6AF3" w:rsidRDefault="001948DC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6</w:t>
            </w:r>
          </w:p>
        </w:tc>
        <w:tc>
          <w:tcPr>
            <w:tcW w:w="5103" w:type="dxa"/>
          </w:tcPr>
          <w:p w:rsidR="001948DC" w:rsidRPr="00EB6AF3" w:rsidRDefault="001948DC" w:rsidP="001948DC">
            <w:r w:rsidRPr="00EB6AF3">
              <w:t>Семья и семейные отношения. Пути разрешения семейных конфликтов. Семейные ценности и традиции. Функции семьи. Основные роли членов семьи. Семейный бюджет.</w:t>
            </w:r>
            <w:r w:rsidRPr="00EB6AF3">
              <w:rPr>
                <w:bCs/>
                <w:i/>
              </w:rPr>
              <w:t xml:space="preserve"> </w:t>
            </w:r>
            <w:r w:rsidRPr="00EB6AF3">
              <w:rPr>
                <w:bCs/>
              </w:rPr>
              <w:t>Досуг семьи.</w:t>
            </w:r>
          </w:p>
          <w:p w:rsidR="00562019" w:rsidRPr="00EB6AF3" w:rsidRDefault="00562019" w:rsidP="000725FE"/>
        </w:tc>
        <w:tc>
          <w:tcPr>
            <w:tcW w:w="5701" w:type="dxa"/>
          </w:tcPr>
          <w:p w:rsidR="001948DC" w:rsidRPr="00EB6AF3" w:rsidRDefault="001948DC" w:rsidP="001948DC">
            <w:pPr>
              <w:rPr>
                <w:color w:val="000000"/>
              </w:rPr>
            </w:pPr>
            <w:r w:rsidRPr="00EB6AF3">
              <w:rPr>
                <w:b/>
                <w:color w:val="000000"/>
              </w:rPr>
              <w:t>П.:</w:t>
            </w:r>
            <w:r w:rsidRPr="00EB6AF3">
              <w:rPr>
                <w:color w:val="000000"/>
              </w:rPr>
              <w:t xml:space="preserve"> Характеризовать основные роли членов семьи, включая свою собственную. </w:t>
            </w:r>
          </w:p>
          <w:p w:rsidR="00792315" w:rsidRPr="00EB6AF3" w:rsidRDefault="001948DC" w:rsidP="001948DC">
            <w:proofErr w:type="gramStart"/>
            <w:r w:rsidRPr="00EB6AF3">
              <w:rPr>
                <w:b/>
                <w:i/>
              </w:rPr>
              <w:t>Р</w:t>
            </w:r>
            <w:proofErr w:type="gramEnd"/>
            <w:r w:rsidRPr="00EB6AF3">
              <w:rPr>
                <w:b/>
                <w:i/>
              </w:rPr>
              <w:t xml:space="preserve">: </w:t>
            </w:r>
            <w:r w:rsidRPr="00EB6AF3">
              <w:t xml:space="preserve">  Оценивать правильность выполнения действия  и вносить необходимые коррективы</w:t>
            </w:r>
            <w:r w:rsidR="00792315" w:rsidRPr="00EB6AF3">
              <w:t xml:space="preserve">. Самостоятельно выделяют и формулируют цель. </w:t>
            </w:r>
          </w:p>
          <w:p w:rsidR="001948DC" w:rsidRPr="00EB6AF3" w:rsidRDefault="001948DC" w:rsidP="001948DC">
            <w:proofErr w:type="gramStart"/>
            <w:r w:rsidRPr="00EB6AF3">
              <w:rPr>
                <w:b/>
                <w:i/>
              </w:rPr>
              <w:t>К</w:t>
            </w:r>
            <w:proofErr w:type="gramEnd"/>
            <w:r w:rsidRPr="00EB6AF3">
              <w:rPr>
                <w:b/>
                <w:i/>
              </w:rPr>
              <w:t xml:space="preserve">: </w:t>
            </w:r>
            <w:r w:rsidRPr="00EB6AF3">
              <w:t xml:space="preserve">Осуществлять взаимный контроль и оказывать необходимую  помощь, работая в сотрудничестве. </w:t>
            </w:r>
            <w:r w:rsidR="00792315" w:rsidRPr="00EB6AF3">
              <w:t>У</w:t>
            </w:r>
            <w:r w:rsidRPr="00EB6AF3">
              <w:t xml:space="preserve">меть продуктивно взаимодействовать с другими людьми. Формулировать собственное мнение  и позицию, координировать её с позицией партнеров </w:t>
            </w:r>
          </w:p>
          <w:p w:rsidR="001948DC" w:rsidRPr="00EB6AF3" w:rsidRDefault="001948DC" w:rsidP="001948DC">
            <w:r w:rsidRPr="00EB6AF3">
              <w:t>в сотрудничестве при вы</w:t>
            </w:r>
            <w:r w:rsidR="00792315" w:rsidRPr="00EB6AF3">
              <w:t>работке общего решения  вопроса.</w:t>
            </w:r>
            <w:r w:rsidRPr="00EB6AF3">
              <w:t xml:space="preserve">  </w:t>
            </w:r>
          </w:p>
          <w:p w:rsidR="00562019" w:rsidRPr="00EB6AF3" w:rsidRDefault="001948DC" w:rsidP="004E35AD">
            <w:pPr>
              <w:rPr>
                <w:b/>
                <w:color w:val="000000"/>
              </w:rPr>
            </w:pPr>
            <w:r w:rsidRPr="00EB6AF3">
              <w:rPr>
                <w:b/>
              </w:rPr>
              <w:t>Л</w:t>
            </w:r>
            <w:r w:rsidRPr="00EB6AF3">
              <w:t>.:</w:t>
            </w:r>
            <w:r w:rsidR="004E35AD" w:rsidRPr="00EB6AF3">
              <w:t xml:space="preserve"> Осознавать</w:t>
            </w:r>
            <w:r w:rsidRPr="00EB6AF3">
              <w:t xml:space="preserve"> </w:t>
            </w:r>
            <w:r w:rsidR="004E35AD" w:rsidRPr="00EB6AF3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убежденность в важности для общества семьи и семейных традиций</w:t>
            </w:r>
          </w:p>
        </w:tc>
        <w:tc>
          <w:tcPr>
            <w:tcW w:w="992" w:type="dxa"/>
          </w:tcPr>
          <w:p w:rsidR="00562019" w:rsidRPr="00EB6AF3" w:rsidRDefault="00562019" w:rsidP="000725FE">
            <w:pPr>
              <w:spacing w:after="200"/>
              <w:rPr>
                <w:b/>
              </w:rPr>
            </w:pPr>
          </w:p>
        </w:tc>
      </w:tr>
      <w:tr w:rsidR="003609C5" w:rsidRPr="00EB6AF3" w:rsidTr="0044653D">
        <w:trPr>
          <w:trHeight w:val="607"/>
        </w:trPr>
        <w:tc>
          <w:tcPr>
            <w:tcW w:w="534" w:type="dxa"/>
          </w:tcPr>
          <w:p w:rsidR="003609C5" w:rsidRPr="00EB6AF3" w:rsidRDefault="00562019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4</w:t>
            </w:r>
            <w:r w:rsidR="003609C5" w:rsidRPr="00EB6AF3">
              <w:rPr>
                <w:b/>
              </w:rPr>
              <w:t>.</w:t>
            </w:r>
          </w:p>
          <w:p w:rsidR="003609C5" w:rsidRPr="00EB6AF3" w:rsidRDefault="003609C5" w:rsidP="000725FE">
            <w:pPr>
              <w:spacing w:after="200"/>
              <w:rPr>
                <w:b/>
              </w:rPr>
            </w:pPr>
          </w:p>
          <w:p w:rsidR="003609C5" w:rsidRPr="00EB6AF3" w:rsidRDefault="003609C5" w:rsidP="000725FE">
            <w:pPr>
              <w:spacing w:after="200"/>
              <w:rPr>
                <w:b/>
              </w:rPr>
            </w:pPr>
          </w:p>
          <w:p w:rsidR="003609C5" w:rsidRPr="00EB6AF3" w:rsidRDefault="003609C5" w:rsidP="000725FE">
            <w:pPr>
              <w:spacing w:after="200"/>
              <w:rPr>
                <w:b/>
              </w:rPr>
            </w:pPr>
          </w:p>
        </w:tc>
        <w:tc>
          <w:tcPr>
            <w:tcW w:w="1842" w:type="dxa"/>
          </w:tcPr>
          <w:p w:rsidR="003609C5" w:rsidRPr="00EB6AF3" w:rsidRDefault="001948DC" w:rsidP="0019767D">
            <w:pPr>
              <w:spacing w:after="200"/>
              <w:rPr>
                <w:b/>
              </w:rPr>
            </w:pPr>
            <w:r w:rsidRPr="00EB6AF3">
              <w:rPr>
                <w:b/>
              </w:rPr>
              <w:t>Сфера духовной культуры</w:t>
            </w:r>
          </w:p>
        </w:tc>
        <w:tc>
          <w:tcPr>
            <w:tcW w:w="776" w:type="dxa"/>
          </w:tcPr>
          <w:p w:rsidR="003609C5" w:rsidRPr="00EB6AF3" w:rsidRDefault="001948DC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6</w:t>
            </w:r>
          </w:p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</w:p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</w:p>
          <w:p w:rsidR="003609C5" w:rsidRPr="00EB6AF3" w:rsidRDefault="003609C5" w:rsidP="000725FE">
            <w:pPr>
              <w:spacing w:after="200"/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3609C5" w:rsidRPr="00EB6AF3" w:rsidRDefault="001948DC" w:rsidP="00887E2A">
            <w:pPr>
              <w:spacing w:after="200"/>
              <w:rPr>
                <w:b/>
              </w:rPr>
            </w:pPr>
            <w:r w:rsidRPr="00EB6AF3"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Самообразование. </w:t>
            </w:r>
          </w:p>
        </w:tc>
        <w:tc>
          <w:tcPr>
            <w:tcW w:w="5701" w:type="dxa"/>
          </w:tcPr>
          <w:p w:rsidR="004E35AD" w:rsidRPr="00EB6AF3" w:rsidRDefault="001948DC" w:rsidP="001948DC">
            <w:r w:rsidRPr="00EB6AF3">
              <w:rPr>
                <w:b/>
              </w:rPr>
              <w:t>П.:</w:t>
            </w:r>
            <w:r w:rsidRPr="00EB6AF3">
              <w:t xml:space="preserve"> </w:t>
            </w:r>
            <w:r w:rsidR="004E35AD" w:rsidRPr="00EB6AF3">
              <w:t>формулировать цели и проблему урока; осознанно и про</w:t>
            </w:r>
            <w:r w:rsidR="004E35AD" w:rsidRPr="00EB6AF3">
              <w:softHyphen/>
              <w:t>извольно строить сообщения в устной и письменной форме, в том числе творче</w:t>
            </w:r>
            <w:r w:rsidR="004E35AD" w:rsidRPr="00EB6AF3">
              <w:softHyphen/>
              <w:t>ского и исследовательского характера</w:t>
            </w:r>
          </w:p>
          <w:p w:rsidR="001948DC" w:rsidRPr="00EB6AF3" w:rsidRDefault="001948DC" w:rsidP="001948DC">
            <w:r w:rsidRPr="00EB6AF3">
              <w:rPr>
                <w:b/>
                <w:i/>
              </w:rPr>
              <w:t xml:space="preserve">Р.: </w:t>
            </w:r>
            <w:r w:rsidRPr="00EB6AF3">
              <w:t xml:space="preserve">Строить </w:t>
            </w:r>
            <w:proofErr w:type="gramStart"/>
            <w:r w:rsidRPr="00EB6AF3">
              <w:t>логическое рассуждение</w:t>
            </w:r>
            <w:proofErr w:type="gramEnd"/>
            <w:r w:rsidRPr="00EB6AF3">
              <w:t>, отвечая на вопросы.</w:t>
            </w:r>
          </w:p>
          <w:p w:rsidR="004E35AD" w:rsidRPr="00EB6AF3" w:rsidRDefault="001948DC" w:rsidP="004E35AD">
            <w:pPr>
              <w:pStyle w:val="a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EB6AF3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</w:t>
            </w:r>
            <w:proofErr w:type="gramEnd"/>
            <w:r w:rsidRPr="00EB6AF3">
              <w:rPr>
                <w:b/>
                <w:i/>
                <w:sz w:val="24"/>
                <w:szCs w:val="24"/>
                <w:lang w:val="ru-RU"/>
              </w:rPr>
              <w:t xml:space="preserve">: </w:t>
            </w:r>
            <w:r w:rsidRPr="00EB6AF3">
              <w:rPr>
                <w:rFonts w:ascii="Times New Roman" w:hAnsi="Times New Roman"/>
                <w:sz w:val="24"/>
                <w:szCs w:val="24"/>
                <w:lang w:val="ru-RU"/>
              </w:rPr>
              <w:t>Владеть навыками продуктивного взаимодействия</w:t>
            </w:r>
            <w:r w:rsidRPr="00EB6AF3">
              <w:rPr>
                <w:sz w:val="24"/>
                <w:szCs w:val="24"/>
                <w:lang w:val="ru-RU"/>
              </w:rPr>
              <w:t>.</w:t>
            </w:r>
            <w:r w:rsidR="004E35AD" w:rsidRPr="00EB6AF3">
              <w:rPr>
                <w:sz w:val="24"/>
                <w:szCs w:val="24"/>
                <w:lang w:val="ru-RU"/>
              </w:rPr>
              <w:t xml:space="preserve"> </w:t>
            </w:r>
            <w:r w:rsidR="004E35AD" w:rsidRPr="00EB6AF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Адекватно исполь</w:t>
            </w:r>
            <w:r w:rsidR="004E35AD" w:rsidRPr="00EB6AF3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зовать речевые средства для эффективного решения разнообразных коммуникатив</w:t>
            </w:r>
            <w:r w:rsidR="004E35AD" w:rsidRPr="00EB6AF3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ных задач.</w:t>
            </w:r>
          </w:p>
          <w:p w:rsidR="00313CBB" w:rsidRPr="00EB6AF3" w:rsidRDefault="001948DC" w:rsidP="004E35AD">
            <w:pPr>
              <w:rPr>
                <w:b/>
              </w:rPr>
            </w:pPr>
            <w:r w:rsidRPr="00EB6AF3">
              <w:rPr>
                <w:b/>
                <w:i/>
              </w:rPr>
              <w:t xml:space="preserve">Л: </w:t>
            </w:r>
            <w:r w:rsidR="004E35AD" w:rsidRPr="00EB6AF3">
              <w:t>Проявлять заинтересованность не только в личном успехе, но и в успехе других участников учебного процесса</w:t>
            </w:r>
          </w:p>
        </w:tc>
        <w:tc>
          <w:tcPr>
            <w:tcW w:w="992" w:type="dxa"/>
          </w:tcPr>
          <w:p w:rsidR="003609C5" w:rsidRPr="00EB6AF3" w:rsidRDefault="003609C5" w:rsidP="000725FE">
            <w:pPr>
              <w:spacing w:after="200"/>
              <w:rPr>
                <w:b/>
              </w:rPr>
            </w:pPr>
          </w:p>
        </w:tc>
      </w:tr>
      <w:tr w:rsidR="003609C5" w:rsidRPr="00EB6AF3" w:rsidTr="0044653D">
        <w:trPr>
          <w:trHeight w:val="607"/>
        </w:trPr>
        <w:tc>
          <w:tcPr>
            <w:tcW w:w="534" w:type="dxa"/>
          </w:tcPr>
          <w:p w:rsidR="003609C5" w:rsidRPr="00EB6AF3" w:rsidRDefault="00562019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5</w:t>
            </w:r>
            <w:r w:rsidR="003609C5" w:rsidRPr="00EB6AF3">
              <w:rPr>
                <w:b/>
              </w:rPr>
              <w:t>.</w:t>
            </w:r>
          </w:p>
        </w:tc>
        <w:tc>
          <w:tcPr>
            <w:tcW w:w="1842" w:type="dxa"/>
          </w:tcPr>
          <w:p w:rsidR="003609C5" w:rsidRPr="00EB6AF3" w:rsidRDefault="001948DC" w:rsidP="0019767D">
            <w:pPr>
              <w:spacing w:after="200"/>
              <w:rPr>
                <w:b/>
              </w:rPr>
            </w:pPr>
            <w:r w:rsidRPr="00EB6AF3">
              <w:rPr>
                <w:b/>
              </w:rPr>
              <w:t>Гражданин и государство</w:t>
            </w:r>
          </w:p>
        </w:tc>
        <w:tc>
          <w:tcPr>
            <w:tcW w:w="776" w:type="dxa"/>
          </w:tcPr>
          <w:p w:rsidR="003609C5" w:rsidRPr="00EB6AF3" w:rsidRDefault="001948DC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10</w:t>
            </w:r>
          </w:p>
        </w:tc>
        <w:tc>
          <w:tcPr>
            <w:tcW w:w="5103" w:type="dxa"/>
          </w:tcPr>
          <w:p w:rsidR="003609C5" w:rsidRPr="00EB6AF3" w:rsidRDefault="001948DC" w:rsidP="000725FE">
            <w:pPr>
              <w:spacing w:after="200"/>
              <w:ind w:left="-90" w:firstLine="90"/>
            </w:pPr>
            <w:r w:rsidRPr="00EB6AF3">
              <w:t xml:space="preserve"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</w:t>
            </w:r>
            <w:r w:rsidRPr="00EB6AF3">
              <w:lastRenderedPageBreak/>
              <w:t>государство. Гражданство Российской Федерации. Конституционные п</w:t>
            </w:r>
            <w:r w:rsidRPr="00EB6AF3">
              <w:rPr>
                <w:bCs/>
              </w:rPr>
              <w:t>рава и свободы человека и гражданина в Российской Федерации.</w:t>
            </w:r>
          </w:p>
        </w:tc>
        <w:tc>
          <w:tcPr>
            <w:tcW w:w="5701" w:type="dxa"/>
          </w:tcPr>
          <w:p w:rsidR="001948DC" w:rsidRPr="00EB6AF3" w:rsidRDefault="001948DC" w:rsidP="001948DC">
            <w:r w:rsidRPr="00EB6AF3">
              <w:rPr>
                <w:b/>
              </w:rPr>
              <w:lastRenderedPageBreak/>
              <w:t>П.:</w:t>
            </w:r>
            <w:r w:rsidRPr="00EB6AF3">
              <w:t xml:space="preserve"> Характеризовать особенности России как многонационального государства.</w:t>
            </w:r>
          </w:p>
          <w:p w:rsidR="001948DC" w:rsidRPr="00EB6AF3" w:rsidRDefault="001948DC" w:rsidP="001948DC">
            <w:r w:rsidRPr="00EB6AF3">
              <w:t>Объяснять значение русского языка как государственного.</w:t>
            </w:r>
          </w:p>
          <w:p w:rsidR="001948DC" w:rsidRPr="00EB6AF3" w:rsidRDefault="001948DC" w:rsidP="001948DC">
            <w:r w:rsidRPr="00EB6AF3">
              <w:lastRenderedPageBreak/>
              <w:t>Выделять необходимую информацию из различных источников. Подбирать синонимы к слову «Родина».</w:t>
            </w:r>
          </w:p>
          <w:p w:rsidR="001948DC" w:rsidRPr="00EB6AF3" w:rsidRDefault="001948DC" w:rsidP="001948DC">
            <w:r w:rsidRPr="00EB6AF3">
              <w:rPr>
                <w:b/>
                <w:i/>
              </w:rPr>
              <w:t>Р.:</w:t>
            </w:r>
            <w:r w:rsidRPr="00EB6AF3">
              <w:t xml:space="preserve"> Осознавать качество и уровень усвоения знаний.</w:t>
            </w:r>
          </w:p>
          <w:p w:rsidR="001948DC" w:rsidRPr="00EB6AF3" w:rsidRDefault="001948DC" w:rsidP="001948DC">
            <w:r w:rsidRPr="00EB6AF3">
              <w:rPr>
                <w:b/>
              </w:rPr>
              <w:t>К.:</w:t>
            </w:r>
            <w:r w:rsidRPr="00EB6AF3">
              <w:t xml:space="preserve"> Выполнять  задания в группе.</w:t>
            </w:r>
          </w:p>
          <w:p w:rsidR="001948DC" w:rsidRPr="00EB6AF3" w:rsidRDefault="001948DC" w:rsidP="001948DC">
            <w:pPr>
              <w:rPr>
                <w:color w:val="FF0000"/>
              </w:rPr>
            </w:pPr>
            <w:r w:rsidRPr="00EB6AF3">
              <w:rPr>
                <w:b/>
              </w:rPr>
              <w:t>Л.:</w:t>
            </w:r>
            <w:r w:rsidRPr="00EB6AF3">
              <w:t xml:space="preserve"> </w:t>
            </w:r>
            <w:r w:rsidR="004E35AD" w:rsidRPr="00EB6AF3">
              <w:t>Воспитать социальную ответственность  и гражданские компетенции.</w:t>
            </w:r>
          </w:p>
          <w:p w:rsidR="003609C5" w:rsidRPr="00EB6AF3" w:rsidRDefault="003609C5" w:rsidP="00721B3F">
            <w:pPr>
              <w:rPr>
                <w:b/>
              </w:rPr>
            </w:pPr>
          </w:p>
        </w:tc>
        <w:tc>
          <w:tcPr>
            <w:tcW w:w="992" w:type="dxa"/>
          </w:tcPr>
          <w:p w:rsidR="003609C5" w:rsidRPr="00EB6AF3" w:rsidRDefault="00562019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lastRenderedPageBreak/>
              <w:t>1</w:t>
            </w:r>
          </w:p>
        </w:tc>
      </w:tr>
      <w:tr w:rsidR="008809A0" w:rsidRPr="00EB6AF3" w:rsidTr="008809A0">
        <w:trPr>
          <w:trHeight w:val="607"/>
        </w:trPr>
        <w:tc>
          <w:tcPr>
            <w:tcW w:w="2376" w:type="dxa"/>
            <w:gridSpan w:val="2"/>
          </w:tcPr>
          <w:p w:rsidR="008809A0" w:rsidRPr="00EB6AF3" w:rsidRDefault="008809A0" w:rsidP="0019767D">
            <w:pPr>
              <w:spacing w:after="200"/>
              <w:rPr>
                <w:b/>
              </w:rPr>
            </w:pPr>
            <w:r w:rsidRPr="00EB6AF3">
              <w:rPr>
                <w:b/>
              </w:rPr>
              <w:lastRenderedPageBreak/>
              <w:t>Итого</w:t>
            </w:r>
          </w:p>
        </w:tc>
        <w:tc>
          <w:tcPr>
            <w:tcW w:w="776" w:type="dxa"/>
          </w:tcPr>
          <w:p w:rsidR="008809A0" w:rsidRPr="00EB6AF3" w:rsidRDefault="008809A0" w:rsidP="000725FE">
            <w:pPr>
              <w:spacing w:after="200"/>
              <w:jc w:val="both"/>
              <w:rPr>
                <w:b/>
              </w:rPr>
            </w:pPr>
            <w:r w:rsidRPr="00EB6AF3">
              <w:rPr>
                <w:b/>
              </w:rPr>
              <w:t>34</w:t>
            </w:r>
          </w:p>
        </w:tc>
        <w:tc>
          <w:tcPr>
            <w:tcW w:w="5103" w:type="dxa"/>
          </w:tcPr>
          <w:p w:rsidR="008809A0" w:rsidRPr="00EB6AF3" w:rsidRDefault="008809A0" w:rsidP="000725FE">
            <w:pPr>
              <w:spacing w:after="200"/>
              <w:ind w:left="-90" w:firstLine="90"/>
            </w:pPr>
          </w:p>
        </w:tc>
        <w:tc>
          <w:tcPr>
            <w:tcW w:w="5701" w:type="dxa"/>
          </w:tcPr>
          <w:p w:rsidR="008809A0" w:rsidRPr="00EB6AF3" w:rsidRDefault="008809A0" w:rsidP="001948DC">
            <w:pPr>
              <w:rPr>
                <w:b/>
              </w:rPr>
            </w:pPr>
          </w:p>
        </w:tc>
        <w:tc>
          <w:tcPr>
            <w:tcW w:w="992" w:type="dxa"/>
          </w:tcPr>
          <w:p w:rsidR="008809A0" w:rsidRPr="00EB6AF3" w:rsidRDefault="008809A0" w:rsidP="000725FE">
            <w:pPr>
              <w:spacing w:after="200"/>
              <w:rPr>
                <w:b/>
              </w:rPr>
            </w:pPr>
            <w:r w:rsidRPr="00EB6AF3">
              <w:rPr>
                <w:b/>
              </w:rPr>
              <w:t>2</w:t>
            </w:r>
          </w:p>
        </w:tc>
      </w:tr>
    </w:tbl>
    <w:p w:rsidR="003609C5" w:rsidRPr="00EB6AF3" w:rsidRDefault="003609C5" w:rsidP="003609C5"/>
    <w:p w:rsidR="003609C5" w:rsidRPr="00EB6AF3" w:rsidRDefault="003609C5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3C40E6" w:rsidRPr="00EB6AF3" w:rsidRDefault="003C40E6" w:rsidP="003C40E6">
      <w:pPr>
        <w:jc w:val="center"/>
        <w:rPr>
          <w:b/>
        </w:rPr>
      </w:pPr>
    </w:p>
    <w:p w:rsidR="0044653D" w:rsidRPr="0044653D" w:rsidRDefault="0044653D" w:rsidP="003C40E6">
      <w:pPr>
        <w:jc w:val="center"/>
        <w:rPr>
          <w:b/>
        </w:rPr>
        <w:sectPr w:rsidR="0044653D" w:rsidRPr="0044653D" w:rsidSect="003609C5">
          <w:footerReference w:type="default" r:id="rId9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4653D" w:rsidRPr="00656269" w:rsidRDefault="0044653D" w:rsidP="003C40E6">
      <w:pPr>
        <w:jc w:val="center"/>
        <w:rPr>
          <w:b/>
          <w:sz w:val="20"/>
          <w:szCs w:val="20"/>
        </w:rPr>
      </w:pPr>
    </w:p>
    <w:p w:rsidR="0044653D" w:rsidRPr="00EB6AF3" w:rsidRDefault="0044653D" w:rsidP="0044653D">
      <w:pPr>
        <w:ind w:left="142"/>
        <w:jc w:val="both"/>
        <w:rPr>
          <w:b/>
        </w:rPr>
      </w:pPr>
      <w:r w:rsidRPr="00EB6AF3">
        <w:rPr>
          <w:b/>
        </w:rPr>
        <w:t>Учебно-методическое и материально-техническое обеспечение:</w:t>
      </w:r>
    </w:p>
    <w:p w:rsidR="0044653D" w:rsidRPr="00EB6AF3" w:rsidRDefault="0044653D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</w:rPr>
      </w:pPr>
      <w:r w:rsidRPr="00EB6AF3">
        <w:rPr>
          <w:b/>
          <w:bCs/>
        </w:rPr>
        <w:t xml:space="preserve">1. Дополнительная литература: </w:t>
      </w:r>
    </w:p>
    <w:p w:rsidR="00A022CC" w:rsidRPr="00EB6AF3" w:rsidRDefault="00985192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14"/>
        <w:jc w:val="both"/>
      </w:pPr>
      <w:r w:rsidRPr="00EB6AF3">
        <w:rPr>
          <w:iCs/>
          <w:spacing w:val="19"/>
        </w:rPr>
        <w:t>Каверин</w:t>
      </w:r>
      <w:r w:rsidR="00A022CC" w:rsidRPr="00EB6AF3">
        <w:rPr>
          <w:iCs/>
          <w:spacing w:val="19"/>
        </w:rPr>
        <w:t xml:space="preserve"> Б. И.</w:t>
      </w:r>
      <w:r w:rsidR="00A022CC" w:rsidRPr="00EB6AF3">
        <w:rPr>
          <w:i/>
          <w:iCs/>
          <w:spacing w:val="19"/>
        </w:rPr>
        <w:t xml:space="preserve"> </w:t>
      </w:r>
      <w:r w:rsidR="00A022CC" w:rsidRPr="00EB6AF3">
        <w:rPr>
          <w:spacing w:val="19"/>
        </w:rPr>
        <w:t>Обществознание /Б. И. Каверин, П. И. Чи</w:t>
      </w:r>
      <w:r w:rsidR="00A022CC" w:rsidRPr="00EB6AF3">
        <w:rPr>
          <w:spacing w:val="19"/>
        </w:rPr>
        <w:softHyphen/>
      </w:r>
      <w:r w:rsidR="00A022CC" w:rsidRPr="00EB6AF3">
        <w:t>жик. - М., 2007.</w:t>
      </w:r>
    </w:p>
    <w:p w:rsidR="00A022CC" w:rsidRPr="00EB6AF3" w:rsidRDefault="00A022CC" w:rsidP="00EB6AF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EB6AF3">
        <w:rPr>
          <w:iCs/>
        </w:rPr>
        <w:t>Морозова С. А.</w:t>
      </w:r>
      <w:r w:rsidRPr="00EB6AF3">
        <w:rPr>
          <w:i/>
          <w:iCs/>
        </w:rPr>
        <w:t xml:space="preserve"> </w:t>
      </w:r>
      <w:r w:rsidRPr="00EB6AF3">
        <w:t>Обществознание: учеб</w:t>
      </w:r>
      <w:proofErr w:type="gramStart"/>
      <w:r w:rsidRPr="00EB6AF3">
        <w:t>.-</w:t>
      </w:r>
      <w:proofErr w:type="gramEnd"/>
      <w:r w:rsidRPr="00EB6AF3">
        <w:t>метод, пособие / С. А. Морозова. - СПб</w:t>
      </w:r>
      <w:proofErr w:type="gramStart"/>
      <w:r w:rsidRPr="00EB6AF3">
        <w:t xml:space="preserve">., </w:t>
      </w:r>
      <w:proofErr w:type="gramEnd"/>
      <w:r w:rsidRPr="00EB6AF3">
        <w:t>2001.</w:t>
      </w:r>
    </w:p>
    <w:p w:rsidR="00A022CC" w:rsidRPr="00EB6AF3" w:rsidRDefault="00A022CC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EB6AF3">
        <w:rPr>
          <w:iCs/>
        </w:rPr>
        <w:t xml:space="preserve">Румянцева Е. Е. </w:t>
      </w:r>
      <w:r w:rsidRPr="00EB6AF3">
        <w:t>Новая экономическая энциклопедия / Е. Е. Румянцева</w:t>
      </w:r>
      <w:proofErr w:type="gramStart"/>
      <w:r w:rsidRPr="00EB6AF3">
        <w:t xml:space="preserve">. -- </w:t>
      </w:r>
      <w:proofErr w:type="gramEnd"/>
      <w:r w:rsidRPr="00EB6AF3">
        <w:t>М., 2005.</w:t>
      </w:r>
    </w:p>
    <w:p w:rsidR="00A45E3D" w:rsidRPr="00EB6AF3" w:rsidRDefault="00A45E3D" w:rsidP="001A6212">
      <w:pPr>
        <w:numPr>
          <w:ilvl w:val="0"/>
          <w:numId w:val="8"/>
        </w:numPr>
      </w:pPr>
      <w:r w:rsidRPr="00EB6AF3">
        <w:rPr>
          <w:iCs/>
        </w:rPr>
        <w:t xml:space="preserve">Домострой </w:t>
      </w:r>
      <w:r w:rsidRPr="00EB6AF3">
        <w:rPr>
          <w:i/>
          <w:iCs/>
        </w:rPr>
        <w:t xml:space="preserve">/ </w:t>
      </w:r>
      <w:r w:rsidRPr="00EB6AF3">
        <w:t>под ред. В. Сенина. - СПб</w:t>
      </w:r>
      <w:proofErr w:type="gramStart"/>
      <w:r w:rsidRPr="00EB6AF3">
        <w:t xml:space="preserve">.: </w:t>
      </w:r>
      <w:proofErr w:type="spellStart"/>
      <w:proofErr w:type="gramEnd"/>
      <w:r w:rsidRPr="00EB6AF3">
        <w:t>Лениздат</w:t>
      </w:r>
      <w:proofErr w:type="spellEnd"/>
      <w:r w:rsidRPr="00EB6AF3">
        <w:t xml:space="preserve">, 1992. </w:t>
      </w:r>
    </w:p>
    <w:p w:rsidR="00A45E3D" w:rsidRPr="00EB6AF3" w:rsidRDefault="00A45E3D" w:rsidP="001A6212">
      <w:pPr>
        <w:pStyle w:val="a3"/>
        <w:numPr>
          <w:ilvl w:val="0"/>
          <w:numId w:val="8"/>
        </w:numPr>
      </w:pPr>
      <w:proofErr w:type="spellStart"/>
      <w:r w:rsidRPr="00EB6AF3">
        <w:rPr>
          <w:iCs/>
        </w:rPr>
        <w:t>Пчелов</w:t>
      </w:r>
      <w:proofErr w:type="spellEnd"/>
      <w:r w:rsidRPr="00EB6AF3">
        <w:rPr>
          <w:iCs/>
        </w:rPr>
        <w:t>, Е. В.</w:t>
      </w:r>
      <w:r w:rsidRPr="00EB6AF3">
        <w:rPr>
          <w:i/>
          <w:iCs/>
        </w:rPr>
        <w:t xml:space="preserve"> </w:t>
      </w:r>
      <w:r w:rsidRPr="00EB6AF3">
        <w:t xml:space="preserve">Государственные символы России - герб, флаг, гимн: учебное пособие. - М.: ТИД «Русское слово - РС», 2002. </w:t>
      </w:r>
    </w:p>
    <w:p w:rsidR="00A45E3D" w:rsidRPr="00EB6AF3" w:rsidRDefault="00A45E3D" w:rsidP="00A45E3D">
      <w:pPr>
        <w:tabs>
          <w:tab w:val="left" w:pos="851"/>
        </w:tabs>
        <w:ind w:left="644"/>
        <w:jc w:val="both"/>
        <w:rPr>
          <w:b/>
          <w:bCs/>
        </w:rPr>
      </w:pPr>
    </w:p>
    <w:p w:rsidR="0044653D" w:rsidRPr="00EB6AF3" w:rsidRDefault="0044653D" w:rsidP="00A45E3D">
      <w:pPr>
        <w:tabs>
          <w:tab w:val="left" w:pos="851"/>
        </w:tabs>
        <w:jc w:val="both"/>
        <w:rPr>
          <w:b/>
        </w:rPr>
      </w:pPr>
      <w:r w:rsidRPr="00EB6AF3">
        <w:rPr>
          <w:b/>
        </w:rPr>
        <w:t>2. Контрольно-измерительные материалы:</w:t>
      </w:r>
    </w:p>
    <w:p w:rsidR="00A45E3D" w:rsidRPr="00EB6AF3" w:rsidRDefault="00A45E3D" w:rsidP="00A45E3D">
      <w:r w:rsidRPr="00EB6AF3">
        <w:t xml:space="preserve">       1.     </w:t>
      </w:r>
      <w:r w:rsidR="00E16C27">
        <w:t>Б</w:t>
      </w:r>
      <w:r w:rsidR="00EB6AF3" w:rsidRPr="00EB6AF3">
        <w:t>оголюбов Л.Н.</w:t>
      </w:r>
      <w:r w:rsidRPr="00EB6AF3">
        <w:t>.</w:t>
      </w:r>
      <w:r w:rsidR="00EB6AF3" w:rsidRPr="00EB6AF3">
        <w:t xml:space="preserve">Сборник тестов </w:t>
      </w:r>
      <w:r w:rsidRPr="00EB6AF3">
        <w:t>по обществознанию-М.:  Русское слово, 2009.</w:t>
      </w:r>
    </w:p>
    <w:p w:rsidR="00A45E3D" w:rsidRPr="00EB6AF3" w:rsidRDefault="00A45E3D" w:rsidP="00A45E3D">
      <w:pPr>
        <w:pStyle w:val="a5"/>
        <w:tabs>
          <w:tab w:val="left" w:pos="426"/>
        </w:tabs>
        <w:spacing w:before="0" w:beforeAutospacing="0" w:after="0" w:afterAutospacing="0"/>
        <w:contextualSpacing/>
        <w:rPr>
          <w:b/>
          <w:bCs/>
        </w:rPr>
      </w:pPr>
      <w:r w:rsidRPr="00EB6AF3">
        <w:rPr>
          <w:b/>
          <w:bCs/>
        </w:rPr>
        <w:t xml:space="preserve">         </w:t>
      </w:r>
    </w:p>
    <w:p w:rsidR="0044653D" w:rsidRPr="00EB6AF3" w:rsidRDefault="00A45E3D" w:rsidP="00A45E3D">
      <w:pPr>
        <w:pStyle w:val="a5"/>
        <w:tabs>
          <w:tab w:val="left" w:pos="426"/>
        </w:tabs>
        <w:spacing w:before="0" w:beforeAutospacing="0" w:after="0" w:afterAutospacing="0"/>
        <w:contextualSpacing/>
        <w:rPr>
          <w:b/>
        </w:rPr>
      </w:pPr>
      <w:r w:rsidRPr="00EB6AF3">
        <w:rPr>
          <w:b/>
          <w:bCs/>
        </w:rPr>
        <w:t>3</w:t>
      </w:r>
      <w:r w:rsidR="0044653D" w:rsidRPr="00EB6AF3">
        <w:rPr>
          <w:b/>
          <w:bCs/>
          <w:lang w:val="en-US"/>
        </w:rPr>
        <w:t xml:space="preserve">. </w:t>
      </w:r>
      <w:r w:rsidR="0044653D" w:rsidRPr="00EB6AF3">
        <w:rPr>
          <w:b/>
          <w:bCs/>
        </w:rPr>
        <w:t>Интернет</w:t>
      </w:r>
      <w:r w:rsidR="0044653D" w:rsidRPr="00EB6AF3">
        <w:rPr>
          <w:b/>
          <w:bCs/>
          <w:lang w:val="en-US"/>
        </w:rPr>
        <w:t xml:space="preserve"> </w:t>
      </w:r>
      <w:r w:rsidR="0044653D" w:rsidRPr="00EB6AF3">
        <w:rPr>
          <w:b/>
          <w:bCs/>
        </w:rPr>
        <w:t>ресурсы</w:t>
      </w:r>
      <w:r w:rsidR="0044653D" w:rsidRPr="00EB6AF3">
        <w:rPr>
          <w:b/>
          <w:bCs/>
          <w:lang w:val="en-US"/>
        </w:rPr>
        <w:t>:</w:t>
      </w:r>
    </w:p>
    <w:p w:rsidR="00A45E3D" w:rsidRPr="00EB6AF3" w:rsidRDefault="0044653D" w:rsidP="001A6212">
      <w:pPr>
        <w:pStyle w:val="a8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B6AF3">
        <w:rPr>
          <w:rFonts w:ascii="Times New Roman" w:hAnsi="Times New Roman"/>
          <w:sz w:val="24"/>
          <w:szCs w:val="24"/>
        </w:rPr>
        <w:t>http</w:t>
      </w:r>
      <w:proofErr w:type="gramEnd"/>
      <w:r w:rsidRPr="00EB6AF3">
        <w:rPr>
          <w:rFonts w:ascii="Times New Roman" w:hAnsi="Times New Roman"/>
          <w:sz w:val="24"/>
          <w:szCs w:val="24"/>
          <w:lang w:val="ru-RU"/>
        </w:rPr>
        <w:t>: //</w:t>
      </w:r>
      <w:r w:rsidRPr="00EB6AF3">
        <w:rPr>
          <w:rFonts w:ascii="Times New Roman" w:hAnsi="Times New Roman"/>
          <w:sz w:val="24"/>
          <w:szCs w:val="24"/>
        </w:rPr>
        <w:t>school</w:t>
      </w:r>
      <w:r w:rsidRPr="00EB6AF3">
        <w:rPr>
          <w:rFonts w:ascii="Times New Roman" w:hAnsi="Times New Roman"/>
          <w:sz w:val="24"/>
          <w:szCs w:val="24"/>
          <w:lang w:val="ru-RU"/>
        </w:rPr>
        <w:t>-</w:t>
      </w:r>
      <w:r w:rsidRPr="00EB6AF3">
        <w:rPr>
          <w:rFonts w:ascii="Times New Roman" w:hAnsi="Times New Roman"/>
          <w:sz w:val="24"/>
          <w:szCs w:val="24"/>
        </w:rPr>
        <w:t>collection</w:t>
      </w:r>
      <w:r w:rsidRPr="00EB6AF3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EB6AF3">
        <w:rPr>
          <w:rFonts w:ascii="Times New Roman" w:hAnsi="Times New Roman"/>
          <w:sz w:val="24"/>
          <w:szCs w:val="24"/>
        </w:rPr>
        <w:t>edu</w:t>
      </w:r>
      <w:proofErr w:type="spellEnd"/>
      <w:r w:rsidRPr="00EB6AF3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EB6AF3">
        <w:rPr>
          <w:rFonts w:ascii="Times New Roman" w:hAnsi="Times New Roman"/>
          <w:sz w:val="24"/>
          <w:szCs w:val="24"/>
        </w:rPr>
        <w:t>ru</w:t>
      </w:r>
      <w:proofErr w:type="spellEnd"/>
      <w:r w:rsidR="00A45E3D" w:rsidRPr="00EB6AF3">
        <w:rPr>
          <w:rFonts w:ascii="Times New Roman" w:hAnsi="Times New Roman"/>
          <w:sz w:val="24"/>
          <w:szCs w:val="24"/>
          <w:lang w:val="ru-RU"/>
        </w:rPr>
        <w:t xml:space="preserve"> Единая коллекция цифровых образовательных ресурсов.</w:t>
      </w:r>
    </w:p>
    <w:p w:rsidR="00A45E3D" w:rsidRPr="00EB6AF3" w:rsidRDefault="0097535F" w:rsidP="001A6212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4"/>
          <w:szCs w:val="24"/>
          <w:lang w:val="ru-RU"/>
        </w:rPr>
      </w:pPr>
      <w:hyperlink r:id="rId10" w:history="1"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</w:rPr>
          <w:t>http</w:t>
        </w:r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  <w:lang w:val="ru-RU"/>
          </w:rPr>
          <w:t>://</w:t>
        </w:r>
        <w:proofErr w:type="spellStart"/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</w:rPr>
          <w:t>fcior</w:t>
        </w:r>
        <w:proofErr w:type="spellEnd"/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</w:rPr>
          <w:t>edu</w:t>
        </w:r>
        <w:proofErr w:type="spellEnd"/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</w:rPr>
          <w:t>ru</w:t>
        </w:r>
        <w:proofErr w:type="spellEnd"/>
        <w:r w:rsidR="00A45E3D" w:rsidRPr="00EB6AF3">
          <w:rPr>
            <w:rStyle w:val="a6"/>
            <w:rFonts w:ascii="Times New Roman" w:eastAsia="Arial" w:hAnsi="Times New Roman"/>
            <w:color w:val="auto"/>
            <w:sz w:val="24"/>
            <w:szCs w:val="24"/>
            <w:u w:val="none"/>
            <w:lang w:val="ru-RU"/>
          </w:rPr>
          <w:t>/</w:t>
        </w:r>
      </w:hyperlink>
      <w:r w:rsidR="00A45E3D" w:rsidRPr="00EB6AF3">
        <w:rPr>
          <w:rFonts w:ascii="Times New Roman" w:hAnsi="Times New Roman"/>
          <w:sz w:val="24"/>
          <w:szCs w:val="24"/>
          <w:lang w:val="ru-RU"/>
        </w:rPr>
        <w:t xml:space="preserve"> Федеральный центр информационно-образовательных ресурсов</w:t>
      </w:r>
    </w:p>
    <w:p w:rsidR="00A45E3D" w:rsidRPr="00EB6AF3" w:rsidRDefault="0097535F" w:rsidP="001A6212">
      <w:pPr>
        <w:numPr>
          <w:ilvl w:val="0"/>
          <w:numId w:val="19"/>
        </w:numPr>
        <w:spacing w:line="0" w:lineRule="atLeast"/>
        <w:jc w:val="both"/>
      </w:pPr>
      <w:hyperlink r:id="rId11" w:history="1">
        <w:r w:rsidR="00A45E3D" w:rsidRPr="00EB6AF3">
          <w:rPr>
            <w:rStyle w:val="a6"/>
            <w:rFonts w:eastAsia="Arial"/>
            <w:color w:val="auto"/>
            <w:u w:val="none"/>
          </w:rPr>
          <w:t>http://www.teacher.syktsu.ru/05/index_pri</w:t>
        </w:r>
      </w:hyperlink>
      <w:r w:rsidR="00A45E3D" w:rsidRPr="00EB6AF3">
        <w:t xml:space="preserve"> Статьи журнала "Преподавание истории и обществознания в школе", посвященные вопросам методики преподавания.</w:t>
      </w:r>
    </w:p>
    <w:p w:rsidR="008A0E59" w:rsidRPr="00EB6AF3" w:rsidRDefault="008A0E59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EB6AF3">
        <w:t xml:space="preserve">  http://fcior.edu.ru/ - федеральный портал школьных цифровых образовательных ресурсов.</w:t>
      </w:r>
    </w:p>
    <w:p w:rsidR="008A0E59" w:rsidRPr="00EB6AF3" w:rsidRDefault="008A0E59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EB6AF3">
        <w:t xml:space="preserve">  http://www.ug.ru –«Учительская газета»</w:t>
      </w:r>
    </w:p>
    <w:p w:rsidR="008A0E59" w:rsidRPr="00EB6AF3" w:rsidRDefault="008A0E59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EB6AF3">
        <w:t xml:space="preserve">  http://www.1september.ru –Газета «Первое сентября»</w:t>
      </w:r>
    </w:p>
    <w:p w:rsidR="008A0E59" w:rsidRPr="00EB6AF3" w:rsidRDefault="008A0E59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EB6AF3">
        <w:lastRenderedPageBreak/>
        <w:t xml:space="preserve">  http://www.russianculture.ru/ - портал, посвящённый российской культуре.</w:t>
      </w:r>
    </w:p>
    <w:p w:rsidR="008A0E59" w:rsidRPr="00EB6AF3" w:rsidRDefault="008A0E59" w:rsidP="008A0E59">
      <w:pPr>
        <w:pStyle w:val="a3"/>
        <w:tabs>
          <w:tab w:val="left" w:pos="540"/>
        </w:tabs>
        <w:ind w:left="644"/>
      </w:pPr>
    </w:p>
    <w:p w:rsidR="0044653D" w:rsidRPr="00A45E3D" w:rsidRDefault="0044653D" w:rsidP="00A45E3D">
      <w:pPr>
        <w:pStyle w:val="a5"/>
        <w:tabs>
          <w:tab w:val="left" w:pos="426"/>
        </w:tabs>
        <w:spacing w:before="0" w:beforeAutospacing="0" w:after="0" w:afterAutospacing="0"/>
        <w:ind w:left="720"/>
        <w:contextualSpacing/>
        <w:rPr>
          <w:sz w:val="18"/>
          <w:szCs w:val="18"/>
        </w:rPr>
      </w:pPr>
    </w:p>
    <w:p w:rsidR="0044653D" w:rsidRPr="00EB6AF3" w:rsidRDefault="00A45E3D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</w:pPr>
      <w:r w:rsidRPr="00EB6AF3">
        <w:rPr>
          <w:b/>
          <w:bCs/>
        </w:rPr>
        <w:t xml:space="preserve"> 4</w:t>
      </w:r>
      <w:r w:rsidR="0044653D" w:rsidRPr="00EB6AF3">
        <w:rPr>
          <w:b/>
          <w:bCs/>
        </w:rPr>
        <w:t xml:space="preserve">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390"/>
      </w:tblGrid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rPr>
                <w:b/>
                <w:bCs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rPr>
                <w:b/>
                <w:bCs/>
              </w:rPr>
              <w:t>Наименование ТСО</w:t>
            </w:r>
          </w:p>
        </w:tc>
      </w:tr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</w:pPr>
            <w:r w:rsidRPr="00EB6AF3">
              <w:t>Ноутбук</w:t>
            </w:r>
          </w:p>
        </w:tc>
      </w:tr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</w:pPr>
            <w:r w:rsidRPr="00EB6AF3">
              <w:t xml:space="preserve">Мышка </w:t>
            </w:r>
          </w:p>
        </w:tc>
      </w:tr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</w:pPr>
            <w:r w:rsidRPr="00EB6AF3">
              <w:t>Мультимедиа-проектор</w:t>
            </w:r>
          </w:p>
        </w:tc>
      </w:tr>
      <w:tr w:rsidR="001A7630" w:rsidRPr="00EB6AF3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  <w:jc w:val="center"/>
            </w:pPr>
            <w:r w:rsidRPr="00EB6AF3">
              <w:t>4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EB6AF3" w:rsidRDefault="001A7630" w:rsidP="000725FE">
            <w:pPr>
              <w:spacing w:before="100" w:beforeAutospacing="1" w:after="100" w:afterAutospacing="1"/>
            </w:pPr>
            <w:r w:rsidRPr="00EB6AF3">
              <w:t>Экран (настенный)</w:t>
            </w:r>
          </w:p>
        </w:tc>
      </w:tr>
    </w:tbl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</w:rPr>
      </w:pPr>
    </w:p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44653D" w:rsidRPr="00EB6AF3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44653D" w:rsidRPr="00EB6AF3" w:rsidRDefault="0044653D" w:rsidP="0044653D">
      <w:pPr>
        <w:jc w:val="both"/>
        <w:rPr>
          <w:b/>
        </w:rPr>
      </w:pPr>
      <w:r w:rsidRPr="00EB6AF3">
        <w:rPr>
          <w:b/>
        </w:rPr>
        <w:tab/>
      </w:r>
    </w:p>
    <w:p w:rsidR="0044653D" w:rsidRPr="00EB6AF3" w:rsidRDefault="0044653D" w:rsidP="0044653D">
      <w:pPr>
        <w:jc w:val="both"/>
        <w:rPr>
          <w:b/>
        </w:rPr>
      </w:pPr>
    </w:p>
    <w:p w:rsidR="0044653D" w:rsidRPr="00EB6AF3" w:rsidRDefault="0044653D" w:rsidP="0044653D">
      <w:pPr>
        <w:jc w:val="both"/>
        <w:rPr>
          <w:b/>
        </w:rPr>
      </w:pPr>
    </w:p>
    <w:p w:rsidR="0044653D" w:rsidRPr="00EB6AF3" w:rsidRDefault="0044653D" w:rsidP="0044653D">
      <w:pPr>
        <w:jc w:val="both"/>
        <w:rPr>
          <w:b/>
        </w:rPr>
      </w:pPr>
      <w:r w:rsidRPr="00EB6AF3">
        <w:rPr>
          <w:b/>
        </w:rPr>
        <w:t>Планируемые результаты изучения учебного курса:</w:t>
      </w:r>
      <w:r w:rsidR="00DA42A1" w:rsidRPr="00EB6AF3">
        <w:rPr>
          <w:b/>
        </w:rPr>
        <w:t xml:space="preserve"> </w:t>
      </w:r>
    </w:p>
    <w:p w:rsidR="0044653D" w:rsidRPr="00EB6AF3" w:rsidRDefault="0044653D" w:rsidP="0044653D">
      <w:pPr>
        <w:ind w:firstLine="709"/>
        <w:jc w:val="both"/>
        <w:rPr>
          <w:b/>
          <w:shd w:val="clear" w:color="auto" w:fill="FFFFFF"/>
        </w:rPr>
      </w:pPr>
      <w:r w:rsidRPr="00EB6AF3">
        <w:rPr>
          <w:b/>
          <w:bCs/>
          <w:shd w:val="clear" w:color="auto" w:fill="FFFFFF"/>
        </w:rPr>
        <w:t>Человек. Деятельность человека</w:t>
      </w:r>
    </w:p>
    <w:p w:rsidR="0044653D" w:rsidRPr="00EB6AF3" w:rsidRDefault="0044653D" w:rsidP="0044653D">
      <w:pPr>
        <w:ind w:firstLine="709"/>
        <w:jc w:val="both"/>
        <w:rPr>
          <w:b/>
        </w:rPr>
      </w:pPr>
      <w:r w:rsidRPr="00EB6AF3">
        <w:rPr>
          <w:b/>
        </w:rPr>
        <w:t>Ученик научится: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proofErr w:type="gramStart"/>
      <w:r w:rsidRPr="00EB6AF3">
        <w:t>использовать знания о биологическом и социальном в человеке для характеристики его природы;</w:t>
      </w:r>
      <w:proofErr w:type="gramEnd"/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характеризовать основные возрастные периоды жизни человека, особенности подросткового возраста;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характеризовать и иллюстрировать конкретными примерами группы потребностей человека;</w:t>
      </w:r>
    </w:p>
    <w:p w:rsidR="0044653D" w:rsidRPr="00EB6AF3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приводить примеры основных видов деятельности человека;</w:t>
      </w:r>
    </w:p>
    <w:p w:rsidR="0044653D" w:rsidRPr="00EB6AF3" w:rsidRDefault="0044653D" w:rsidP="001A62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ind w:firstLine="709"/>
        <w:jc w:val="both"/>
      </w:pPr>
      <w:r w:rsidRPr="00EB6AF3"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44653D" w:rsidRPr="00E16C27" w:rsidRDefault="0044653D" w:rsidP="0044653D">
      <w:pPr>
        <w:tabs>
          <w:tab w:val="left" w:pos="1023"/>
        </w:tabs>
        <w:ind w:firstLine="709"/>
        <w:jc w:val="both"/>
        <w:rPr>
          <w:b/>
          <w:i/>
        </w:rPr>
      </w:pPr>
      <w:r w:rsidRPr="00E16C27">
        <w:rPr>
          <w:b/>
          <w:i/>
        </w:rPr>
        <w:t>Ученик получит возможность научиться:</w:t>
      </w:r>
    </w:p>
    <w:p w:rsidR="0044653D" w:rsidRPr="00EB6AF3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</w:rPr>
      </w:pPr>
      <w:r w:rsidRPr="00EB6AF3">
        <w:rPr>
          <w:i/>
        </w:rPr>
        <w:t>выполнять несложные практические задания, основанные на ситуациях, связанных с деятельностью человека;</w:t>
      </w:r>
    </w:p>
    <w:p w:rsidR="0044653D" w:rsidRPr="00EB6AF3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</w:rPr>
      </w:pPr>
      <w:r w:rsidRPr="00EB6AF3">
        <w:rPr>
          <w:i/>
        </w:rPr>
        <w:t>оценивать роль деятельности в жизни человека и общества;</w:t>
      </w:r>
    </w:p>
    <w:p w:rsidR="0044653D" w:rsidRPr="00EB6AF3" w:rsidRDefault="0044653D" w:rsidP="001A6212">
      <w:pPr>
        <w:numPr>
          <w:ilvl w:val="0"/>
          <w:numId w:val="9"/>
        </w:numPr>
        <w:tabs>
          <w:tab w:val="left" w:pos="993"/>
          <w:tab w:val="left" w:pos="1023"/>
        </w:tabs>
        <w:ind w:left="0" w:firstLine="709"/>
        <w:jc w:val="both"/>
        <w:rPr>
          <w:i/>
        </w:rPr>
      </w:pPr>
      <w:r w:rsidRPr="00EB6AF3">
        <w:rPr>
          <w:i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44653D" w:rsidRPr="00EB6AF3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  <w:tab w:val="left" w:pos="1023"/>
        </w:tabs>
        <w:ind w:left="0" w:firstLine="709"/>
        <w:jc w:val="both"/>
        <w:rPr>
          <w:i/>
        </w:rPr>
      </w:pPr>
      <w:r w:rsidRPr="00EB6AF3">
        <w:rPr>
          <w:i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656269" w:rsidRPr="00EB6AF3" w:rsidRDefault="00656269" w:rsidP="0044653D">
      <w:pPr>
        <w:ind w:firstLine="709"/>
        <w:jc w:val="both"/>
        <w:rPr>
          <w:b/>
          <w:bCs/>
          <w:shd w:val="clear" w:color="auto" w:fill="FFFFFF"/>
        </w:rPr>
      </w:pPr>
    </w:p>
    <w:p w:rsidR="00562019" w:rsidRPr="00EB6AF3" w:rsidRDefault="0044653D" w:rsidP="0056201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Cs/>
          <w:i/>
          <w:shd w:val="clear" w:color="auto" w:fill="FFFFFF"/>
        </w:rPr>
        <w:t>.</w:t>
      </w:r>
      <w:r w:rsidR="00562019" w:rsidRPr="00EB6AF3">
        <w:rPr>
          <w:bCs/>
          <w:i/>
          <w:shd w:val="clear" w:color="auto" w:fill="FFFFFF"/>
        </w:rPr>
        <w:t xml:space="preserve"> </w:t>
      </w:r>
      <w:r w:rsidR="00562019" w:rsidRPr="00EB6AF3">
        <w:rPr>
          <w:b/>
          <w:bCs/>
          <w:shd w:val="clear" w:color="auto" w:fill="FFFFFF"/>
        </w:rPr>
        <w:t>Социальные нормы</w:t>
      </w:r>
    </w:p>
    <w:p w:rsidR="00562019" w:rsidRPr="00EB6AF3" w:rsidRDefault="00562019" w:rsidP="0056201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</w:rPr>
        <w:t>Ученик научится: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b/>
        </w:rPr>
      </w:pPr>
      <w:r w:rsidRPr="00EB6AF3">
        <w:t>различать отдельные виды социальных норм;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b/>
        </w:rPr>
      </w:pPr>
      <w:r w:rsidRPr="00EB6AF3">
        <w:lastRenderedPageBreak/>
        <w:t>характеризовать основные нормы морали;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</w:pPr>
      <w:r w:rsidRPr="00EB6AF3"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</w:pPr>
      <w:r w:rsidRPr="00EB6AF3"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</w:pPr>
      <w:r w:rsidRPr="00EB6AF3">
        <w:t>объяснять причины отклоняющегося поведения;</w:t>
      </w:r>
    </w:p>
    <w:p w:rsidR="00562019" w:rsidRPr="00EB6AF3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</w:pPr>
      <w:r w:rsidRPr="00EB6AF3">
        <w:t>описывать негативные последствия наиболее опасных форм отклоняющегося поведения.</w:t>
      </w:r>
    </w:p>
    <w:p w:rsidR="00562019" w:rsidRPr="00E16C27" w:rsidRDefault="00562019" w:rsidP="00562019">
      <w:pPr>
        <w:shd w:val="clear" w:color="auto" w:fill="FFFFFF"/>
        <w:ind w:firstLine="709"/>
        <w:jc w:val="both"/>
        <w:rPr>
          <w:b/>
          <w:i/>
        </w:rPr>
      </w:pPr>
      <w:r w:rsidRPr="00E16C27">
        <w:rPr>
          <w:b/>
          <w:i/>
        </w:rPr>
        <w:t>Ученик получит возможность научиться:</w:t>
      </w:r>
    </w:p>
    <w:p w:rsidR="00562019" w:rsidRPr="00EB6AF3" w:rsidRDefault="00562019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</w:rPr>
      </w:pPr>
      <w:r w:rsidRPr="00EB6AF3">
        <w:rPr>
          <w:i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562019" w:rsidRPr="00EB6AF3" w:rsidRDefault="00562019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</w:rPr>
      </w:pPr>
      <w:r w:rsidRPr="00EB6AF3">
        <w:rPr>
          <w:i/>
        </w:rPr>
        <w:t>оценивать социальную значимость здорового образа жизни.</w:t>
      </w:r>
    </w:p>
    <w:p w:rsidR="0044653D" w:rsidRPr="00EB6AF3" w:rsidRDefault="0044653D" w:rsidP="00562019">
      <w:pPr>
        <w:shd w:val="clear" w:color="auto" w:fill="FFFFFF"/>
        <w:tabs>
          <w:tab w:val="left" w:pos="993"/>
        </w:tabs>
        <w:jc w:val="both"/>
        <w:rPr>
          <w:bCs/>
          <w:i/>
          <w:shd w:val="clear" w:color="auto" w:fill="FFFFFF"/>
        </w:rPr>
      </w:pPr>
    </w:p>
    <w:p w:rsidR="0044653D" w:rsidRPr="00EB6AF3" w:rsidRDefault="0044653D" w:rsidP="0044653D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Социальная сфера</w:t>
      </w:r>
    </w:p>
    <w:p w:rsidR="0044653D" w:rsidRPr="00EB6AF3" w:rsidRDefault="008A0E59" w:rsidP="0044653D">
      <w:pPr>
        <w:tabs>
          <w:tab w:val="left" w:pos="1027"/>
        </w:tabs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уче</w:t>
      </w:r>
      <w:r w:rsidR="0044653D" w:rsidRPr="00EB6AF3">
        <w:rPr>
          <w:b/>
          <w:bCs/>
          <w:shd w:val="clear" w:color="auto" w:fill="FFFFFF"/>
        </w:rPr>
        <w:t>ник научится: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объяснять взаимодействие социальных общностей и групп;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выделять параметры, определяющие социальный статус личности;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описывать основные социальные роли подростка;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конкретизировать примерами процесс социальной мобильности;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характеризовать межнациональные отношения в современном мире;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 xml:space="preserve">раскрывать основные роли членов семьи; 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44653D" w:rsidRPr="00EB6AF3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/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44653D" w:rsidRPr="00E16C27" w:rsidRDefault="008A0E59" w:rsidP="0044653D">
      <w:pPr>
        <w:tabs>
          <w:tab w:val="left" w:pos="1027"/>
        </w:tabs>
        <w:ind w:firstLine="709"/>
        <w:jc w:val="both"/>
        <w:rPr>
          <w:b/>
          <w:bCs/>
          <w:i/>
          <w:shd w:val="clear" w:color="auto" w:fill="FFFFFF"/>
        </w:rPr>
      </w:pPr>
      <w:r w:rsidRPr="00E16C27">
        <w:rPr>
          <w:b/>
          <w:bCs/>
          <w:i/>
          <w:shd w:val="clear" w:color="auto" w:fill="FFFFFF"/>
        </w:rPr>
        <w:t>уче</w:t>
      </w:r>
      <w:r w:rsidR="0044653D" w:rsidRPr="00E16C27">
        <w:rPr>
          <w:b/>
          <w:bCs/>
          <w:i/>
          <w:shd w:val="clear" w:color="auto" w:fill="FFFFFF"/>
        </w:rPr>
        <w:t>ник получит возможность научиться:</w:t>
      </w:r>
    </w:p>
    <w:p w:rsidR="0044653D" w:rsidRPr="00EB6AF3" w:rsidRDefault="0044653D" w:rsidP="001A6212">
      <w:pPr>
        <w:numPr>
          <w:ilvl w:val="0"/>
          <w:numId w:val="15"/>
        </w:numPr>
        <w:tabs>
          <w:tab w:val="left" w:pos="1027"/>
        </w:tabs>
        <w:ind w:left="0" w:firstLine="709"/>
        <w:jc w:val="both"/>
        <w:rPr>
          <w:bCs/>
          <w:i/>
          <w:shd w:val="clear" w:color="auto" w:fill="FFFFFF"/>
        </w:rPr>
      </w:pPr>
      <w:r w:rsidRPr="00EB6AF3">
        <w:rPr>
          <w:bCs/>
          <w:i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</w:t>
      </w:r>
      <w:r w:rsidR="00C94DD6" w:rsidRPr="00EB6AF3">
        <w:rPr>
          <w:bCs/>
          <w:i/>
          <w:shd w:val="clear" w:color="auto" w:fill="FFFFFF"/>
        </w:rPr>
        <w:t xml:space="preserve"> </w:t>
      </w:r>
      <w:r w:rsidRPr="00EB6AF3">
        <w:rPr>
          <w:bCs/>
          <w:i/>
          <w:shd w:val="clear" w:color="auto" w:fill="FFFFFF"/>
        </w:rPr>
        <w:t>выражать собственное отношение к различным способам разрешения семейных конфликтов;</w:t>
      </w:r>
    </w:p>
    <w:p w:rsidR="0044653D" w:rsidRPr="00EB6AF3" w:rsidRDefault="0044653D" w:rsidP="001A6212">
      <w:pPr>
        <w:numPr>
          <w:ilvl w:val="0"/>
          <w:numId w:val="15"/>
        </w:numPr>
        <w:shd w:val="clear" w:color="auto" w:fill="FFFFFF"/>
        <w:tabs>
          <w:tab w:val="left" w:pos="1027"/>
        </w:tabs>
        <w:ind w:left="0" w:firstLine="709"/>
        <w:jc w:val="both"/>
        <w:rPr>
          <w:bCs/>
          <w:i/>
          <w:shd w:val="clear" w:color="auto" w:fill="FFFFFF"/>
        </w:rPr>
      </w:pPr>
      <w:r w:rsidRPr="00EB6AF3">
        <w:rPr>
          <w:bCs/>
          <w:i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656269" w:rsidRPr="00EB6AF3" w:rsidRDefault="00656269" w:rsidP="0065626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Сфера духовной культуры</w:t>
      </w:r>
    </w:p>
    <w:p w:rsidR="00656269" w:rsidRPr="00EB6AF3" w:rsidRDefault="008A0E59" w:rsidP="00656269">
      <w:pPr>
        <w:shd w:val="clear" w:color="auto" w:fill="FFFFFF"/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lastRenderedPageBreak/>
        <w:t>уче</w:t>
      </w:r>
      <w:r w:rsidR="00656269" w:rsidRPr="00EB6AF3">
        <w:rPr>
          <w:b/>
          <w:bCs/>
          <w:shd w:val="clear" w:color="auto" w:fill="FFFFFF"/>
        </w:rPr>
        <w:t>ник научится: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оценивать роль образования в современном обществе;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различать уровни общего образования в России;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656269" w:rsidRPr="00EB6AF3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hd w:val="clear" w:color="auto" w:fill="FFFFFF"/>
        </w:rPr>
      </w:pPr>
      <w:r w:rsidRPr="00EB6AF3">
        <w:rPr>
          <w:bCs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656269" w:rsidRPr="00E16C27" w:rsidRDefault="008A0E59" w:rsidP="00656269">
      <w:pPr>
        <w:shd w:val="clear" w:color="auto" w:fill="FFFFFF"/>
        <w:ind w:firstLine="709"/>
        <w:jc w:val="both"/>
        <w:rPr>
          <w:b/>
          <w:bCs/>
          <w:i/>
          <w:shd w:val="clear" w:color="auto" w:fill="FFFFFF"/>
        </w:rPr>
      </w:pPr>
      <w:r w:rsidRPr="00E16C27">
        <w:rPr>
          <w:b/>
          <w:bCs/>
          <w:i/>
          <w:shd w:val="clear" w:color="auto" w:fill="FFFFFF"/>
        </w:rPr>
        <w:t>уче</w:t>
      </w:r>
      <w:r w:rsidR="00656269" w:rsidRPr="00E16C27">
        <w:rPr>
          <w:b/>
          <w:bCs/>
          <w:i/>
          <w:shd w:val="clear" w:color="auto" w:fill="FFFFFF"/>
        </w:rPr>
        <w:t>ник получит возможность научиться:</w:t>
      </w:r>
    </w:p>
    <w:p w:rsidR="00656269" w:rsidRPr="00EB6AF3" w:rsidRDefault="00656269" w:rsidP="001A6212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i/>
          <w:shd w:val="clear" w:color="auto" w:fill="FFFFFF"/>
        </w:rPr>
      </w:pPr>
      <w:r w:rsidRPr="00EB6AF3">
        <w:rPr>
          <w:bCs/>
          <w:i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0725FE" w:rsidRPr="00EB6AF3" w:rsidRDefault="000725FE" w:rsidP="000725FE">
      <w:pPr>
        <w:ind w:left="360"/>
        <w:jc w:val="center"/>
        <w:rPr>
          <w:b/>
          <w:color w:val="000000"/>
        </w:rPr>
      </w:pPr>
    </w:p>
    <w:p w:rsidR="00656269" w:rsidRPr="00EB6AF3" w:rsidRDefault="00656269" w:rsidP="00656269">
      <w:pPr>
        <w:ind w:left="360"/>
        <w:jc w:val="both"/>
        <w:rPr>
          <w:b/>
          <w:color w:val="000000"/>
        </w:rPr>
        <w:sectPr w:rsidR="00656269" w:rsidRPr="00EB6AF3" w:rsidSect="00291A33">
          <w:type w:val="continuous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725FE" w:rsidRPr="00EB6AF3" w:rsidRDefault="000725FE" w:rsidP="000725FE">
      <w:pPr>
        <w:ind w:left="360"/>
        <w:jc w:val="center"/>
        <w:rPr>
          <w:color w:val="000000"/>
          <w:sz w:val="20"/>
          <w:szCs w:val="20"/>
        </w:rPr>
      </w:pPr>
      <w:r w:rsidRPr="00EB6AF3">
        <w:rPr>
          <w:b/>
          <w:color w:val="000000"/>
          <w:sz w:val="20"/>
          <w:szCs w:val="20"/>
        </w:rPr>
        <w:lastRenderedPageBreak/>
        <w:t>Календарно – тематический план</w:t>
      </w:r>
    </w:p>
    <w:p w:rsidR="000725FE" w:rsidRPr="000A4343" w:rsidRDefault="000725FE" w:rsidP="000725FE">
      <w:pPr>
        <w:ind w:left="360"/>
        <w:jc w:val="both"/>
        <w:rPr>
          <w:color w:val="000000"/>
          <w:sz w:val="18"/>
          <w:szCs w:val="18"/>
        </w:rPr>
      </w:pPr>
    </w:p>
    <w:p w:rsidR="000725FE" w:rsidRPr="000A4343" w:rsidRDefault="000725FE" w:rsidP="000725FE">
      <w:pPr>
        <w:jc w:val="center"/>
        <w:rPr>
          <w:b/>
          <w:sz w:val="18"/>
          <w:szCs w:val="1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2126"/>
        <w:gridCol w:w="2552"/>
        <w:gridCol w:w="2268"/>
        <w:gridCol w:w="2977"/>
        <w:gridCol w:w="1842"/>
        <w:gridCol w:w="993"/>
      </w:tblGrid>
      <w:tr w:rsidR="00DF3FA9" w:rsidRPr="00DF3FA9" w:rsidTr="00DF3FA9">
        <w:trPr>
          <w:trHeight w:val="307"/>
        </w:trPr>
        <w:tc>
          <w:tcPr>
            <w:tcW w:w="675" w:type="dxa"/>
            <w:vMerge w:val="restart"/>
          </w:tcPr>
          <w:p w:rsidR="00DF3FA9" w:rsidRPr="00DF3FA9" w:rsidRDefault="00DF3FA9" w:rsidP="00291A33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№ урока</w:t>
            </w:r>
          </w:p>
        </w:tc>
        <w:tc>
          <w:tcPr>
            <w:tcW w:w="1276" w:type="dxa"/>
            <w:gridSpan w:val="2"/>
          </w:tcPr>
          <w:p w:rsidR="00DF3FA9" w:rsidRPr="00DF3FA9" w:rsidRDefault="00DF3FA9" w:rsidP="00291A33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126" w:type="dxa"/>
            <w:vMerge w:val="restart"/>
          </w:tcPr>
          <w:p w:rsidR="00DF3FA9" w:rsidRPr="00DF3FA9" w:rsidRDefault="00DF3FA9" w:rsidP="00291A33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Тема урока</w:t>
            </w:r>
          </w:p>
          <w:p w:rsidR="00DF3FA9" w:rsidRPr="00DF3FA9" w:rsidRDefault="00DF3FA9" w:rsidP="00291A33">
            <w:pPr>
              <w:jc w:val="center"/>
            </w:pPr>
            <w:r w:rsidRPr="00DF3FA9">
              <w:rPr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DF3FA9" w:rsidRPr="00DF3FA9" w:rsidRDefault="00DF3FA9" w:rsidP="00291A33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Стандарты содержание</w:t>
            </w:r>
          </w:p>
          <w:p w:rsidR="00DF3FA9" w:rsidRPr="00DF3FA9" w:rsidRDefault="00DF3FA9" w:rsidP="00291A33">
            <w:pPr>
              <w:jc w:val="both"/>
              <w:rPr>
                <w:rFonts w:eastAsia="Calibri"/>
                <w:b/>
                <w:lang w:eastAsia="en-US"/>
              </w:rPr>
            </w:pPr>
            <w:r w:rsidRPr="00DF3F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gridSpan w:val="3"/>
            <w:vMerge w:val="restart"/>
          </w:tcPr>
          <w:p w:rsidR="00DF3FA9" w:rsidRPr="00DF3FA9" w:rsidRDefault="00DF3FA9" w:rsidP="00291A33">
            <w:pPr>
              <w:jc w:val="center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Ожидаемые результаты </w:t>
            </w:r>
          </w:p>
          <w:p w:rsidR="00DF3FA9" w:rsidRPr="00DF3FA9" w:rsidRDefault="00DF3FA9" w:rsidP="00291A33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DF3FA9" w:rsidRPr="00DF3FA9" w:rsidRDefault="00DF3FA9" w:rsidP="00291A33">
            <w:pPr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Кодификатор (ГИА)</w:t>
            </w:r>
          </w:p>
        </w:tc>
      </w:tr>
      <w:tr w:rsidR="00DF3FA9" w:rsidRPr="00DF3FA9" w:rsidTr="00DF3FA9">
        <w:trPr>
          <w:trHeight w:val="276"/>
        </w:trPr>
        <w:tc>
          <w:tcPr>
            <w:tcW w:w="675" w:type="dxa"/>
            <w:vMerge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709" w:type="dxa"/>
            <w:vMerge w:val="restart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>Коррекция</w:t>
            </w:r>
          </w:p>
        </w:tc>
        <w:tc>
          <w:tcPr>
            <w:tcW w:w="2126" w:type="dxa"/>
            <w:vMerge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vMerge/>
          </w:tcPr>
          <w:p w:rsidR="00DF3FA9" w:rsidRPr="00DF3FA9" w:rsidRDefault="00DF3FA9" w:rsidP="00291A3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87" w:type="dxa"/>
            <w:gridSpan w:val="3"/>
            <w:vMerge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</w:tcPr>
          <w:p w:rsidR="00DF3FA9" w:rsidRPr="00DF3FA9" w:rsidRDefault="00DF3FA9" w:rsidP="00291A3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F3FA9" w:rsidRPr="00DF3FA9" w:rsidTr="00DF3FA9">
        <w:tc>
          <w:tcPr>
            <w:tcW w:w="675" w:type="dxa"/>
            <w:vMerge/>
          </w:tcPr>
          <w:p w:rsidR="00DF3FA9" w:rsidRPr="00DF3FA9" w:rsidRDefault="00DF3FA9" w:rsidP="00291A33">
            <w:pPr>
              <w:pStyle w:val="a3"/>
            </w:pPr>
          </w:p>
        </w:tc>
        <w:tc>
          <w:tcPr>
            <w:tcW w:w="567" w:type="dxa"/>
            <w:vMerge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Merge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</w:tcPr>
          <w:p w:rsidR="00DF3FA9" w:rsidRPr="00DF3FA9" w:rsidRDefault="00DF3FA9" w:rsidP="00291A33">
            <w:pPr>
              <w:jc w:val="center"/>
            </w:pPr>
          </w:p>
        </w:tc>
        <w:tc>
          <w:tcPr>
            <w:tcW w:w="2552" w:type="dxa"/>
            <w:vMerge/>
          </w:tcPr>
          <w:p w:rsidR="00DF3FA9" w:rsidRPr="00DF3FA9" w:rsidRDefault="00DF3FA9" w:rsidP="00291A33">
            <w:pPr>
              <w:jc w:val="both"/>
            </w:pPr>
          </w:p>
        </w:tc>
        <w:tc>
          <w:tcPr>
            <w:tcW w:w="2268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предметные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F3FA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="Calibri"/>
                <w:b/>
                <w:lang w:eastAsia="en-US"/>
              </w:rPr>
            </w:pPr>
            <w:r w:rsidRPr="00DF3FA9">
              <w:rPr>
                <w:rFonts w:eastAsia="Calibri"/>
                <w:b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993" w:type="dxa"/>
            <w:vMerge/>
          </w:tcPr>
          <w:p w:rsidR="00DF3FA9" w:rsidRPr="00DF3FA9" w:rsidRDefault="00DF3FA9" w:rsidP="00291A33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b/>
                <w:sz w:val="22"/>
                <w:szCs w:val="22"/>
              </w:rPr>
              <w:t xml:space="preserve">Введение 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pStyle w:val="a4"/>
              <w:spacing w:line="240" w:lineRule="auto"/>
              <w:rPr>
                <w:sz w:val="22"/>
                <w:szCs w:val="22"/>
              </w:rPr>
            </w:pPr>
            <w:r w:rsidRPr="00DF3FA9">
              <w:rPr>
                <w:sz w:val="22"/>
                <w:szCs w:val="22"/>
              </w:rPr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DF3FA9" w:rsidRPr="00DF3FA9" w:rsidRDefault="00DF3FA9" w:rsidP="00291A33">
            <w:pPr>
              <w:pStyle w:val="a4"/>
              <w:spacing w:line="240" w:lineRule="auto"/>
              <w:rPr>
                <w:sz w:val="22"/>
                <w:szCs w:val="22"/>
              </w:rPr>
            </w:pPr>
            <w:r w:rsidRPr="00DF3FA9">
              <w:rPr>
                <w:sz w:val="22"/>
                <w:szCs w:val="22"/>
              </w:rPr>
              <w:t xml:space="preserve">с содержанием учебника обществознания 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5 класса.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Определяют значение обществоведческих знаний в современной жизни. Оценивают роль обществознания в жизни общества.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rPr>
                <w:b/>
              </w:rPr>
            </w:pPr>
            <w:r w:rsidRPr="00DF3FA9">
              <w:rPr>
                <w:bCs/>
                <w:sz w:val="22"/>
                <w:szCs w:val="22"/>
              </w:rPr>
              <w:t xml:space="preserve">Объяснять, что такое общественные науки, </w:t>
            </w:r>
            <w:proofErr w:type="gramStart"/>
            <w:r w:rsidRPr="00DF3FA9">
              <w:rPr>
                <w:bCs/>
                <w:sz w:val="22"/>
                <w:szCs w:val="22"/>
              </w:rPr>
              <w:t>обществознание</w:t>
            </w:r>
            <w:proofErr w:type="gramEnd"/>
            <w:r w:rsidRPr="00DF3FA9">
              <w:rPr>
                <w:bCs/>
                <w:sz w:val="22"/>
                <w:szCs w:val="22"/>
              </w:rPr>
              <w:t xml:space="preserve"> и связь между ними; </w:t>
            </w:r>
            <w:proofErr w:type="gramStart"/>
            <w:r w:rsidRPr="00DF3FA9">
              <w:rPr>
                <w:bCs/>
                <w:sz w:val="22"/>
                <w:szCs w:val="22"/>
              </w:rPr>
              <w:t>какое</w:t>
            </w:r>
            <w:proofErr w:type="gramEnd"/>
            <w:r w:rsidRPr="00DF3FA9">
              <w:rPr>
                <w:bCs/>
                <w:sz w:val="22"/>
                <w:szCs w:val="22"/>
              </w:rPr>
              <w:t xml:space="preserve"> место обществознание занимает в системе школьного образования. </w:t>
            </w:r>
          </w:p>
          <w:p w:rsidR="00DF3FA9" w:rsidRPr="00DF3FA9" w:rsidRDefault="00DF3FA9" w:rsidP="00291A33">
            <w:pPr>
              <w:pStyle w:val="a8"/>
              <w:ind w:left="-5"/>
              <w:rPr>
                <w:rFonts w:ascii="Times New Roman" w:hAnsi="Times New Roman"/>
                <w:bCs/>
                <w:u w:val="single"/>
                <w:lang w:val="ru-RU"/>
              </w:rPr>
            </w:pPr>
            <w:r w:rsidRPr="00DF3FA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 w:rsidRPr="00DF3FA9">
              <w:rPr>
                <w:rFonts w:ascii="Times New Roman" w:hAnsi="Times New Roman"/>
                <w:color w:val="000000"/>
                <w:u w:val="single"/>
                <w:lang w:val="ru-RU"/>
              </w:rPr>
              <w:t>Коммуникативные:</w:t>
            </w:r>
          </w:p>
          <w:p w:rsidR="00DF3FA9" w:rsidRPr="00DF3FA9" w:rsidRDefault="00DF3FA9" w:rsidP="00291A33">
            <w:pPr>
              <w:pStyle w:val="a8"/>
              <w:ind w:left="-5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lang w:val="ru-RU"/>
              </w:rPr>
              <w:t>допускать возмож</w:t>
            </w:r>
            <w:r w:rsidRPr="00DF3FA9">
              <w:rPr>
                <w:rFonts w:ascii="Times New Roman" w:hAnsi="Times New Roman"/>
                <w:lang w:val="ru-RU"/>
              </w:rPr>
              <w:softHyphen/>
              <w:t>ность существования у людей различных</w:t>
            </w:r>
          </w:p>
          <w:p w:rsidR="00DF3FA9" w:rsidRPr="00DF3FA9" w:rsidRDefault="00DF3FA9" w:rsidP="00291A33">
            <w:pPr>
              <w:pStyle w:val="a8"/>
              <w:ind w:left="-5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lang w:val="ru-RU"/>
              </w:rPr>
              <w:t>точек зрения, в том числе не совпадаю</w:t>
            </w:r>
            <w:r w:rsidRPr="00DF3FA9">
              <w:rPr>
                <w:rFonts w:ascii="Times New Roman" w:hAnsi="Times New Roman"/>
                <w:lang w:val="ru-RU"/>
              </w:rPr>
              <w:softHyphen/>
              <w:t xml:space="preserve">щих с его </w:t>
            </w:r>
            <w:proofErr w:type="gramStart"/>
            <w:r w:rsidRPr="00DF3FA9">
              <w:rPr>
                <w:rFonts w:ascii="Times New Roman" w:hAnsi="Times New Roman"/>
                <w:lang w:val="ru-RU"/>
              </w:rPr>
              <w:t>собственной</w:t>
            </w:r>
            <w:proofErr w:type="gramEnd"/>
            <w:r w:rsidRPr="00DF3FA9">
              <w:rPr>
                <w:rFonts w:ascii="Times New Roman" w:hAnsi="Times New Roman"/>
                <w:lang w:val="ru-RU"/>
              </w:rPr>
              <w:t>, и ориентироваться</w:t>
            </w:r>
          </w:p>
          <w:p w:rsidR="00DF3FA9" w:rsidRPr="00DF3FA9" w:rsidRDefault="00DF3FA9" w:rsidP="00291A33">
            <w:pPr>
              <w:pStyle w:val="a8"/>
              <w:ind w:left="-5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lang w:val="ru-RU"/>
              </w:rPr>
              <w:t>на позицию партнёра в общении и взаи</w:t>
            </w:r>
            <w:r w:rsidRPr="00DF3FA9">
              <w:rPr>
                <w:rFonts w:ascii="Times New Roman" w:hAnsi="Times New Roman"/>
                <w:lang w:val="ru-RU"/>
              </w:rPr>
              <w:softHyphen/>
              <w:t>модействии.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pStyle w:val="a8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lang w:val="ru-RU"/>
              </w:rPr>
              <w:t>определять цели и личностно значимую проблему урока; дейст</w:t>
            </w:r>
            <w:r w:rsidRPr="00DF3FA9">
              <w:rPr>
                <w:rFonts w:ascii="Times New Roman" w:hAnsi="Times New Roman"/>
                <w:lang w:val="ru-RU"/>
              </w:rPr>
              <w:softHyphen/>
              <w:t>вовать с учетом выделенных учителем ориентиров</w:t>
            </w:r>
          </w:p>
          <w:p w:rsidR="00DF3FA9" w:rsidRPr="00DF3FA9" w:rsidRDefault="00DF3FA9" w:rsidP="00291A33">
            <w:pPr>
              <w:pStyle w:val="a8"/>
              <w:ind w:left="-5"/>
              <w:rPr>
                <w:rFonts w:ascii="Times New Roman" w:hAnsi="Times New Roman"/>
                <w:lang w:val="ru-RU"/>
              </w:rPr>
            </w:pPr>
            <w:r w:rsidRPr="00DF3FA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sz w:val="22"/>
                <w:szCs w:val="22"/>
              </w:rPr>
              <w:t>Осознавать значение и смысл учения.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b/>
                <w:sz w:val="22"/>
                <w:szCs w:val="22"/>
              </w:rPr>
              <w:t>Загадка человека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DF3FA9">
              <w:rPr>
                <w:sz w:val="22"/>
                <w:szCs w:val="22"/>
              </w:rPr>
              <w:t>Биологическое</w:t>
            </w:r>
            <w:proofErr w:type="gramEnd"/>
            <w:r w:rsidRPr="00DF3FA9">
              <w:rPr>
                <w:sz w:val="22"/>
                <w:szCs w:val="22"/>
              </w:rPr>
              <w:t xml:space="preserve"> и социальное в человеке. </w:t>
            </w:r>
            <w:r w:rsidRPr="00DF3FA9">
              <w:rPr>
                <w:i/>
                <w:sz w:val="22"/>
                <w:szCs w:val="22"/>
              </w:rPr>
              <w:t xml:space="preserve">Черты сходства и </w:t>
            </w:r>
            <w:r w:rsidR="00A3027E">
              <w:rPr>
                <w:i/>
                <w:sz w:val="22"/>
                <w:szCs w:val="22"/>
              </w:rPr>
              <w:t>различий человека и животного</w:t>
            </w:r>
            <w:r w:rsidRPr="00DF3FA9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Научатся: называть отличие человека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от животного; работать с текстом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учебника.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осуществляют поиск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необходимой информации: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самостоятельно создают алгоритмы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 xml:space="preserve">деятельности при решении </w:t>
            </w:r>
            <w:r w:rsidRPr="00DF3FA9">
              <w:rPr>
                <w:color w:val="000000"/>
                <w:sz w:val="22"/>
                <w:szCs w:val="22"/>
              </w:rPr>
              <w:lastRenderedPageBreak/>
              <w:t>проблем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различного характера.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proofErr w:type="gramStart"/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  <w:proofErr w:type="gramEnd"/>
            <w:r w:rsidRPr="00DF3FA9">
              <w:rPr>
                <w:color w:val="000000"/>
                <w:sz w:val="22"/>
                <w:szCs w:val="22"/>
                <w:u w:val="single"/>
              </w:rPr>
              <w:t>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 xml:space="preserve">рассматривать на конкретных примерах биологическое и социальное в природе человека. 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определяют цели и-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личностно значимую проблему урока;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действуют с учетом выделенных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учителем ориентиров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sz w:val="22"/>
                <w:szCs w:val="22"/>
              </w:rPr>
              <w:lastRenderedPageBreak/>
              <w:t xml:space="preserve">Высказывать свои предположения о том, зачем человек рождается и </w:t>
            </w:r>
            <w:r w:rsidRPr="00DF3FA9">
              <w:rPr>
                <w:sz w:val="22"/>
                <w:szCs w:val="22"/>
              </w:rPr>
              <w:lastRenderedPageBreak/>
              <w:t>каковы ценности человеческой жизни.</w:t>
            </w:r>
            <w:r w:rsidRPr="00DF3FA9">
              <w:rPr>
                <w:sz w:val="22"/>
                <w:szCs w:val="22"/>
                <w:u w:val="single"/>
              </w:rPr>
              <w:t xml:space="preserve"> 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Наследственность.</w:t>
            </w:r>
          </w:p>
        </w:tc>
        <w:tc>
          <w:tcPr>
            <w:tcW w:w="255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Наследственность. Индивид, индивидуальность, личность.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Человек — биологиче</w:t>
            </w:r>
            <w:r w:rsidRPr="00DF3FA9">
              <w:rPr>
                <w:sz w:val="22"/>
                <w:szCs w:val="22"/>
              </w:rPr>
              <w:softHyphen/>
            </w:r>
            <w:r w:rsidRPr="00DF3FA9">
              <w:rPr>
                <w:spacing w:val="3"/>
                <w:sz w:val="22"/>
                <w:szCs w:val="22"/>
              </w:rPr>
              <w:t>ское существо. Отличие человека от жи</w:t>
            </w:r>
            <w:r w:rsidRPr="00DF3FA9">
              <w:rPr>
                <w:spacing w:val="3"/>
                <w:sz w:val="22"/>
                <w:szCs w:val="22"/>
              </w:rPr>
              <w:softHyphen/>
            </w:r>
            <w:r w:rsidRPr="00DF3FA9">
              <w:rPr>
                <w:sz w:val="22"/>
                <w:szCs w:val="22"/>
              </w:rPr>
              <w:t xml:space="preserve">вотных. 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Научатся: получать возможность анализировать схемы и таблицы;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высказывать собственное мнение, суждение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осуществляют поиск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необходимой информации: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самостоятельно создают алгоритмы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деятельности при решении проблем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различного характера.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Коммуникативные: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 xml:space="preserve"> допускают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возможность существования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у людей различных точек зрения, в том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числе не совпадающих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 xml:space="preserve">с его </w:t>
            </w:r>
            <w:proofErr w:type="gramStart"/>
            <w:r w:rsidRPr="00DF3FA9">
              <w:rPr>
                <w:color w:val="000000"/>
                <w:sz w:val="22"/>
                <w:szCs w:val="22"/>
              </w:rPr>
              <w:t>собственной</w:t>
            </w:r>
            <w:proofErr w:type="gramEnd"/>
            <w:r w:rsidRPr="00DF3FA9">
              <w:rPr>
                <w:color w:val="000000"/>
                <w:sz w:val="22"/>
                <w:szCs w:val="22"/>
              </w:rPr>
              <w:t xml:space="preserve"> и ориентируются на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позицию партнёра в общении и</w:t>
            </w:r>
          </w:p>
          <w:p w:rsidR="00DF3FA9" w:rsidRPr="00DF3FA9" w:rsidRDefault="00DF3FA9" w:rsidP="00291A33">
            <w:pPr>
              <w:shd w:val="clear" w:color="auto" w:fill="FFFFFF"/>
            </w:pPr>
            <w:proofErr w:type="gramStart"/>
            <w:r w:rsidRPr="00DF3FA9">
              <w:rPr>
                <w:color w:val="000000"/>
                <w:sz w:val="22"/>
                <w:szCs w:val="22"/>
              </w:rPr>
              <w:t>взаимодействии</w:t>
            </w:r>
            <w:proofErr w:type="gramEnd"/>
            <w:r w:rsidRPr="00DF3FA9">
              <w:rPr>
                <w:color w:val="000000"/>
                <w:sz w:val="22"/>
                <w:szCs w:val="22"/>
              </w:rPr>
              <w:t>.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определяют цели и-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личностно значимую проблему урока;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действуют с учетом выделенных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</w:rPr>
              <w:t>учителем ориентиров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lastRenderedPageBreak/>
              <w:t>Сравнивать свои чувства, настроения, черты характера с характером. Чувствами, поведением своих сверстников.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b/>
                <w:sz w:val="22"/>
                <w:szCs w:val="22"/>
              </w:rPr>
              <w:t>Отрочество – особая пора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rPr>
                <w:spacing w:val="6"/>
              </w:rPr>
            </w:pPr>
            <w:r w:rsidRPr="00DF3FA9">
              <w:rPr>
                <w:sz w:val="22"/>
                <w:szCs w:val="22"/>
              </w:rPr>
              <w:t>Основные возрастные периоды жизни человека. Отношения между поколениями.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z w:val="22"/>
                <w:szCs w:val="22"/>
              </w:rPr>
              <w:t>Научатся: определять свое место среди сверстников и взрослых, понимать себя.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Получат возможность научиться: анализировать свои поступки, чувства, состояния 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</w:p>
          <w:p w:rsidR="00DF3FA9" w:rsidRPr="00DF3FA9" w:rsidRDefault="00DF3FA9" w:rsidP="00291A33">
            <w:pPr>
              <w:shd w:val="clear" w:color="auto" w:fill="FFFFFF"/>
              <w:rPr>
                <w:bCs/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 воспроизводят по памяти информацию, необходимую для решения учебной задачи;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формулируют ответы на </w:t>
            </w:r>
            <w:r w:rsidRPr="00DF3FA9">
              <w:rPr>
                <w:color w:val="000000"/>
                <w:sz w:val="22"/>
                <w:szCs w:val="22"/>
              </w:rPr>
              <w:t xml:space="preserve">вопросы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учителя; использует знаково-символические средства, в том </w:t>
            </w:r>
            <w:r w:rsidRPr="00DF3FA9">
              <w:rPr>
                <w:color w:val="000000"/>
                <w:sz w:val="22"/>
                <w:szCs w:val="22"/>
              </w:rPr>
              <w:t xml:space="preserve">числе схемы для решения </w:t>
            </w:r>
            <w:r w:rsidRPr="00DF3FA9">
              <w:rPr>
                <w:bCs/>
                <w:color w:val="000000"/>
                <w:sz w:val="22"/>
                <w:szCs w:val="22"/>
              </w:rPr>
              <w:t>задач.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sz w:val="22"/>
                <w:szCs w:val="22"/>
              </w:rPr>
              <w:t>Раскрывать</w:t>
            </w:r>
            <w:r w:rsidRPr="00DF3FA9">
              <w:rPr>
                <w:b/>
                <w:sz w:val="22"/>
                <w:szCs w:val="22"/>
              </w:rPr>
              <w:t xml:space="preserve">  </w:t>
            </w:r>
            <w:r w:rsidRPr="00DF3FA9">
              <w:rPr>
                <w:sz w:val="22"/>
                <w:szCs w:val="22"/>
              </w:rPr>
              <w:t>на конкретных примерах значение самостоятельности как показателя взрослости, расширять позитивный опыт общения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shd w:val="clear" w:color="auto" w:fill="FFFFFF"/>
              <w:rPr>
                <w:b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планировать решение учебной задачи, выстраивать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алгоритм </w:t>
            </w:r>
            <w:r w:rsidRPr="00DF3FA9">
              <w:rPr>
                <w:color w:val="000000"/>
                <w:sz w:val="22"/>
                <w:szCs w:val="22"/>
              </w:rPr>
              <w:t xml:space="preserve">действий; корректировать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деятельность, </w:t>
            </w:r>
            <w:r w:rsidRPr="00DF3FA9">
              <w:rPr>
                <w:color w:val="000000"/>
                <w:sz w:val="22"/>
                <w:szCs w:val="22"/>
              </w:rPr>
              <w:t xml:space="preserve">вносить изменения в процесс с учетом возникших трудностей, приобретая опыт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работы </w:t>
            </w:r>
            <w:r w:rsidRPr="00DF3FA9">
              <w:rPr>
                <w:color w:val="000000"/>
                <w:sz w:val="22"/>
                <w:szCs w:val="22"/>
              </w:rPr>
              <w:t xml:space="preserve">в группах и парах </w:t>
            </w:r>
          </w:p>
        </w:tc>
        <w:tc>
          <w:tcPr>
            <w:tcW w:w="184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Описывать отрочество как особую пору жизни.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b/>
                <w:spacing w:val="3"/>
                <w:sz w:val="22"/>
                <w:szCs w:val="22"/>
              </w:rPr>
              <w:t>Самостоятельность человека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pacing w:val="3"/>
                <w:sz w:val="22"/>
                <w:szCs w:val="22"/>
              </w:rPr>
              <w:t>Размышления подростка о будущем. Са</w:t>
            </w:r>
            <w:r w:rsidRPr="00DF3FA9">
              <w:rPr>
                <w:spacing w:val="3"/>
                <w:sz w:val="22"/>
                <w:szCs w:val="22"/>
              </w:rPr>
              <w:softHyphen/>
            </w:r>
            <w:r w:rsidRPr="00DF3FA9">
              <w:rPr>
                <w:sz w:val="22"/>
                <w:szCs w:val="22"/>
              </w:rPr>
              <w:t>мостоятельность — показатель взрослости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jc w:val="both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Получат: возможность научиться: анализировать свои поступки, чувства, состояния 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DF3FA9">
              <w:rPr>
                <w:bCs/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проявляют учебно-познавательный интерес к новому материалу и способам решения новой задачи</w:t>
            </w:r>
          </w:p>
          <w:p w:rsidR="00DF3FA9" w:rsidRPr="00DF3FA9" w:rsidRDefault="00DF3FA9" w:rsidP="00291A33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 xml:space="preserve">Регулятивные: </w:t>
            </w:r>
            <w:r w:rsidRPr="00DF3FA9">
              <w:rPr>
                <w:color w:val="000000"/>
                <w:sz w:val="22"/>
                <w:szCs w:val="22"/>
              </w:rPr>
              <w:t>проявляют учебно-познавательный интерес к новому материалу и способам решения новой задачи</w:t>
            </w:r>
          </w:p>
          <w:p w:rsidR="00DF3FA9" w:rsidRPr="00DF3FA9" w:rsidRDefault="00DF3FA9" w:rsidP="00291A33">
            <w:pPr>
              <w:jc w:val="both"/>
              <w:rPr>
                <w:color w:val="000000"/>
              </w:rPr>
            </w:pPr>
            <w:r w:rsidRPr="00DF3FA9">
              <w:rPr>
                <w:sz w:val="22"/>
                <w:szCs w:val="22"/>
                <w:u w:val="single"/>
              </w:rPr>
              <w:lastRenderedPageBreak/>
              <w:t>Коммуникативные:</w:t>
            </w:r>
          </w:p>
          <w:p w:rsidR="00DF3FA9" w:rsidRPr="00DF3FA9" w:rsidRDefault="00DF3FA9" w:rsidP="00291A33">
            <w:pPr>
              <w:jc w:val="both"/>
              <w:rPr>
                <w:color w:val="000000"/>
              </w:rPr>
            </w:pPr>
            <w:r w:rsidRPr="00DF3FA9">
              <w:rPr>
                <w:sz w:val="22"/>
                <w:szCs w:val="22"/>
              </w:rPr>
              <w:t>Составлять в парах памятку – советы «Как всегда чувствовать себя хорошо».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291A33">
            <w:pPr>
              <w:spacing w:before="240"/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>Высказывать свое мнение может ли самостоятельность быть отрицательным качеством.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rPr>
          <w:trHeight w:val="1831"/>
        </w:trPr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Рыцарство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Интерес человека к другому полу. Внешний вид человека.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Качества будущих мужчин.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Научатся: характеризовать проявлять рыцарские качества в себе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Познавательные: 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Готовить сообщение на тему: «Информация из прошлого»</w:t>
            </w:r>
          </w:p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Регулятивные: </w:t>
            </w:r>
          </w:p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bCs/>
                <w:color w:val="000000"/>
                <w:sz w:val="22"/>
                <w:szCs w:val="22"/>
              </w:rPr>
              <w:t xml:space="preserve">работать </w:t>
            </w:r>
            <w:r w:rsidRPr="00DF3FA9">
              <w:rPr>
                <w:color w:val="000000"/>
                <w:sz w:val="22"/>
                <w:szCs w:val="22"/>
              </w:rPr>
              <w:t>в группах и парах</w:t>
            </w:r>
          </w:p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Коммуникативные: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 xml:space="preserve">Высказывать собственное суждение по поводу предложенного текста </w:t>
            </w:r>
            <w:proofErr w:type="spellStart"/>
            <w:r w:rsidRPr="00DF3FA9">
              <w:rPr>
                <w:sz w:val="22"/>
                <w:szCs w:val="22"/>
              </w:rPr>
              <w:t>А.Барто</w:t>
            </w:r>
            <w:proofErr w:type="spellEnd"/>
            <w:r w:rsidRPr="00DF3FA9"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Понимать истинные и мнимые потребности.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Практикум по теме: «Человек»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 xml:space="preserve">Легко ли быть подростком? Отрочество – пора мечтаний. Самостоятельность – показатель взрослости. 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Научатся: характеризовать черты подросткового возраста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Познавательные: 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выделять основную мысль в прочитанном тексте и записывать ее.</w:t>
            </w:r>
          </w:p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Коммуникативные: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Инсценировать жизненные ситуации, работая в группах</w:t>
            </w:r>
          </w:p>
          <w:p w:rsidR="00DF3FA9" w:rsidRPr="00DF3FA9" w:rsidRDefault="00DF3FA9" w:rsidP="00291A33">
            <w:pPr>
              <w:rPr>
                <w:u w:val="single"/>
              </w:rPr>
            </w:pPr>
            <w:r w:rsidRPr="00DF3FA9">
              <w:rPr>
                <w:sz w:val="22"/>
                <w:szCs w:val="22"/>
                <w:u w:val="single"/>
              </w:rPr>
              <w:t xml:space="preserve">Регулятивные: 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</w:rPr>
              <w:t>Составлять план текста.</w:t>
            </w:r>
          </w:p>
        </w:tc>
        <w:tc>
          <w:tcPr>
            <w:tcW w:w="184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Высказывать свое мнение. Почему очень часто дети хотят поскорее стать взрослыми, а многие взрослые не прочь вернуться в детство.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rPr>
          <w:trHeight w:val="2482"/>
        </w:trPr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Семья и семейные отношения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Семья и семейные отношения. Пути разрешения семейных конфликтов.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самостоятельно выде</w:t>
            </w:r>
            <w:r w:rsidRPr="00DF3FA9">
              <w:rPr>
                <w:sz w:val="22"/>
                <w:szCs w:val="22"/>
              </w:rPr>
              <w:softHyphen/>
              <w:t xml:space="preserve">лять и формулировать цели; анализировать вопросы, формулировать ответы. 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 xml:space="preserve">Показывать на конкретных примерах меры государственной поддержки семьи. 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Коммуникативные 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sz w:val="22"/>
                <w:szCs w:val="22"/>
              </w:rPr>
              <w:t xml:space="preserve">Сравнивают </w:t>
            </w:r>
            <w:proofErr w:type="spellStart"/>
            <w:r w:rsidRPr="00DF3FA9">
              <w:rPr>
                <w:sz w:val="22"/>
                <w:szCs w:val="22"/>
              </w:rPr>
              <w:t>двухпоколенные</w:t>
            </w:r>
            <w:proofErr w:type="spellEnd"/>
            <w:r w:rsidRPr="00DF3FA9">
              <w:rPr>
                <w:sz w:val="22"/>
                <w:szCs w:val="22"/>
              </w:rPr>
              <w:t xml:space="preserve"> и </w:t>
            </w:r>
            <w:proofErr w:type="spellStart"/>
            <w:r w:rsidRPr="00DF3FA9">
              <w:rPr>
                <w:sz w:val="22"/>
                <w:szCs w:val="22"/>
              </w:rPr>
              <w:t>трёхпоколенные</w:t>
            </w:r>
            <w:proofErr w:type="spellEnd"/>
            <w:r w:rsidRPr="00DF3FA9">
              <w:rPr>
                <w:sz w:val="22"/>
                <w:szCs w:val="22"/>
              </w:rPr>
              <w:t xml:space="preserve"> семьи.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sz w:val="22"/>
                <w:szCs w:val="22"/>
              </w:rPr>
              <w:t xml:space="preserve">Исследуют  несложные </w:t>
            </w:r>
            <w:r w:rsidRPr="00DF3FA9">
              <w:rPr>
                <w:sz w:val="22"/>
                <w:szCs w:val="22"/>
              </w:rPr>
              <w:lastRenderedPageBreak/>
              <w:t>практические ситуации, связанные с отношениями в семье, типичными для разных стран и исторических периодов.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>Выражают  собственную точку зрения на значение семьи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Семейное хозяйство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Функции семьи.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прогнозировать результа</w:t>
            </w:r>
            <w:r w:rsidRPr="00DF3FA9">
              <w:rPr>
                <w:sz w:val="22"/>
                <w:szCs w:val="22"/>
              </w:rPr>
              <w:softHyphen/>
              <w:t>ты уровня усвоения изучаемого материа</w:t>
            </w:r>
            <w:r w:rsidRPr="00DF3FA9">
              <w:rPr>
                <w:sz w:val="22"/>
                <w:szCs w:val="22"/>
              </w:rPr>
              <w:softHyphen/>
              <w:t>ла; принимать и сохранять учебную задачу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 xml:space="preserve">Характеризовать  совместный труд членов семьи. 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Работать в группе и индивидуально.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</w:rPr>
              <w:t>Описывать  свои обязанности в ведении домашнего хозяйства.</w:t>
            </w:r>
          </w:p>
        </w:tc>
        <w:tc>
          <w:tcPr>
            <w:tcW w:w="184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 xml:space="preserve">Сравнивают  домашнее хозяйство городского и сельского жителя. 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Каким должен быть хозяин?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Основные роли членов семьи. Семейный бюджет.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Распределять обязанности. Обязанности подростка, рациональному ведению хозяйства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291A33">
            <w:pPr>
              <w:ind w:left="-5"/>
            </w:pPr>
            <w:r w:rsidRPr="00DF3FA9">
              <w:rPr>
                <w:sz w:val="22"/>
                <w:szCs w:val="22"/>
              </w:rPr>
              <w:t>ставить и формулировать проблему урока; самостоятельно создавать алгоритм деятельности при решении про</w:t>
            </w:r>
            <w:r w:rsidRPr="00DF3FA9">
              <w:rPr>
                <w:sz w:val="22"/>
                <w:szCs w:val="22"/>
              </w:rPr>
              <w:softHyphen/>
              <w:t>блемы.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pPr>
              <w:ind w:left="-5"/>
            </w:pPr>
            <w:r w:rsidRPr="00DF3FA9">
              <w:rPr>
                <w:sz w:val="22"/>
                <w:szCs w:val="22"/>
              </w:rPr>
              <w:t>проявлять актив</w:t>
            </w:r>
            <w:r w:rsidRPr="00DF3FA9">
              <w:rPr>
                <w:sz w:val="22"/>
                <w:szCs w:val="22"/>
              </w:rPr>
              <w:softHyphen/>
              <w:t>ность во взаимодействии для решения</w:t>
            </w:r>
          </w:p>
          <w:p w:rsidR="00DF3FA9" w:rsidRPr="00DF3FA9" w:rsidRDefault="00DF3FA9" w:rsidP="00291A33">
            <w:pPr>
              <w:ind w:left="-5"/>
            </w:pPr>
            <w:r w:rsidRPr="00DF3FA9">
              <w:rPr>
                <w:sz w:val="22"/>
                <w:szCs w:val="22"/>
              </w:rPr>
              <w:t>коммуникативных и познавательных за</w:t>
            </w:r>
            <w:r w:rsidRPr="00DF3FA9">
              <w:rPr>
                <w:sz w:val="22"/>
                <w:szCs w:val="22"/>
              </w:rPr>
              <w:softHyphen/>
              <w:t>дач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291A33">
            <w:pPr>
              <w:ind w:left="-5"/>
            </w:pPr>
            <w:r w:rsidRPr="00DF3FA9">
              <w:rPr>
                <w:sz w:val="22"/>
                <w:szCs w:val="22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</w:t>
            </w:r>
            <w:r w:rsidRPr="00DF3FA9">
              <w:rPr>
                <w:sz w:val="22"/>
                <w:szCs w:val="22"/>
              </w:rPr>
              <w:lastRenderedPageBreak/>
              <w:t>сотрудничестве с другими участниками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>Выражают  собственную точку зрения на предложенную проблему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Свободное время.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Семейные ценности и традиции.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color w:val="000000"/>
                <w:sz w:val="22"/>
                <w:szCs w:val="22"/>
              </w:rPr>
              <w:t>объяснять, какое время можно назвать свободным, какие движения губи</w:t>
            </w:r>
            <w:r w:rsidRPr="00DF3FA9">
              <w:rPr>
                <w:color w:val="000000"/>
                <w:spacing w:val="1"/>
                <w:sz w:val="22"/>
                <w:szCs w:val="22"/>
              </w:rPr>
              <w:t>тельны для организма, а какие - по</w:t>
            </w:r>
            <w:r w:rsidRPr="00DF3FA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DF3FA9">
              <w:rPr>
                <w:color w:val="000000"/>
                <w:sz w:val="22"/>
                <w:szCs w:val="22"/>
              </w:rPr>
              <w:t>лезны и ценны для развития и совер</w:t>
            </w:r>
            <w:r w:rsidRPr="00DF3FA9">
              <w:rPr>
                <w:color w:val="000000"/>
                <w:sz w:val="22"/>
                <w:szCs w:val="22"/>
              </w:rPr>
              <w:softHyphen/>
            </w:r>
            <w:r w:rsidRPr="00DF3FA9">
              <w:rPr>
                <w:color w:val="000000"/>
                <w:spacing w:val="-2"/>
                <w:sz w:val="22"/>
                <w:szCs w:val="22"/>
              </w:rPr>
              <w:t>шенствования человека;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Определять основную мысль текста, приводить примеры из своего опыта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исследовать несложные практические ситуации, связанные с проведением подростками свободного времени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Составлять план своего рабочего дня и выполнять его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Вносить коррективы в план.</w:t>
            </w:r>
          </w:p>
        </w:tc>
        <w:tc>
          <w:tcPr>
            <w:tcW w:w="184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Формируют свою позицию, сохраняют мотивацию к учебной деятельности;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Хобби.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bCs/>
                <w:sz w:val="22"/>
                <w:szCs w:val="22"/>
              </w:rPr>
              <w:t>Хобби, увлечение</w:t>
            </w:r>
            <w:r w:rsidRPr="00DF3F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rPr>
                <w:color w:val="000000"/>
                <w:spacing w:val="-2"/>
              </w:rPr>
            </w:pPr>
            <w:r w:rsidRPr="00DF3FA9">
              <w:rPr>
                <w:color w:val="000000"/>
                <w:sz w:val="22"/>
                <w:szCs w:val="22"/>
              </w:rPr>
              <w:t>объяснять</w:t>
            </w:r>
            <w:r w:rsidRPr="00DF3FA9">
              <w:rPr>
                <w:color w:val="000000"/>
                <w:spacing w:val="-2"/>
                <w:sz w:val="22"/>
                <w:szCs w:val="22"/>
              </w:rPr>
              <w:t xml:space="preserve"> что досуговая </w:t>
            </w:r>
            <w:r w:rsidRPr="00DF3FA9">
              <w:rPr>
                <w:color w:val="000000"/>
                <w:spacing w:val="1"/>
                <w:sz w:val="22"/>
                <w:szCs w:val="22"/>
              </w:rPr>
              <w:t>деятельность - это сфера самовоспи</w:t>
            </w:r>
            <w:r w:rsidRPr="00DF3FA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DF3FA9">
              <w:rPr>
                <w:color w:val="000000"/>
                <w:spacing w:val="-1"/>
                <w:sz w:val="22"/>
                <w:szCs w:val="22"/>
              </w:rPr>
              <w:t>тания и самоопределения.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bCs/>
                <w:color w:val="000000"/>
                <w:sz w:val="22"/>
                <w:szCs w:val="22"/>
              </w:rPr>
              <w:t xml:space="preserve">выявляют </w:t>
            </w:r>
            <w:r w:rsidRPr="00DF3FA9">
              <w:rPr>
                <w:color w:val="000000"/>
                <w:sz w:val="22"/>
                <w:szCs w:val="22"/>
              </w:rPr>
              <w:t>особенности    и    признаки    объектов; приводят       примеры       в       качестве доказательства выдвигаемых положений.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работают в группе, проявляют сотрудничество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Регулятивные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sz w:val="22"/>
                <w:szCs w:val="22"/>
              </w:rPr>
              <w:t>оценивают результаты работы</w:t>
            </w:r>
          </w:p>
          <w:p w:rsidR="00DF3FA9" w:rsidRPr="00DF3FA9" w:rsidRDefault="00DF3FA9" w:rsidP="00291A33"/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Определяют дело по интересам,</w:t>
            </w:r>
            <w:r w:rsidRPr="00DF3FA9">
              <w:rPr>
                <w:sz w:val="22"/>
                <w:szCs w:val="22"/>
              </w:rPr>
              <w:t xml:space="preserve"> определяют целостный, социально ориентированный взгляд на мир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Практикум по теме «Семья»</w:t>
            </w:r>
          </w:p>
        </w:tc>
        <w:tc>
          <w:tcPr>
            <w:tcW w:w="255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Семья и семейные отношения.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 xml:space="preserve">организовывать свое свободное время; характеризовать семью как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частичку </w:t>
            </w:r>
            <w:r w:rsidRPr="00DF3FA9">
              <w:rPr>
                <w:color w:val="000000"/>
                <w:sz w:val="22"/>
                <w:szCs w:val="22"/>
              </w:rPr>
              <w:t xml:space="preserve">общества, как первый социальный </w:t>
            </w:r>
            <w:r w:rsidRPr="00DF3FA9">
              <w:rPr>
                <w:color w:val="000000"/>
                <w:sz w:val="22"/>
                <w:szCs w:val="22"/>
              </w:rPr>
              <w:lastRenderedPageBreak/>
              <w:t xml:space="preserve">институт, в котором    проходит    основная    часть жизни человека. Получат возможность научиться: работать      с      текстом      учебника; высказывать      собственное      мнение, суждения 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lastRenderedPageBreak/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           </w:t>
            </w:r>
          </w:p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bCs/>
                <w:color w:val="000000"/>
                <w:sz w:val="22"/>
                <w:szCs w:val="22"/>
              </w:rPr>
              <w:t>ставят  и формулируют   цели и      проблему у</w:t>
            </w:r>
            <w:r w:rsidRPr="00DF3FA9">
              <w:rPr>
                <w:color w:val="000000"/>
                <w:sz w:val="22"/>
                <w:szCs w:val="22"/>
              </w:rPr>
              <w:t xml:space="preserve">рока;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осознанно и произвольно строят сообщения в устной и письменной форме, в том числе творческого и </w:t>
            </w:r>
            <w:r w:rsidRPr="00DF3FA9">
              <w:rPr>
                <w:bCs/>
                <w:color w:val="000000"/>
                <w:sz w:val="22"/>
                <w:szCs w:val="22"/>
              </w:rPr>
              <w:lastRenderedPageBreak/>
              <w:t xml:space="preserve">исследовательского характера. </w:t>
            </w:r>
            <w:r w:rsidRPr="00DF3FA9">
              <w:rPr>
                <w:color w:val="000000"/>
                <w:sz w:val="22"/>
                <w:szCs w:val="22"/>
                <w:u w:val="single"/>
              </w:rPr>
              <w:t xml:space="preserve">Коммуникативные </w:t>
            </w:r>
            <w:r w:rsidRPr="00DF3FA9">
              <w:rPr>
                <w:color w:val="000000"/>
                <w:sz w:val="22"/>
                <w:szCs w:val="22"/>
              </w:rPr>
              <w:t xml:space="preserve">                проявляют активность во взаимодействии для решения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коммуникативных    и </w:t>
            </w:r>
            <w:r w:rsidRPr="00DF3FA9">
              <w:rPr>
                <w:color w:val="000000"/>
                <w:sz w:val="22"/>
                <w:szCs w:val="22"/>
              </w:rPr>
              <w:t xml:space="preserve">познавательных        задач        (задают вопросы,          формулируют         свои затруднения; предлагают помощь и сотрудничество) </w:t>
            </w:r>
          </w:p>
          <w:p w:rsidR="00DF3FA9" w:rsidRPr="00DF3FA9" w:rsidRDefault="00DF3FA9" w:rsidP="00291A33">
            <w:pPr>
              <w:rPr>
                <w:b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color w:val="000000"/>
                <w:sz w:val="22"/>
                <w:szCs w:val="22"/>
              </w:rPr>
              <w:t xml:space="preserve">           принимают          и сохраняют учебную задачу; учитывают выделенные      учителем      ориентиры действия в новом учебном материале в </w:t>
            </w:r>
            <w:r w:rsidRPr="00DF3FA9">
              <w:rPr>
                <w:bCs/>
                <w:color w:val="000000"/>
                <w:sz w:val="22"/>
                <w:szCs w:val="22"/>
              </w:rPr>
              <w:t xml:space="preserve">сотрудничестве с учителем. 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lastRenderedPageBreak/>
              <w:t>Убеждаются в важности для общества семьи и семейных традиций;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Образование в жизни человека.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Образование, его значимость в условиях информационного общества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pacing w:val="13"/>
                <w:sz w:val="22"/>
                <w:szCs w:val="22"/>
              </w:rPr>
              <w:t>определять важность образования в жизни челове</w:t>
            </w:r>
            <w:r w:rsidRPr="00DF3FA9">
              <w:rPr>
                <w:spacing w:val="13"/>
                <w:sz w:val="22"/>
                <w:szCs w:val="22"/>
              </w:rPr>
              <w:softHyphen/>
            </w:r>
            <w:r w:rsidRPr="00DF3FA9">
              <w:rPr>
                <w:spacing w:val="4"/>
                <w:sz w:val="22"/>
                <w:szCs w:val="22"/>
              </w:rPr>
              <w:t>ка.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color w:val="000000"/>
                <w:sz w:val="22"/>
                <w:szCs w:val="22"/>
              </w:rPr>
              <w:t xml:space="preserve">            </w:t>
            </w:r>
          </w:p>
          <w:p w:rsidR="00DF3FA9" w:rsidRPr="00DF3FA9" w:rsidRDefault="00DF3FA9" w:rsidP="00291A33">
            <w:pPr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>умеют выполнять познавательные и практические за</w:t>
            </w:r>
            <w:r w:rsidRPr="00DF3FA9">
              <w:rPr>
                <w:rFonts w:eastAsia="Calibri"/>
                <w:sz w:val="22"/>
                <w:szCs w:val="22"/>
                <w:lang w:eastAsia="en-US"/>
              </w:rPr>
              <w:softHyphen/>
              <w:t>дания, в том числе с использованием проектной деятельности на уроках и в доступной социальной практике</w:t>
            </w:r>
          </w:p>
          <w:p w:rsidR="00DF3FA9" w:rsidRPr="00DF3FA9" w:rsidRDefault="00DF3FA9" w:rsidP="00291A33">
            <w:pPr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</w:rPr>
              <w:t>выбирают адекватные способы деятельности, умеют вести диалог</w:t>
            </w:r>
          </w:p>
          <w:p w:rsidR="00DF3FA9" w:rsidRPr="00DF3FA9" w:rsidRDefault="00DF3FA9" w:rsidP="00291A33">
            <w:pPr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Умеют сознательно организовать свою познавательную деятельность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Имеют заинтересованность не только в личном успехе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Учись учиться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Система образования в Российской Федерации.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rPr>
                <w:spacing w:val="4"/>
              </w:rPr>
            </w:pPr>
            <w:r w:rsidRPr="00DF3FA9">
              <w:rPr>
                <w:spacing w:val="4"/>
                <w:sz w:val="22"/>
                <w:szCs w:val="22"/>
              </w:rPr>
              <w:t>Узнают: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pacing w:val="4"/>
                <w:sz w:val="22"/>
                <w:szCs w:val="22"/>
              </w:rPr>
              <w:t xml:space="preserve">о значении </w:t>
            </w:r>
            <w:r w:rsidRPr="00DF3FA9">
              <w:rPr>
                <w:spacing w:val="4"/>
                <w:sz w:val="22"/>
                <w:szCs w:val="22"/>
              </w:rPr>
              <w:lastRenderedPageBreak/>
              <w:t>образования для общества, ступенях школьного образования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jc w:val="both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lastRenderedPageBreak/>
              <w:t>Познавательные</w:t>
            </w:r>
            <w:r w:rsidRPr="00DF3FA9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DF3FA9" w:rsidRPr="00DF3FA9" w:rsidRDefault="00DF3FA9" w:rsidP="00291A33">
            <w:pPr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 xml:space="preserve">подкрепляют изученные </w:t>
            </w:r>
            <w:r w:rsidRPr="00DF3FA9">
              <w:rPr>
                <w:rFonts w:eastAsia="Calibri"/>
                <w:sz w:val="22"/>
                <w:szCs w:val="22"/>
                <w:lang w:eastAsia="en-US"/>
              </w:rPr>
              <w:lastRenderedPageBreak/>
              <w:t>положения конкретными при</w:t>
            </w:r>
            <w:r w:rsidRPr="00DF3FA9">
              <w:rPr>
                <w:rFonts w:eastAsia="Calibri"/>
                <w:sz w:val="22"/>
                <w:szCs w:val="22"/>
                <w:lang w:eastAsia="en-US"/>
              </w:rPr>
              <w:softHyphen/>
              <w:t>мерами</w:t>
            </w:r>
          </w:p>
          <w:p w:rsidR="00DF3FA9" w:rsidRPr="00DF3FA9" w:rsidRDefault="00DF3FA9" w:rsidP="00291A33">
            <w:pPr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pPr>
              <w:rPr>
                <w:rFonts w:eastAsia="Calibri"/>
                <w:lang w:eastAsia="en-US"/>
              </w:rPr>
            </w:pPr>
            <w:r w:rsidRPr="00DF3FA9">
              <w:rPr>
                <w:rFonts w:eastAsia="Calibri"/>
                <w:sz w:val="22"/>
                <w:szCs w:val="22"/>
                <w:lang w:eastAsia="en-US"/>
              </w:rPr>
              <w:t>умеют объяснять явления и процессы социальной действительности  с научных позиций</w:t>
            </w:r>
          </w:p>
          <w:p w:rsidR="00DF3FA9" w:rsidRPr="00DF3FA9" w:rsidRDefault="00DF3FA9" w:rsidP="00291A33">
            <w:pPr>
              <w:rPr>
                <w:rFonts w:eastAsia="Calibri"/>
                <w:lang w:eastAsia="en-US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rPr>
                <w:b/>
              </w:rPr>
            </w:pPr>
            <w:r w:rsidRPr="00DF3FA9">
              <w:rPr>
                <w:sz w:val="22"/>
                <w:szCs w:val="22"/>
              </w:rPr>
              <w:t>Соотносить то, что известно и неизвестно, применяя метод незаконченных предложений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Имеют ценностные </w:t>
            </w:r>
            <w:r w:rsidRPr="00DF3F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ориентиры, основанные на идеях патриотизма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Образование и самообразование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Образования. Самообразование.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rPr>
                <w:spacing w:val="4"/>
              </w:rPr>
            </w:pPr>
            <w:r w:rsidRPr="00DF3FA9">
              <w:rPr>
                <w:spacing w:val="4"/>
                <w:sz w:val="22"/>
                <w:szCs w:val="22"/>
              </w:rPr>
              <w:t>Узнают: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О важности самообразования в жизни каждого человека,</w:t>
            </w:r>
            <w:r w:rsidRPr="00DF3FA9">
              <w:rPr>
                <w:i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получат возможность научиться: работать с текстом учебника;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jc w:val="both"/>
              <w:rPr>
                <w:color w:val="000000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Познавательные</w:t>
            </w:r>
            <w:r w:rsidRPr="00DF3FA9">
              <w:rPr>
                <w:color w:val="000000"/>
                <w:sz w:val="22"/>
                <w:szCs w:val="22"/>
              </w:rPr>
              <w:t xml:space="preserve">   </w:t>
            </w:r>
          </w:p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spacing w:val="4"/>
                <w:sz w:val="22"/>
                <w:szCs w:val="22"/>
              </w:rPr>
              <w:t>характеризовать учёбу как основной труд школьника.</w:t>
            </w:r>
          </w:p>
          <w:p w:rsidR="00DF3FA9" w:rsidRPr="00DF3FA9" w:rsidRDefault="00DF3FA9" w:rsidP="00291A33">
            <w:pPr>
              <w:rPr>
                <w:color w:val="000000"/>
                <w:u w:val="single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spacing w:val="1"/>
                <w:sz w:val="22"/>
                <w:szCs w:val="22"/>
              </w:rPr>
              <w:t>опираясь на примеры из художественных произведений, вы</w:t>
            </w:r>
            <w:r w:rsidRPr="00DF3FA9">
              <w:rPr>
                <w:spacing w:val="1"/>
                <w:sz w:val="22"/>
                <w:szCs w:val="22"/>
              </w:rPr>
              <w:softHyphen/>
              <w:t>являть позитивные результаты учения.</w:t>
            </w:r>
          </w:p>
          <w:p w:rsidR="00DF3FA9" w:rsidRPr="00DF3FA9" w:rsidRDefault="00DF3FA9" w:rsidP="00291A33">
            <w:pPr>
              <w:rPr>
                <w:rFonts w:eastAsia="Calibri"/>
                <w:lang w:eastAsia="en-US"/>
              </w:rPr>
            </w:pPr>
            <w:r w:rsidRPr="00DF3FA9">
              <w:rPr>
                <w:color w:val="000000"/>
                <w:sz w:val="22"/>
                <w:szCs w:val="22"/>
                <w:u w:val="single"/>
              </w:rPr>
              <w:t>Регулятивные</w:t>
            </w:r>
            <w:r w:rsidRPr="00DF3FA9">
              <w:rPr>
                <w:color w:val="000000"/>
                <w:sz w:val="22"/>
                <w:szCs w:val="22"/>
              </w:rPr>
              <w:t xml:space="preserve"> </w:t>
            </w:r>
          </w:p>
          <w:p w:rsidR="00DF3FA9" w:rsidRPr="00DF3FA9" w:rsidRDefault="00DF3FA9" w:rsidP="00291A33">
            <w:pPr>
              <w:rPr>
                <w:color w:val="000000"/>
              </w:rPr>
            </w:pPr>
            <w:r w:rsidRPr="00DF3FA9">
              <w:rPr>
                <w:spacing w:val="4"/>
                <w:sz w:val="22"/>
                <w:szCs w:val="22"/>
              </w:rPr>
              <w:t>Выявлять возможности практического применения получа</w:t>
            </w:r>
            <w:r w:rsidRPr="00DF3FA9">
              <w:rPr>
                <w:spacing w:val="4"/>
                <w:sz w:val="22"/>
                <w:szCs w:val="22"/>
              </w:rPr>
              <w:softHyphen/>
            </w:r>
            <w:r w:rsidRPr="00DF3FA9">
              <w:rPr>
                <w:spacing w:val="7"/>
                <w:sz w:val="22"/>
                <w:szCs w:val="22"/>
              </w:rPr>
              <w:t>емых в школе знаний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pacing w:val="5"/>
                <w:sz w:val="22"/>
                <w:szCs w:val="22"/>
              </w:rPr>
              <w:t xml:space="preserve">Оценивают собственное умение учиться и возможности его </w:t>
            </w:r>
            <w:r w:rsidRPr="00DF3FA9">
              <w:rPr>
                <w:sz w:val="22"/>
                <w:szCs w:val="22"/>
              </w:rPr>
              <w:t>развития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rPr>
          <w:trHeight w:val="662"/>
        </w:trPr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Одноклассники, сверстники, друзья.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 xml:space="preserve">Учеба- это основной труд. Взаимоотношения между школьниками. 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давать оценку собственных достижений</w:t>
            </w:r>
          </w:p>
        </w:tc>
        <w:tc>
          <w:tcPr>
            <w:tcW w:w="2977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DF3FA9" w:rsidRPr="00DF3FA9" w:rsidRDefault="00DF3FA9" w:rsidP="00291A33">
            <w:pPr>
              <w:rPr>
                <w:b/>
              </w:rPr>
            </w:pPr>
            <w:r w:rsidRPr="00DF3FA9">
              <w:rPr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 xml:space="preserve">адекватно используют </w:t>
            </w:r>
            <w:r w:rsidRPr="00DF3FA9">
              <w:rPr>
                <w:sz w:val="22"/>
                <w:szCs w:val="22"/>
              </w:rPr>
              <w:lastRenderedPageBreak/>
              <w:t>речевые средства для эффективного решения разнообразных коммуникативных задач.</w:t>
            </w:r>
          </w:p>
          <w:p w:rsidR="00DF3FA9" w:rsidRPr="00DF3FA9" w:rsidRDefault="00DF3FA9" w:rsidP="00291A33">
            <w:pPr>
              <w:rPr>
                <w:b/>
              </w:rPr>
            </w:pPr>
            <w:r w:rsidRPr="00DF3FA9">
              <w:rPr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>Проявляют интерес к новому учебному материалу; выражают положительное отношение к процессу познания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Какой ты, друг?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Сверстник, друг, товарищ. Важные человеческие качества: отзывчивость, терпение, помощь.</w:t>
            </w:r>
          </w:p>
        </w:tc>
        <w:tc>
          <w:tcPr>
            <w:tcW w:w="2268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Научатся: выстраивать свои отношения с одноклассниками.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Получат возможность научиться: работать с текстом учебника; высказывать собственное мнение, суждение.</w:t>
            </w:r>
          </w:p>
        </w:tc>
        <w:tc>
          <w:tcPr>
            <w:tcW w:w="2977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  <w:u w:val="single"/>
              </w:rPr>
              <w:t>Познавательные: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используют знаково-символические средства, в том числе модели и схемы для решения познавательных задач.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sz w:val="22"/>
                <w:szCs w:val="22"/>
              </w:rPr>
              <w:t xml:space="preserve"> аргументируют свою позицию и координируют ее с позициями партнеров в сотрудничестве при выработке общего решения в совместной деятельности.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sz w:val="22"/>
                <w:szCs w:val="22"/>
              </w:rPr>
              <w:t xml:space="preserve"> 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 xml:space="preserve">Проявляют </w:t>
            </w:r>
            <w:proofErr w:type="spellStart"/>
            <w:r w:rsidRPr="00DF3FA9">
              <w:rPr>
                <w:sz w:val="22"/>
                <w:szCs w:val="22"/>
              </w:rPr>
              <w:t>эмпатию</w:t>
            </w:r>
            <w:proofErr w:type="spellEnd"/>
            <w:r w:rsidRPr="00DF3FA9">
              <w:rPr>
                <w:sz w:val="22"/>
                <w:szCs w:val="22"/>
              </w:rPr>
              <w:t xml:space="preserve"> как осознанное понимание чу</w:t>
            </w:r>
            <w:proofErr w:type="gramStart"/>
            <w:r w:rsidRPr="00DF3FA9">
              <w:rPr>
                <w:sz w:val="22"/>
                <w:szCs w:val="22"/>
              </w:rPr>
              <w:t>вств др</w:t>
            </w:r>
            <w:proofErr w:type="gramEnd"/>
            <w:r w:rsidRPr="00DF3FA9">
              <w:rPr>
                <w:sz w:val="22"/>
                <w:szCs w:val="22"/>
              </w:rPr>
              <w:t>угих людей и сопереживание им, которые выражаются в поступках, направленных на помощь и обеспечение благополучия.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Практикум по теме: «Школа»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spacing w:after="200"/>
            </w:pPr>
            <w:r w:rsidRPr="00DF3FA9">
              <w:rPr>
                <w:sz w:val="22"/>
                <w:szCs w:val="22"/>
              </w:rPr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</w:t>
            </w:r>
            <w:r w:rsidRPr="00DF3FA9">
              <w:rPr>
                <w:sz w:val="22"/>
                <w:szCs w:val="22"/>
              </w:rPr>
              <w:lastRenderedPageBreak/>
              <w:t xml:space="preserve">Самообразование. 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lastRenderedPageBreak/>
              <w:t>Научатся: организовывать свое свободное время; определять свои отношения с одноклассниками.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 xml:space="preserve">Получат возможность </w:t>
            </w:r>
            <w:r w:rsidRPr="00DF3FA9">
              <w:rPr>
                <w:sz w:val="22"/>
                <w:szCs w:val="22"/>
              </w:rPr>
              <w:lastRenderedPageBreak/>
              <w:t>научиться: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  <w:u w:val="single"/>
              </w:rPr>
              <w:lastRenderedPageBreak/>
              <w:t>Познавательные:</w:t>
            </w:r>
            <w:r w:rsidRPr="00DF3FA9">
              <w:rPr>
                <w:b/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t>самостоятельно выделяют и формулируют познавательную цель; используют общие приемы решения поставленных задач.</w:t>
            </w:r>
          </w:p>
          <w:p w:rsidR="00DF3FA9" w:rsidRPr="00DF3FA9" w:rsidRDefault="00DF3FA9" w:rsidP="00291A33">
            <w:proofErr w:type="gramStart"/>
            <w:r w:rsidRPr="00DF3FA9">
              <w:rPr>
                <w:sz w:val="22"/>
                <w:szCs w:val="22"/>
                <w:u w:val="single"/>
              </w:rPr>
              <w:t>Коммуникативные:</w:t>
            </w:r>
            <w:r w:rsidRPr="00DF3FA9">
              <w:rPr>
                <w:sz w:val="22"/>
                <w:szCs w:val="22"/>
              </w:rPr>
              <w:t xml:space="preserve"> </w:t>
            </w:r>
            <w:r w:rsidRPr="00DF3FA9">
              <w:rPr>
                <w:sz w:val="22"/>
                <w:szCs w:val="22"/>
              </w:rPr>
              <w:lastRenderedPageBreak/>
              <w:t>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DF3FA9" w:rsidRPr="00DF3FA9" w:rsidRDefault="00DF3FA9" w:rsidP="00291A33">
            <w:pPr>
              <w:rPr>
                <w:b/>
              </w:rPr>
            </w:pPr>
            <w:r w:rsidRPr="00DF3FA9">
              <w:rPr>
                <w:sz w:val="22"/>
                <w:szCs w:val="22"/>
                <w:u w:val="single"/>
              </w:rPr>
              <w:t>Регулятивные:</w:t>
            </w:r>
            <w:r w:rsidRPr="00DF3FA9">
              <w:rPr>
                <w:sz w:val="22"/>
                <w:szCs w:val="22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F3FA9">
              <w:rPr>
                <w:sz w:val="22"/>
                <w:szCs w:val="22"/>
              </w:rPr>
              <w:t>эмпатию</w:t>
            </w:r>
            <w:proofErr w:type="spellEnd"/>
            <w:r w:rsidRPr="00DF3FA9">
              <w:rPr>
                <w:sz w:val="22"/>
                <w:szCs w:val="22"/>
              </w:rPr>
              <w:t xml:space="preserve"> как понимание </w:t>
            </w:r>
            <w:r w:rsidRPr="00DF3FA9">
              <w:rPr>
                <w:sz w:val="22"/>
                <w:szCs w:val="22"/>
              </w:rPr>
              <w:lastRenderedPageBreak/>
              <w:t>чу</w:t>
            </w:r>
            <w:proofErr w:type="gramStart"/>
            <w:r w:rsidRPr="00DF3FA9">
              <w:rPr>
                <w:sz w:val="22"/>
                <w:szCs w:val="22"/>
              </w:rPr>
              <w:t>вств др</w:t>
            </w:r>
            <w:proofErr w:type="gramEnd"/>
            <w:r w:rsidRPr="00DF3FA9">
              <w:rPr>
                <w:sz w:val="22"/>
                <w:szCs w:val="22"/>
              </w:rPr>
              <w:t>угих людей и сопереживание им.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Труд-основа жизни.</w:t>
            </w:r>
          </w:p>
        </w:tc>
        <w:tc>
          <w:tcPr>
            <w:tcW w:w="255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Понятие деятельности.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Содержание и сложность труда. Результаты труда.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Объяснять значение трудовой деятельности для личности и общества.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Характеризовать особенности труда как одного из основных видов деятельности человека.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Заполнять сравнительную таблицу «Труд свободного человека и труд рабов».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Составлять синонимы со словом «Труд».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Коммуникативные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 xml:space="preserve">Готовить в группах ответ на вопрос: кого называют людьми творческих </w:t>
            </w:r>
            <w:proofErr w:type="gramStart"/>
            <w:r w:rsidRPr="00DF3FA9">
              <w:rPr>
                <w:sz w:val="22"/>
                <w:szCs w:val="22"/>
              </w:rPr>
              <w:t>профессий</w:t>
            </w:r>
            <w:proofErr w:type="gramEnd"/>
            <w:r w:rsidRPr="00DF3FA9">
              <w:rPr>
                <w:sz w:val="22"/>
                <w:szCs w:val="22"/>
              </w:rPr>
              <w:t xml:space="preserve"> и приводить примеры людей таких профессий.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291A33">
            <w:pPr>
              <w:rPr>
                <w:b/>
              </w:rPr>
            </w:pPr>
            <w:r w:rsidRPr="00DF3FA9">
              <w:rPr>
                <w:sz w:val="22"/>
                <w:szCs w:val="22"/>
              </w:rPr>
              <w:t>Составлять свои правила труда.</w:t>
            </w:r>
          </w:p>
        </w:tc>
        <w:tc>
          <w:tcPr>
            <w:tcW w:w="184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Давать характеристику своей трудовой деятельности.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Деятельность человека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t>Игра, труд, учение. Роль деятельности в жизни человека. Многообразие видов деятельности.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jc w:val="both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 xml:space="preserve">Характеризовать особенности труда как одного из основных видов </w:t>
            </w:r>
            <w:r w:rsidRPr="00DF3FA9">
              <w:rPr>
                <w:color w:val="000000"/>
                <w:spacing w:val="-1"/>
                <w:sz w:val="22"/>
                <w:szCs w:val="22"/>
              </w:rPr>
              <w:lastRenderedPageBreak/>
              <w:t>деятельности человека.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lastRenderedPageBreak/>
              <w:t xml:space="preserve">Познавательные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Заполнять сравнительную таблицу «Труд» животных и труд человека.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 xml:space="preserve">Объяснять смысл пословиц о </w:t>
            </w:r>
            <w:r w:rsidRPr="00DF3FA9">
              <w:rPr>
                <w:sz w:val="22"/>
                <w:szCs w:val="22"/>
              </w:rPr>
              <w:lastRenderedPageBreak/>
              <w:t xml:space="preserve">труде. 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Оформлять выставку на тему «Труд и красота».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Различать творчество и ремесло, рассматривая репродукции и рисунки.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</w:rPr>
              <w:t>Проверять и оценивать результаты своего труда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Выявлять мотив деятельности: зачем я учусь.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Труд и творчество.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jc w:val="both"/>
            </w:pPr>
            <w:r w:rsidRPr="00DF3FA9">
              <w:rPr>
                <w:sz w:val="22"/>
                <w:szCs w:val="22"/>
              </w:rPr>
              <w:t>Способности и потребности человека.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Труд и творчество.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shd w:val="clear" w:color="auto" w:fill="FFFFFF"/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Различать творчество и ремесло.</w:t>
            </w:r>
          </w:p>
          <w:p w:rsidR="00DF3FA9" w:rsidRPr="00DF3FA9" w:rsidRDefault="00DF3FA9" w:rsidP="00291A33">
            <w:pPr>
              <w:shd w:val="clear" w:color="auto" w:fill="FFFFFF"/>
              <w:spacing w:before="5"/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Раскрывать признаки мастерства на примерах творений из</w:t>
            </w:r>
            <w:r w:rsidRPr="00DF3FA9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DF3FA9">
              <w:rPr>
                <w:color w:val="000000"/>
                <w:spacing w:val="-2"/>
                <w:sz w:val="22"/>
                <w:szCs w:val="22"/>
              </w:rPr>
              <w:t>вестных мастеров.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Извлекать необходимую информацию из различных источников.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>Коммуникативные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Работать в группе и индивидуально.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291A33">
            <w:pPr>
              <w:rPr>
                <w:b/>
              </w:rPr>
            </w:pPr>
            <w:r w:rsidRPr="00DF3FA9">
              <w:rPr>
                <w:sz w:val="22"/>
                <w:szCs w:val="22"/>
              </w:rPr>
              <w:t>Различать творчество и ремесло, определять последовательность проме</w:t>
            </w:r>
            <w:r w:rsidRPr="00DF3FA9">
              <w:rPr>
                <w:sz w:val="22"/>
                <w:szCs w:val="22"/>
              </w:rPr>
              <w:softHyphen/>
              <w:t>жуточных целей с учётом конечного ре</w:t>
            </w:r>
            <w:r w:rsidRPr="00DF3FA9">
              <w:rPr>
                <w:sz w:val="22"/>
                <w:szCs w:val="22"/>
              </w:rPr>
              <w:softHyphen/>
              <w:t>зультата;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DF3FA9" w:rsidRPr="00DF3FA9" w:rsidRDefault="00DF3FA9" w:rsidP="00291A33">
            <w:r w:rsidRPr="00DF3FA9">
              <w:rPr>
                <w:sz w:val="22"/>
                <w:szCs w:val="22"/>
              </w:rPr>
              <w:t>Оценивать свои способности. Стремиться развивать творческие способности.</w:t>
            </w:r>
          </w:p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DF3FA9" w:rsidRPr="00DF3FA9" w:rsidTr="00DF3FA9">
        <w:tc>
          <w:tcPr>
            <w:tcW w:w="675" w:type="dxa"/>
          </w:tcPr>
          <w:p w:rsidR="00DF3FA9" w:rsidRPr="00DF3FA9" w:rsidRDefault="00DF3FA9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DF3FA9" w:rsidRPr="00DF3FA9" w:rsidRDefault="00DF3FA9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DF3FA9" w:rsidRPr="00DF3FA9" w:rsidRDefault="00DF3FA9" w:rsidP="00291A33">
            <w:pPr>
              <w:rPr>
                <w:rFonts w:eastAsiaTheme="minorHAnsi"/>
                <w:b/>
                <w:lang w:eastAsia="en-US"/>
              </w:rPr>
            </w:pPr>
            <w:r w:rsidRPr="00DF3FA9">
              <w:rPr>
                <w:rFonts w:eastAsiaTheme="minorHAnsi"/>
                <w:b/>
                <w:sz w:val="22"/>
                <w:szCs w:val="22"/>
                <w:lang w:eastAsia="en-US"/>
              </w:rPr>
              <w:t>Практикум по теме: «Труд»</w:t>
            </w:r>
          </w:p>
        </w:tc>
        <w:tc>
          <w:tcPr>
            <w:tcW w:w="2552" w:type="dxa"/>
          </w:tcPr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sz w:val="22"/>
                <w:szCs w:val="22"/>
              </w:rPr>
              <w:t>Содержание и сложность труда. Результаты труда. Ремесло. Признаки мастерства.</w:t>
            </w:r>
          </w:p>
        </w:tc>
        <w:tc>
          <w:tcPr>
            <w:tcW w:w="2268" w:type="dxa"/>
          </w:tcPr>
          <w:p w:rsidR="00DF3FA9" w:rsidRPr="00DF3FA9" w:rsidRDefault="00DF3FA9" w:rsidP="00291A33">
            <w:pPr>
              <w:shd w:val="clear" w:color="auto" w:fill="FFFFFF"/>
              <w:rPr>
                <w:color w:val="000000"/>
                <w:spacing w:val="-1"/>
              </w:rPr>
            </w:pPr>
            <w:r w:rsidRPr="00DF3FA9">
              <w:rPr>
                <w:color w:val="000000"/>
                <w:spacing w:val="-1"/>
                <w:sz w:val="22"/>
                <w:szCs w:val="22"/>
              </w:rPr>
              <w:t>Научатся:</w:t>
            </w:r>
          </w:p>
          <w:p w:rsidR="00DF3FA9" w:rsidRPr="00DF3FA9" w:rsidRDefault="00DF3FA9" w:rsidP="00291A33">
            <w:pPr>
              <w:rPr>
                <w:rFonts w:eastAsiaTheme="minorHAnsi"/>
                <w:lang w:eastAsia="en-US"/>
              </w:rPr>
            </w:pPr>
            <w:r w:rsidRPr="00DF3FA9">
              <w:rPr>
                <w:bCs/>
                <w:iCs/>
                <w:color w:val="000000"/>
                <w:spacing w:val="-1"/>
                <w:sz w:val="22"/>
                <w:szCs w:val="22"/>
              </w:rPr>
              <w:t xml:space="preserve">Характеризовать </w:t>
            </w:r>
            <w:r w:rsidRPr="00DF3FA9">
              <w:rPr>
                <w:color w:val="000000"/>
                <w:spacing w:val="-1"/>
                <w:sz w:val="22"/>
                <w:szCs w:val="22"/>
              </w:rPr>
              <w:t>основные положения раздела; анализировать, делать выво</w:t>
            </w:r>
            <w:r w:rsidRPr="00DF3FA9">
              <w:rPr>
                <w:color w:val="000000"/>
                <w:spacing w:val="-1"/>
                <w:sz w:val="22"/>
                <w:szCs w:val="22"/>
              </w:rPr>
              <w:softHyphen/>
              <w:t xml:space="preserve">ды, отвечать на вопросы, высказывать </w:t>
            </w:r>
            <w:r w:rsidRPr="00DF3FA9">
              <w:rPr>
                <w:color w:val="000000"/>
                <w:sz w:val="22"/>
                <w:szCs w:val="22"/>
              </w:rPr>
              <w:t>собственную точку зрения.</w:t>
            </w:r>
          </w:p>
        </w:tc>
        <w:tc>
          <w:tcPr>
            <w:tcW w:w="2977" w:type="dxa"/>
          </w:tcPr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Познавательные 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Осознавать какое значение и смысл труда в жизни человека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Коммуникативные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Готовить проект «Творчество в науке и искусстве».</w:t>
            </w:r>
          </w:p>
          <w:p w:rsidR="00DF3FA9" w:rsidRPr="00DF3FA9" w:rsidRDefault="00DF3FA9" w:rsidP="00291A33">
            <w:pPr>
              <w:rPr>
                <w:i/>
                <w:u w:val="single"/>
              </w:rPr>
            </w:pPr>
            <w:r w:rsidRPr="00DF3FA9">
              <w:rPr>
                <w:i/>
                <w:sz w:val="22"/>
                <w:szCs w:val="22"/>
                <w:u w:val="single"/>
              </w:rPr>
              <w:t xml:space="preserve">Регулятивные </w:t>
            </w:r>
          </w:p>
          <w:p w:rsidR="00DF3FA9" w:rsidRPr="00DF3FA9" w:rsidRDefault="00DF3FA9" w:rsidP="00291A33">
            <w:r w:rsidRPr="00DF3FA9">
              <w:rPr>
                <w:sz w:val="22"/>
                <w:szCs w:val="22"/>
              </w:rPr>
              <w:t>Соотносить то, что известно и что неизвестно, применяя метод незаконченных предложений.</w:t>
            </w:r>
          </w:p>
          <w:p w:rsidR="00DF3FA9" w:rsidRPr="00DF3FA9" w:rsidRDefault="00DF3FA9" w:rsidP="00291A33">
            <w:pPr>
              <w:jc w:val="both"/>
              <w:rPr>
                <w:b/>
              </w:rPr>
            </w:pPr>
            <w:r w:rsidRPr="00DF3FA9">
              <w:rPr>
                <w:sz w:val="22"/>
                <w:szCs w:val="22"/>
              </w:rPr>
              <w:t xml:space="preserve">Проверять и оценивать </w:t>
            </w:r>
            <w:r w:rsidRPr="00DF3FA9">
              <w:rPr>
                <w:sz w:val="22"/>
                <w:szCs w:val="22"/>
              </w:rPr>
              <w:lastRenderedPageBreak/>
              <w:t>результаты работы, различать материальную и моральную оценку труда</w:t>
            </w:r>
          </w:p>
        </w:tc>
        <w:tc>
          <w:tcPr>
            <w:tcW w:w="1842" w:type="dxa"/>
          </w:tcPr>
          <w:p w:rsidR="00DF3FA9" w:rsidRPr="00DF3FA9" w:rsidRDefault="00DF3FA9" w:rsidP="00291A33">
            <w:pPr>
              <w:jc w:val="both"/>
              <w:rPr>
                <w:rFonts w:eastAsiaTheme="minorHAnsi"/>
                <w:lang w:eastAsia="en-US"/>
              </w:rPr>
            </w:pPr>
            <w:r w:rsidRPr="00DF3F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Высказывать свое мнение на предложенные проблемы.</w:t>
            </w:r>
          </w:p>
        </w:tc>
        <w:tc>
          <w:tcPr>
            <w:tcW w:w="993" w:type="dxa"/>
          </w:tcPr>
          <w:p w:rsidR="00DF3FA9" w:rsidRPr="00DF3FA9" w:rsidRDefault="00DF3FA9" w:rsidP="00291A33">
            <w:pPr>
              <w:jc w:val="both"/>
              <w:rPr>
                <w:b/>
              </w:rPr>
            </w:pPr>
          </w:p>
        </w:tc>
      </w:tr>
      <w:tr w:rsidR="00A3027E" w:rsidRPr="00DF3FA9" w:rsidTr="00DF3FA9">
        <w:tc>
          <w:tcPr>
            <w:tcW w:w="675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Наша Родина – Россия</w:t>
            </w:r>
          </w:p>
        </w:tc>
        <w:tc>
          <w:tcPr>
            <w:tcW w:w="255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Наше государство – Российская Федерация.</w:t>
            </w:r>
          </w:p>
        </w:tc>
        <w:tc>
          <w:tcPr>
            <w:tcW w:w="2268" w:type="dxa"/>
          </w:tcPr>
          <w:p w:rsidR="00A3027E" w:rsidRPr="00A3027E" w:rsidRDefault="00A3027E" w:rsidP="00291A33">
            <w:r w:rsidRPr="00A3027E">
              <w:rPr>
                <w:sz w:val="22"/>
                <w:szCs w:val="22"/>
              </w:rPr>
              <w:t>Научатся: определять понятие «федерация»; объяснять, что значит быть патриотом.</w:t>
            </w:r>
          </w:p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Получат возможность научиться</w:t>
            </w:r>
            <w:r w:rsidRPr="00A3027E">
              <w:rPr>
                <w:i/>
                <w:sz w:val="22"/>
                <w:szCs w:val="22"/>
              </w:rPr>
              <w:t>:</w:t>
            </w:r>
            <w:r w:rsidRPr="00A3027E">
              <w:rPr>
                <w:sz w:val="22"/>
                <w:szCs w:val="22"/>
              </w:rPr>
              <w:t xml:space="preserve">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A3027E" w:rsidRDefault="00A3027E" w:rsidP="00291A33">
            <w:r w:rsidRPr="00A3027E">
              <w:rPr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sz w:val="22"/>
                <w:szCs w:val="22"/>
              </w:rPr>
              <w:t xml:space="preserve"> </w:t>
            </w:r>
            <w:r w:rsidRPr="00A3027E">
              <w:rPr>
                <w:sz w:val="22"/>
                <w:szCs w:val="22"/>
              </w:rPr>
              <w:t>самостоятельно выделяют и формулируют познавательную цель; используют общие приемы решения задач.</w:t>
            </w:r>
          </w:p>
          <w:p w:rsidR="00A3027E" w:rsidRPr="00A3027E" w:rsidRDefault="00A3027E" w:rsidP="00291A33">
            <w:r w:rsidRPr="00A3027E">
              <w:rPr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sz w:val="22"/>
                <w:szCs w:val="22"/>
              </w:rPr>
              <w:t xml:space="preserve"> допускают возможность существования у людей различных точек зрения, в том числе не совпадающих с его собственной</w:t>
            </w:r>
            <w:proofErr w:type="gramStart"/>
            <w:r w:rsidRPr="00A3027E">
              <w:rPr>
                <w:sz w:val="22"/>
                <w:szCs w:val="22"/>
              </w:rPr>
              <w:t xml:space="preserve"> ,</w:t>
            </w:r>
            <w:proofErr w:type="gramEnd"/>
            <w:r w:rsidRPr="00A3027E">
              <w:rPr>
                <w:sz w:val="22"/>
                <w:szCs w:val="22"/>
              </w:rPr>
              <w:t xml:space="preserve"> и ориентируются на позицию партнера в общении и взаимодействии.</w:t>
            </w:r>
          </w:p>
          <w:p w:rsidR="00A3027E" w:rsidRPr="00A3027E" w:rsidRDefault="00A3027E" w:rsidP="00291A33">
            <w:pPr>
              <w:jc w:val="both"/>
              <w:rPr>
                <w:b/>
              </w:rPr>
            </w:pPr>
            <w:proofErr w:type="gramStart"/>
            <w:r w:rsidRPr="00A3027E">
              <w:rPr>
                <w:sz w:val="22"/>
                <w:szCs w:val="22"/>
                <w:u w:val="single"/>
              </w:rPr>
              <w:t>Регулятивные</w:t>
            </w:r>
            <w:proofErr w:type="gramEnd"/>
            <w:r w:rsidRPr="00A3027E">
              <w:rPr>
                <w:sz w:val="22"/>
                <w:szCs w:val="22"/>
                <w:u w:val="single"/>
              </w:rPr>
              <w:t>:</w:t>
            </w:r>
            <w:r w:rsidRPr="00A3027E">
              <w:rPr>
                <w:sz w:val="22"/>
                <w:szCs w:val="22"/>
              </w:rPr>
              <w:t xml:space="preserve"> ставят учебную задачу; определяют последовательность промежуточных целей с учетом конечного результата; составляют план и последовательность действий.</w:t>
            </w:r>
          </w:p>
        </w:tc>
        <w:tc>
          <w:tcPr>
            <w:tcW w:w="184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993" w:type="dxa"/>
          </w:tcPr>
          <w:p w:rsidR="00A3027E" w:rsidRPr="000A4343" w:rsidRDefault="00A3027E" w:rsidP="00291A33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3027E" w:rsidRPr="00DF3FA9" w:rsidTr="00DF3FA9">
        <w:tc>
          <w:tcPr>
            <w:tcW w:w="675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Что значит быть гражданином?</w:t>
            </w:r>
          </w:p>
        </w:tc>
        <w:tc>
          <w:tcPr>
            <w:tcW w:w="255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Конституция Российской Федерации – основной закон государства. Гражданство Российской Федерации.</w:t>
            </w:r>
          </w:p>
        </w:tc>
        <w:tc>
          <w:tcPr>
            <w:tcW w:w="2268" w:type="dxa"/>
          </w:tcPr>
          <w:p w:rsidR="00A3027E" w:rsidRPr="00A3027E" w:rsidRDefault="00A3027E" w:rsidP="00291A33">
            <w:pPr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Научатся: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A3027E" w:rsidRDefault="00A3027E" w:rsidP="00291A33">
            <w:r w:rsidRPr="00A3027E">
              <w:rPr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sz w:val="22"/>
                <w:szCs w:val="22"/>
              </w:rPr>
              <w:t xml:space="preserve"> </w:t>
            </w:r>
            <w:r w:rsidRPr="00A3027E">
              <w:rPr>
                <w:sz w:val="22"/>
                <w:szCs w:val="22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A3027E" w:rsidRPr="00A3027E" w:rsidRDefault="00A3027E" w:rsidP="00291A33">
            <w:proofErr w:type="gramStart"/>
            <w:r w:rsidRPr="00A3027E">
              <w:rPr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sz w:val="22"/>
                <w:szCs w:val="22"/>
              </w:rPr>
              <w:t xml:space="preserve"> участвуют в коллективном обсуждении проблем; проявляют активность во взаимодействии для решения </w:t>
            </w:r>
            <w:r w:rsidRPr="00A3027E">
              <w:rPr>
                <w:sz w:val="22"/>
                <w:szCs w:val="22"/>
              </w:rPr>
              <w:lastRenderedPageBreak/>
              <w:t>коммуникативных и познавательных задач.</w:t>
            </w:r>
            <w:proofErr w:type="gramEnd"/>
          </w:p>
          <w:p w:rsidR="00A3027E" w:rsidRPr="00A3027E" w:rsidRDefault="00A3027E" w:rsidP="00291A33">
            <w:r w:rsidRPr="00A3027E">
              <w:rPr>
                <w:sz w:val="22"/>
                <w:szCs w:val="22"/>
                <w:u w:val="single"/>
              </w:rPr>
              <w:t>Регулятивные:</w:t>
            </w:r>
            <w:r w:rsidRPr="00A3027E">
              <w:rPr>
                <w:sz w:val="22"/>
                <w:szCs w:val="22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A3027E" w:rsidRPr="00A3027E" w:rsidRDefault="00A3027E" w:rsidP="00291A33"/>
          <w:p w:rsidR="00A3027E" w:rsidRPr="00A3027E" w:rsidRDefault="00A3027E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lastRenderedPageBreak/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</w:tcPr>
          <w:p w:rsidR="00A3027E" w:rsidRPr="000A4343" w:rsidRDefault="00A3027E" w:rsidP="00291A33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3027E" w:rsidRPr="00DF3FA9" w:rsidTr="00DF3FA9">
        <w:tc>
          <w:tcPr>
            <w:tcW w:w="675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Герб России</w:t>
            </w:r>
          </w:p>
        </w:tc>
        <w:tc>
          <w:tcPr>
            <w:tcW w:w="255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Государственные символы России. Герб.</w:t>
            </w:r>
          </w:p>
        </w:tc>
        <w:tc>
          <w:tcPr>
            <w:tcW w:w="2268" w:type="dxa"/>
          </w:tcPr>
          <w:p w:rsidR="00A3027E" w:rsidRPr="00A3027E" w:rsidRDefault="00A3027E" w:rsidP="00291A33">
            <w:r w:rsidRPr="00A3027E">
              <w:rPr>
                <w:sz w:val="22"/>
                <w:szCs w:val="22"/>
              </w:rPr>
              <w:t>Научатся: определять государственные символы.</w:t>
            </w:r>
          </w:p>
          <w:p w:rsidR="00A3027E" w:rsidRPr="00A3027E" w:rsidRDefault="00A3027E" w:rsidP="00291A33">
            <w:pPr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A3027E" w:rsidRDefault="00A3027E" w:rsidP="00291A33">
            <w:r w:rsidRPr="00A3027E">
              <w:rPr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sz w:val="22"/>
                <w:szCs w:val="22"/>
              </w:rPr>
              <w:t xml:space="preserve"> </w:t>
            </w:r>
            <w:r w:rsidRPr="00A3027E">
              <w:rPr>
                <w:sz w:val="22"/>
                <w:szCs w:val="22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A3027E" w:rsidRPr="00A3027E" w:rsidRDefault="00A3027E" w:rsidP="00291A33">
            <w:proofErr w:type="gramStart"/>
            <w:r w:rsidRPr="00A3027E">
              <w:rPr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sz w:val="22"/>
                <w:szCs w:val="22"/>
              </w:rPr>
              <w:t xml:space="preserve"> договариваются о распределении функций и ролей в совместной деятельности.</w:t>
            </w:r>
            <w:proofErr w:type="gramEnd"/>
          </w:p>
          <w:p w:rsidR="00A3027E" w:rsidRPr="00A3027E" w:rsidRDefault="00A3027E" w:rsidP="00291A33">
            <w:pPr>
              <w:rPr>
                <w:b/>
              </w:rPr>
            </w:pPr>
            <w:r w:rsidRPr="00A3027E">
              <w:rPr>
                <w:sz w:val="22"/>
                <w:szCs w:val="22"/>
                <w:u w:val="single"/>
              </w:rPr>
              <w:t>Регулятивные:</w:t>
            </w:r>
            <w:r w:rsidRPr="00A3027E">
              <w:rPr>
                <w:sz w:val="22"/>
                <w:szCs w:val="22"/>
              </w:rPr>
              <w:t xml:space="preserve"> адекватно воспринимают предложения и оценку учителей, товарищей, родителей и других людей.</w:t>
            </w:r>
          </w:p>
          <w:p w:rsidR="00A3027E" w:rsidRPr="00A3027E" w:rsidRDefault="00A3027E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</w:tcPr>
          <w:p w:rsidR="00A3027E" w:rsidRPr="000A4343" w:rsidRDefault="00A3027E" w:rsidP="00291A33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3027E" w:rsidRPr="00DF3FA9" w:rsidTr="00DF3FA9">
        <w:tc>
          <w:tcPr>
            <w:tcW w:w="675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Флаг России.</w:t>
            </w:r>
          </w:p>
        </w:tc>
        <w:tc>
          <w:tcPr>
            <w:tcW w:w="255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Государственные символы России. Флаг.</w:t>
            </w:r>
          </w:p>
        </w:tc>
        <w:tc>
          <w:tcPr>
            <w:tcW w:w="2268" w:type="dxa"/>
          </w:tcPr>
          <w:p w:rsidR="00A3027E" w:rsidRPr="00A3027E" w:rsidRDefault="00A3027E" w:rsidP="00291A33">
            <w:pPr>
              <w:rPr>
                <w:color w:val="000000"/>
              </w:rPr>
            </w:pPr>
            <w:r w:rsidRPr="00A3027E">
              <w:rPr>
                <w:color w:val="000000"/>
                <w:sz w:val="22"/>
                <w:szCs w:val="22"/>
              </w:rPr>
              <w:t>Научатся: объяснять смысл основных терминов; проводить поиск информации в отрывках  обществоведческих текстов</w:t>
            </w:r>
          </w:p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</w:tcPr>
          <w:p w:rsidR="00A3027E" w:rsidRPr="00A3027E" w:rsidRDefault="00A3027E" w:rsidP="00291A33">
            <w:pPr>
              <w:rPr>
                <w:bCs/>
                <w:iCs/>
              </w:rPr>
            </w:pPr>
            <w:r w:rsidRPr="00A3027E">
              <w:rPr>
                <w:bCs/>
                <w:iCs/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3027E">
              <w:rPr>
                <w:bCs/>
                <w:iCs/>
                <w:sz w:val="22"/>
                <w:szCs w:val="22"/>
              </w:rPr>
              <w:t>воспроизводят по памяти информацию, необходимую для решения учебной задачи.</w:t>
            </w:r>
          </w:p>
          <w:p w:rsidR="00A3027E" w:rsidRPr="00A3027E" w:rsidRDefault="00A3027E" w:rsidP="00291A33">
            <w:pPr>
              <w:rPr>
                <w:bCs/>
                <w:iCs/>
              </w:rPr>
            </w:pPr>
            <w:r w:rsidRPr="00A3027E">
              <w:rPr>
                <w:bCs/>
                <w:iCs/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3027E">
              <w:rPr>
                <w:bCs/>
                <w:iCs/>
                <w:sz w:val="22"/>
                <w:szCs w:val="22"/>
              </w:rPr>
              <w:t xml:space="preserve">планируют цели и способы взаимодействия; понимают позицию партнера, согласуют с ним свои действия. </w:t>
            </w:r>
          </w:p>
          <w:p w:rsidR="00A3027E" w:rsidRPr="00A3027E" w:rsidRDefault="00A3027E" w:rsidP="00291A33">
            <w:pPr>
              <w:rPr>
                <w:bCs/>
                <w:iCs/>
              </w:rPr>
            </w:pPr>
            <w:r w:rsidRPr="00A3027E">
              <w:rPr>
                <w:bCs/>
                <w:iCs/>
                <w:sz w:val="22"/>
                <w:szCs w:val="22"/>
                <w:u w:val="single"/>
              </w:rPr>
              <w:lastRenderedPageBreak/>
              <w:t>Регулятивные:</w:t>
            </w:r>
            <w:r w:rsidRPr="00A3027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3027E">
              <w:rPr>
                <w:bCs/>
                <w:iCs/>
                <w:sz w:val="22"/>
                <w:szCs w:val="22"/>
              </w:rPr>
              <w:t>прогнозируют результаты усвоения изучаемого материала; принимают и сохраняют учебную задачу; самостоятельно выделяют и формулируют цель; составляют план действий.</w:t>
            </w:r>
          </w:p>
          <w:p w:rsidR="00A3027E" w:rsidRPr="00A3027E" w:rsidRDefault="00A3027E" w:rsidP="00291A33">
            <w:pPr>
              <w:rPr>
                <w:bCs/>
                <w:iCs/>
              </w:rPr>
            </w:pPr>
          </w:p>
          <w:p w:rsidR="00A3027E" w:rsidRPr="00A3027E" w:rsidRDefault="00A3027E" w:rsidP="00291A33">
            <w:pPr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lastRenderedPageBreak/>
              <w:t>Оценивают собственную учебную деятельность, анализируют эмоциональное состояние и чув</w:t>
            </w:r>
            <w:r w:rsidRPr="00A3027E">
              <w:rPr>
                <w:sz w:val="22"/>
                <w:szCs w:val="22"/>
              </w:rPr>
              <w:softHyphen/>
              <w:t>ства окружающих</w:t>
            </w:r>
          </w:p>
        </w:tc>
        <w:tc>
          <w:tcPr>
            <w:tcW w:w="993" w:type="dxa"/>
          </w:tcPr>
          <w:p w:rsidR="00A3027E" w:rsidRPr="000A4343" w:rsidRDefault="00A3027E" w:rsidP="00291A33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A3027E" w:rsidRPr="00DF3FA9" w:rsidTr="00DF3FA9">
        <w:tc>
          <w:tcPr>
            <w:tcW w:w="675" w:type="dxa"/>
          </w:tcPr>
          <w:p w:rsidR="00A3027E" w:rsidRPr="00DF3FA9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3027E" w:rsidRPr="00DF3FA9" w:rsidRDefault="00A3027E" w:rsidP="00291A3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A3027E">
              <w:rPr>
                <w:rFonts w:eastAsiaTheme="minorHAnsi"/>
                <w:b/>
                <w:sz w:val="22"/>
                <w:szCs w:val="22"/>
                <w:lang w:eastAsia="en-US"/>
              </w:rPr>
              <w:t>Гимн России.</w:t>
            </w:r>
          </w:p>
        </w:tc>
        <w:tc>
          <w:tcPr>
            <w:tcW w:w="2552" w:type="dxa"/>
          </w:tcPr>
          <w:p w:rsidR="00A3027E" w:rsidRPr="00A3027E" w:rsidRDefault="00A3027E" w:rsidP="00291A33">
            <w:pPr>
              <w:jc w:val="both"/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Государственные символы России. Гимн.</w:t>
            </w:r>
          </w:p>
        </w:tc>
        <w:tc>
          <w:tcPr>
            <w:tcW w:w="2268" w:type="dxa"/>
          </w:tcPr>
          <w:p w:rsidR="00A3027E" w:rsidRPr="00A3027E" w:rsidRDefault="00A3027E" w:rsidP="00291A33">
            <w:r w:rsidRPr="00A3027E">
              <w:rPr>
                <w:sz w:val="22"/>
                <w:szCs w:val="22"/>
              </w:rPr>
              <w:t>Научатся: определять государственные символы.</w:t>
            </w:r>
          </w:p>
          <w:p w:rsidR="00A3027E" w:rsidRPr="00A3027E" w:rsidRDefault="00A3027E" w:rsidP="00291A33">
            <w:pPr>
              <w:rPr>
                <w:rFonts w:eastAsiaTheme="minorHAnsi"/>
                <w:lang w:eastAsia="en-US"/>
              </w:rPr>
            </w:pPr>
            <w:r w:rsidRPr="00A3027E">
              <w:rPr>
                <w:sz w:val="22"/>
                <w:szCs w:val="22"/>
              </w:rPr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A3027E" w:rsidRDefault="00A3027E" w:rsidP="00291A33">
            <w:r w:rsidRPr="00A3027E">
              <w:rPr>
                <w:sz w:val="22"/>
                <w:szCs w:val="22"/>
                <w:u w:val="single"/>
              </w:rPr>
              <w:t>Познавательные:</w:t>
            </w:r>
            <w:r w:rsidRPr="00A3027E">
              <w:rPr>
                <w:b/>
                <w:sz w:val="22"/>
                <w:szCs w:val="22"/>
              </w:rPr>
              <w:t xml:space="preserve"> </w:t>
            </w:r>
            <w:r w:rsidRPr="00A3027E">
              <w:rPr>
                <w:sz w:val="22"/>
                <w:szCs w:val="22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A3027E" w:rsidRPr="00A3027E" w:rsidRDefault="00A3027E" w:rsidP="00291A33">
            <w:proofErr w:type="gramStart"/>
            <w:r w:rsidRPr="00A3027E">
              <w:rPr>
                <w:sz w:val="22"/>
                <w:szCs w:val="22"/>
                <w:u w:val="single"/>
              </w:rPr>
              <w:t>Коммуникативные:</w:t>
            </w:r>
            <w:r w:rsidRPr="00A3027E">
              <w:rPr>
                <w:sz w:val="22"/>
                <w:szCs w:val="22"/>
              </w:rPr>
              <w:t xml:space="preserve"> договариваются о распределении функций и ролей в совместной деятельности.</w:t>
            </w:r>
            <w:proofErr w:type="gramEnd"/>
          </w:p>
          <w:p w:rsidR="00A3027E" w:rsidRPr="00A3027E" w:rsidRDefault="00A3027E" w:rsidP="00291A33">
            <w:r w:rsidRPr="00A3027E">
              <w:rPr>
                <w:sz w:val="22"/>
                <w:szCs w:val="22"/>
                <w:u w:val="single"/>
              </w:rPr>
              <w:t>Регулятивные:</w:t>
            </w:r>
            <w:r w:rsidRPr="00A3027E">
              <w:rPr>
                <w:sz w:val="22"/>
                <w:szCs w:val="22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A3027E" w:rsidRPr="00A3027E" w:rsidRDefault="00A3027E" w:rsidP="00291A33">
            <w:pPr>
              <w:rPr>
                <w:b/>
              </w:rPr>
            </w:pPr>
          </w:p>
        </w:tc>
        <w:tc>
          <w:tcPr>
            <w:tcW w:w="1842" w:type="dxa"/>
          </w:tcPr>
          <w:p w:rsidR="00A3027E" w:rsidRPr="00A3027E" w:rsidRDefault="00A3027E" w:rsidP="00291A33">
            <w:pPr>
              <w:rPr>
                <w:rFonts w:eastAsiaTheme="minorHAnsi"/>
                <w:lang w:eastAsia="en-US"/>
              </w:rPr>
            </w:pPr>
            <w:r w:rsidRPr="00A3027E">
              <w:rPr>
                <w:color w:val="000000"/>
                <w:sz w:val="22"/>
                <w:szCs w:val="22"/>
              </w:rPr>
              <w:t>Осознают  социально-нравственный опыт предшествующих поколений, оценивают собственную учебную деятельность</w:t>
            </w:r>
          </w:p>
        </w:tc>
        <w:tc>
          <w:tcPr>
            <w:tcW w:w="993" w:type="dxa"/>
          </w:tcPr>
          <w:p w:rsidR="00A3027E" w:rsidRPr="000A4343" w:rsidRDefault="00A3027E" w:rsidP="00291A33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4784E" w:rsidRPr="00DF3FA9" w:rsidTr="00DF3FA9">
        <w:tc>
          <w:tcPr>
            <w:tcW w:w="675" w:type="dxa"/>
          </w:tcPr>
          <w:p w:rsidR="0074784E" w:rsidRPr="000A4343" w:rsidRDefault="0074784E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19767D" w:rsidRDefault="0074784E" w:rsidP="00291A33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9767D">
              <w:rPr>
                <w:rFonts w:eastAsiaTheme="minorHAnsi"/>
                <w:b/>
                <w:sz w:val="18"/>
                <w:szCs w:val="18"/>
                <w:lang w:eastAsia="en-US"/>
              </w:rPr>
              <w:t>Права и обязанности граждан России</w:t>
            </w:r>
          </w:p>
        </w:tc>
        <w:tc>
          <w:tcPr>
            <w:tcW w:w="2552" w:type="dxa"/>
          </w:tcPr>
          <w:p w:rsidR="0074784E" w:rsidRPr="00CC5540" w:rsidRDefault="0074784E" w:rsidP="00291A33">
            <w:pPr>
              <w:rPr>
                <w:color w:val="FF0000"/>
                <w:sz w:val="28"/>
                <w:szCs w:val="28"/>
              </w:rPr>
            </w:pPr>
            <w:r w:rsidRPr="001948DC">
              <w:rPr>
                <w:sz w:val="18"/>
                <w:szCs w:val="18"/>
              </w:rPr>
              <w:t>Конституционные п</w:t>
            </w:r>
            <w:r w:rsidRPr="001948DC">
              <w:rPr>
                <w:bCs/>
                <w:sz w:val="18"/>
                <w:szCs w:val="18"/>
              </w:rPr>
              <w:t>рава и свободы человека и гражданина в Российской Федерации.</w:t>
            </w:r>
          </w:p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74784E" w:rsidRPr="00382E68" w:rsidRDefault="0074784E" w:rsidP="00291A33">
            <w:pPr>
              <w:rPr>
                <w:sz w:val="18"/>
                <w:szCs w:val="18"/>
              </w:rPr>
            </w:pPr>
            <w:r w:rsidRPr="00382E68">
              <w:rPr>
                <w:sz w:val="18"/>
                <w:szCs w:val="18"/>
              </w:rPr>
              <w:t>Научатся: определять права и обязанности гражданина Российской Федерации.</w:t>
            </w:r>
          </w:p>
          <w:p w:rsidR="0074784E" w:rsidRPr="000A4343" w:rsidRDefault="0074784E" w:rsidP="00291A33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82E68">
              <w:rPr>
                <w:sz w:val="18"/>
                <w:szCs w:val="18"/>
              </w:rPr>
              <w:t>Получат возможность научиться: работать с текстом учебника; анализировать таблицы; решать логические задачи; высказывать собственное</w:t>
            </w:r>
            <w:r w:rsidRPr="00680E7B">
              <w:rPr>
                <w:sz w:val="18"/>
                <w:szCs w:val="18"/>
              </w:rPr>
              <w:t xml:space="preserve"> мнение, </w:t>
            </w:r>
            <w:r w:rsidRPr="00680E7B">
              <w:rPr>
                <w:sz w:val="18"/>
                <w:szCs w:val="18"/>
              </w:rPr>
              <w:lastRenderedPageBreak/>
              <w:t>суждения.</w:t>
            </w:r>
          </w:p>
        </w:tc>
        <w:tc>
          <w:tcPr>
            <w:tcW w:w="2977" w:type="dxa"/>
          </w:tcPr>
          <w:p w:rsidR="0074784E" w:rsidRPr="00382E68" w:rsidRDefault="0074784E" w:rsidP="00291A33">
            <w:pPr>
              <w:rPr>
                <w:sz w:val="18"/>
                <w:szCs w:val="18"/>
              </w:rPr>
            </w:pPr>
            <w:r w:rsidRPr="00382E68">
              <w:rPr>
                <w:bCs/>
                <w:iCs/>
                <w:sz w:val="18"/>
                <w:szCs w:val="18"/>
                <w:u w:val="single"/>
              </w:rPr>
              <w:lastRenderedPageBreak/>
              <w:t>Познавательные:</w:t>
            </w:r>
            <w:r w:rsidRPr="00382E68">
              <w:rPr>
                <w:sz w:val="18"/>
                <w:szCs w:val="18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74784E" w:rsidRDefault="0074784E" w:rsidP="00291A33">
            <w:pPr>
              <w:rPr>
                <w:sz w:val="18"/>
                <w:szCs w:val="18"/>
              </w:rPr>
            </w:pPr>
            <w:proofErr w:type="gramStart"/>
            <w:r w:rsidRPr="00382E68">
              <w:rPr>
                <w:bCs/>
                <w:iCs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382E68">
              <w:rPr>
                <w:bCs/>
                <w:iCs/>
                <w:sz w:val="18"/>
                <w:szCs w:val="18"/>
                <w:u w:val="single"/>
              </w:rPr>
              <w:t>:</w:t>
            </w:r>
            <w:r w:rsidRPr="00382E68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382E68">
              <w:rPr>
                <w:sz w:val="18"/>
                <w:szCs w:val="18"/>
              </w:rPr>
              <w:t>участвуют в коллективном обсуждении проблем; обмениваются мнениями, понимают позицию партнера.</w:t>
            </w:r>
          </w:p>
          <w:p w:rsidR="0074784E" w:rsidRPr="00382E68" w:rsidRDefault="0074784E" w:rsidP="00291A33">
            <w:pPr>
              <w:rPr>
                <w:sz w:val="18"/>
                <w:szCs w:val="18"/>
              </w:rPr>
            </w:pPr>
            <w:proofErr w:type="gramStart"/>
            <w:r w:rsidRPr="00382E68">
              <w:rPr>
                <w:bCs/>
                <w:iCs/>
                <w:sz w:val="18"/>
                <w:szCs w:val="18"/>
                <w:u w:val="single"/>
              </w:rPr>
              <w:t>Регулятивные</w:t>
            </w:r>
            <w:proofErr w:type="gramEnd"/>
            <w:r w:rsidRPr="00382E68">
              <w:rPr>
                <w:bCs/>
                <w:iCs/>
                <w:sz w:val="18"/>
                <w:szCs w:val="18"/>
                <w:u w:val="single"/>
              </w:rPr>
              <w:t>:</w:t>
            </w:r>
            <w:r w:rsidRPr="00382E68">
              <w:rPr>
                <w:sz w:val="18"/>
                <w:szCs w:val="18"/>
              </w:rPr>
              <w:t xml:space="preserve"> принимают и сохраняют учебную задачу; самостоятельно выделяют и </w:t>
            </w:r>
            <w:r w:rsidRPr="00382E68">
              <w:rPr>
                <w:sz w:val="18"/>
                <w:szCs w:val="18"/>
              </w:rPr>
              <w:lastRenderedPageBreak/>
              <w:t>формулируют цель; составляют план действий.</w:t>
            </w:r>
          </w:p>
          <w:p w:rsidR="0074784E" w:rsidRPr="000A4343" w:rsidRDefault="0074784E" w:rsidP="00291A33">
            <w:pPr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4784E" w:rsidRPr="00382E68" w:rsidRDefault="0074784E" w:rsidP="00291A33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82E68">
              <w:rPr>
                <w:sz w:val="18"/>
                <w:szCs w:val="18"/>
              </w:rPr>
              <w:lastRenderedPageBreak/>
              <w:t xml:space="preserve">Применяют правила делового сотрудничества; сравнивают разные точки зрения; оценивают собственную учебную деятельность; выражают положительное </w:t>
            </w:r>
            <w:r w:rsidRPr="00382E68">
              <w:rPr>
                <w:sz w:val="18"/>
                <w:szCs w:val="18"/>
              </w:rPr>
              <w:lastRenderedPageBreak/>
              <w:t>отношение к процессу.</w:t>
            </w:r>
          </w:p>
        </w:tc>
        <w:tc>
          <w:tcPr>
            <w:tcW w:w="993" w:type="dxa"/>
          </w:tcPr>
          <w:p w:rsidR="0074784E" w:rsidRPr="00DF3FA9" w:rsidRDefault="0074784E" w:rsidP="00291A33">
            <w:pPr>
              <w:jc w:val="both"/>
              <w:rPr>
                <w:b/>
              </w:rPr>
            </w:pPr>
          </w:p>
        </w:tc>
      </w:tr>
      <w:tr w:rsidR="0074784E" w:rsidRPr="00DF3FA9" w:rsidTr="00DF3FA9">
        <w:tc>
          <w:tcPr>
            <w:tcW w:w="675" w:type="dxa"/>
          </w:tcPr>
          <w:p w:rsidR="0074784E" w:rsidRPr="000A4343" w:rsidRDefault="0074784E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5E5D25" w:rsidRDefault="0074784E" w:rsidP="00291A33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5E5D25">
              <w:rPr>
                <w:b/>
                <w:sz w:val="18"/>
                <w:szCs w:val="18"/>
              </w:rPr>
              <w:t>Россия – федеративное государство.</w:t>
            </w:r>
          </w:p>
        </w:tc>
        <w:tc>
          <w:tcPr>
            <w:tcW w:w="2552" w:type="dxa"/>
          </w:tcPr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1948DC">
              <w:rPr>
                <w:sz w:val="18"/>
                <w:szCs w:val="18"/>
              </w:rPr>
              <w:t>Россия – федеративное государство.</w:t>
            </w:r>
          </w:p>
        </w:tc>
        <w:tc>
          <w:tcPr>
            <w:tcW w:w="2268" w:type="dxa"/>
          </w:tcPr>
          <w:p w:rsidR="0074784E" w:rsidRPr="00DF6B9A" w:rsidRDefault="0074784E" w:rsidP="00291A3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Научатся: о</w:t>
            </w:r>
            <w:r w:rsidRPr="00DF6B9A">
              <w:rPr>
                <w:color w:val="000000"/>
                <w:sz w:val="18"/>
                <w:szCs w:val="18"/>
              </w:rPr>
              <w:t xml:space="preserve">бъяснять смысл основных терминов; проводить поиск информации в отрывках  </w:t>
            </w:r>
            <w:r>
              <w:rPr>
                <w:color w:val="000000"/>
                <w:sz w:val="18"/>
                <w:szCs w:val="18"/>
              </w:rPr>
              <w:t>обществоведческих</w:t>
            </w:r>
            <w:r w:rsidRPr="00DF6B9A">
              <w:rPr>
                <w:color w:val="000000"/>
                <w:sz w:val="18"/>
                <w:szCs w:val="18"/>
              </w:rPr>
              <w:t xml:space="preserve"> текстов</w:t>
            </w:r>
          </w:p>
          <w:p w:rsidR="0074784E" w:rsidRPr="00DF6B9A" w:rsidRDefault="0074784E" w:rsidP="00291A33">
            <w:pPr>
              <w:rPr>
                <w:color w:val="000000"/>
                <w:sz w:val="18"/>
                <w:szCs w:val="18"/>
              </w:rPr>
            </w:pPr>
          </w:p>
          <w:p w:rsidR="0074784E" w:rsidRPr="000A4343" w:rsidRDefault="0074784E" w:rsidP="00291A33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74784E" w:rsidRPr="00680E7B" w:rsidRDefault="0074784E" w:rsidP="00291A33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Познавательные:</w:t>
            </w:r>
            <w:r w:rsidRPr="00680E7B">
              <w:rPr>
                <w:b/>
                <w:sz w:val="18"/>
                <w:szCs w:val="18"/>
              </w:rPr>
              <w:t xml:space="preserve"> </w:t>
            </w:r>
            <w:r w:rsidRPr="00680E7B">
              <w:rPr>
                <w:sz w:val="18"/>
                <w:szCs w:val="18"/>
              </w:rPr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74784E" w:rsidRPr="00680E7B" w:rsidRDefault="0074784E" w:rsidP="00291A33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680E7B">
              <w:rPr>
                <w:sz w:val="18"/>
                <w:szCs w:val="18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:rsidR="0074784E" w:rsidRPr="000A4343" w:rsidRDefault="0074784E" w:rsidP="00291A33">
            <w:pPr>
              <w:jc w:val="both"/>
              <w:rPr>
                <w:b/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680E7B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</w:t>
            </w:r>
            <w:r w:rsidRPr="00680E7B">
              <w:rPr>
                <w:sz w:val="18"/>
                <w:szCs w:val="18"/>
              </w:rPr>
              <w:t>роявляют гуманистическое сознание, социальную компетентность как готовность к решению моральных дилемм</w:t>
            </w:r>
          </w:p>
        </w:tc>
        <w:tc>
          <w:tcPr>
            <w:tcW w:w="993" w:type="dxa"/>
          </w:tcPr>
          <w:p w:rsidR="0074784E" w:rsidRPr="00DF3FA9" w:rsidRDefault="0074784E" w:rsidP="00291A33">
            <w:pPr>
              <w:jc w:val="both"/>
              <w:rPr>
                <w:b/>
              </w:rPr>
            </w:pPr>
          </w:p>
        </w:tc>
      </w:tr>
      <w:tr w:rsidR="0074784E" w:rsidRPr="00DF3FA9" w:rsidTr="00DF3FA9">
        <w:tc>
          <w:tcPr>
            <w:tcW w:w="675" w:type="dxa"/>
          </w:tcPr>
          <w:p w:rsidR="0074784E" w:rsidRPr="000A4343" w:rsidRDefault="0074784E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19767D" w:rsidRDefault="0074784E" w:rsidP="00291A33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9767D">
              <w:rPr>
                <w:rFonts w:eastAsiaTheme="minorHAnsi"/>
                <w:b/>
                <w:sz w:val="18"/>
                <w:szCs w:val="18"/>
                <w:lang w:eastAsia="en-US"/>
              </w:rPr>
              <w:t>Мы – многонациональный народ</w:t>
            </w:r>
          </w:p>
        </w:tc>
        <w:tc>
          <w:tcPr>
            <w:tcW w:w="2552" w:type="dxa"/>
          </w:tcPr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Многонациональное государство.</w:t>
            </w:r>
          </w:p>
        </w:tc>
        <w:tc>
          <w:tcPr>
            <w:tcW w:w="2268" w:type="dxa"/>
          </w:tcPr>
          <w:p w:rsidR="0074784E" w:rsidRPr="00CD46FA" w:rsidRDefault="0074784E" w:rsidP="00291A33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</w:rPr>
              <w:t>Научатся: с уважением относиться к образу жизни и культуре разных народов.</w:t>
            </w:r>
          </w:p>
          <w:p w:rsidR="0074784E" w:rsidRPr="00CD46FA" w:rsidRDefault="0074784E" w:rsidP="00291A33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CD46FA">
              <w:rPr>
                <w:sz w:val="18"/>
                <w:szCs w:val="18"/>
              </w:rPr>
              <w:t>Получат возможность научиться: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74784E" w:rsidRPr="00680E7B" w:rsidRDefault="0074784E" w:rsidP="00291A33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  <w:u w:val="single"/>
              </w:rPr>
              <w:t>Познавательные:</w:t>
            </w:r>
            <w:r w:rsidRPr="00CD46FA">
              <w:rPr>
                <w:i/>
                <w:sz w:val="18"/>
                <w:szCs w:val="18"/>
                <w:u w:val="single"/>
              </w:rPr>
              <w:t xml:space="preserve"> </w:t>
            </w:r>
            <w:r w:rsidRPr="00680E7B">
              <w:rPr>
                <w:sz w:val="18"/>
                <w:szCs w:val="18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74784E" w:rsidRPr="00680E7B" w:rsidRDefault="0074784E" w:rsidP="00291A33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  <w:u w:val="single"/>
              </w:rPr>
              <w:t>Коммуникативные</w:t>
            </w:r>
            <w:r w:rsidRPr="00CD46FA">
              <w:rPr>
                <w:i/>
                <w:sz w:val="18"/>
                <w:szCs w:val="18"/>
                <w:u w:val="single"/>
              </w:rPr>
              <w:t>:</w:t>
            </w:r>
            <w:r w:rsidRPr="00680E7B">
              <w:rPr>
                <w:sz w:val="18"/>
                <w:szCs w:val="18"/>
              </w:rPr>
              <w:t xml:space="preserve"> адекватно используют речевые средства для эффективного решения разнообразных коммуникативных задач.</w:t>
            </w:r>
          </w:p>
          <w:p w:rsidR="0074784E" w:rsidRPr="000A4343" w:rsidRDefault="0074784E" w:rsidP="00291A33">
            <w:pPr>
              <w:rPr>
                <w:b/>
                <w:sz w:val="18"/>
                <w:szCs w:val="18"/>
              </w:rPr>
            </w:pPr>
            <w:r w:rsidRPr="00CD46FA">
              <w:rPr>
                <w:sz w:val="18"/>
                <w:szCs w:val="18"/>
                <w:u w:val="single"/>
              </w:rPr>
              <w:t>Регулятивные</w:t>
            </w:r>
            <w:r w:rsidRPr="00CD46FA">
              <w:rPr>
                <w:i/>
                <w:sz w:val="18"/>
                <w:szCs w:val="18"/>
                <w:u w:val="single"/>
              </w:rPr>
              <w:t>:</w:t>
            </w:r>
            <w:r w:rsidRPr="00680E7B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680E7B">
              <w:rPr>
                <w:sz w:val="18"/>
                <w:szCs w:val="18"/>
              </w:rPr>
              <w:t>Осознают свою этническую принадлежность; проявляют гуманистическое сознание, социальную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3" w:type="dxa"/>
          </w:tcPr>
          <w:p w:rsidR="0074784E" w:rsidRPr="00DF3FA9" w:rsidRDefault="0074784E" w:rsidP="00291A33">
            <w:pPr>
              <w:jc w:val="both"/>
              <w:rPr>
                <w:b/>
              </w:rPr>
            </w:pPr>
          </w:p>
        </w:tc>
      </w:tr>
      <w:tr w:rsidR="0074784E" w:rsidRPr="00DF3FA9" w:rsidTr="00DF3FA9">
        <w:tc>
          <w:tcPr>
            <w:tcW w:w="675" w:type="dxa"/>
          </w:tcPr>
          <w:p w:rsidR="0074784E" w:rsidRPr="000A4343" w:rsidRDefault="0074784E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19767D" w:rsidRDefault="0074784E" w:rsidP="00291A33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9767D">
              <w:rPr>
                <w:rFonts w:eastAsiaTheme="minorHAnsi"/>
                <w:b/>
                <w:sz w:val="18"/>
                <w:szCs w:val="18"/>
                <w:lang w:eastAsia="en-US"/>
              </w:rPr>
              <w:t>Практикум по теме: «Родина»</w:t>
            </w:r>
          </w:p>
        </w:tc>
        <w:tc>
          <w:tcPr>
            <w:tcW w:w="2552" w:type="dxa"/>
          </w:tcPr>
          <w:p w:rsidR="0074784E" w:rsidRPr="000463C7" w:rsidRDefault="0074784E" w:rsidP="00291A33">
            <w:pPr>
              <w:rPr>
                <w:sz w:val="28"/>
                <w:szCs w:val="28"/>
              </w:rPr>
            </w:pPr>
            <w:r w:rsidRPr="000463C7">
              <w:rPr>
                <w:sz w:val="18"/>
                <w:szCs w:val="18"/>
              </w:rPr>
              <w:t xml:space="preserve"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государство. Гражданство Российской </w:t>
            </w:r>
            <w:r w:rsidRPr="000463C7">
              <w:rPr>
                <w:sz w:val="18"/>
                <w:szCs w:val="18"/>
              </w:rPr>
              <w:lastRenderedPageBreak/>
              <w:t>Федерации. Конституционные п</w:t>
            </w:r>
            <w:r w:rsidRPr="000463C7">
              <w:rPr>
                <w:bCs/>
                <w:sz w:val="18"/>
                <w:szCs w:val="18"/>
              </w:rPr>
              <w:t>рава и свободы человека и гражданина в Российской Федерации.</w:t>
            </w:r>
          </w:p>
          <w:p w:rsidR="0074784E" w:rsidRPr="000463C7" w:rsidRDefault="0074784E" w:rsidP="00291A33">
            <w:pPr>
              <w:rPr>
                <w:sz w:val="28"/>
                <w:szCs w:val="28"/>
              </w:rPr>
            </w:pPr>
          </w:p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74784E" w:rsidRPr="00CD46FA" w:rsidRDefault="0074784E" w:rsidP="00291A33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</w:rPr>
              <w:lastRenderedPageBreak/>
              <w:t>Научатся: определять права и обязанности гражданина Российской Федерации.</w:t>
            </w:r>
          </w:p>
          <w:p w:rsidR="0074784E" w:rsidRPr="00CD46FA" w:rsidRDefault="0074784E" w:rsidP="00291A33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CD46FA">
              <w:rPr>
                <w:sz w:val="18"/>
                <w:szCs w:val="18"/>
              </w:rPr>
              <w:t>Получат возможность научиться: работать с текстом учебника, высказывать собственное мнение, суждения</w:t>
            </w:r>
            <w:r w:rsidRPr="00680E7B">
              <w:rPr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74784E" w:rsidRPr="00680E7B" w:rsidRDefault="0074784E" w:rsidP="00291A33">
            <w:pPr>
              <w:rPr>
                <w:sz w:val="18"/>
                <w:szCs w:val="18"/>
              </w:rPr>
            </w:pPr>
            <w:r w:rsidRPr="00CD46FA">
              <w:rPr>
                <w:sz w:val="18"/>
                <w:szCs w:val="18"/>
                <w:u w:val="single"/>
              </w:rPr>
              <w:t xml:space="preserve">Познавательные: </w:t>
            </w:r>
            <w:r w:rsidRPr="00680E7B">
              <w:rPr>
                <w:sz w:val="18"/>
                <w:szCs w:val="18"/>
              </w:rPr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74784E" w:rsidRPr="00680E7B" w:rsidRDefault="0074784E" w:rsidP="00291A33">
            <w:pPr>
              <w:rPr>
                <w:sz w:val="18"/>
                <w:szCs w:val="18"/>
              </w:rPr>
            </w:pPr>
            <w:r w:rsidRPr="00CD46FA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680E7B">
              <w:rPr>
                <w:sz w:val="18"/>
                <w:szCs w:val="18"/>
              </w:rPr>
              <w:t xml:space="preserve"> проявляют активность во взаимодействии для решения коммуникативных и познавательных задач (задают </w:t>
            </w:r>
            <w:r w:rsidRPr="00680E7B">
              <w:rPr>
                <w:sz w:val="18"/>
                <w:szCs w:val="18"/>
              </w:rPr>
              <w:lastRenderedPageBreak/>
              <w:t>вопросы, формулируют свои затруднения; предлагают помощь и сотрудничество).</w:t>
            </w:r>
          </w:p>
          <w:p w:rsidR="0074784E" w:rsidRPr="000A4343" w:rsidRDefault="0074784E" w:rsidP="00291A33">
            <w:pPr>
              <w:jc w:val="both"/>
              <w:rPr>
                <w:b/>
                <w:sz w:val="18"/>
                <w:szCs w:val="18"/>
              </w:rPr>
            </w:pPr>
            <w:r w:rsidRPr="00CD46FA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680E7B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74784E" w:rsidRPr="00CD46FA" w:rsidRDefault="0074784E" w:rsidP="00291A33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CD46FA">
              <w:rPr>
                <w:sz w:val="18"/>
                <w:szCs w:val="18"/>
              </w:rPr>
              <w:lastRenderedPageBreak/>
              <w:t xml:space="preserve">Выражают гражданскую идентичность в форме осознания «Я» как гражданина России, чувства сопричастности и гордости за свою Родину, народ и </w:t>
            </w:r>
            <w:r w:rsidRPr="00CD46FA">
              <w:rPr>
                <w:sz w:val="18"/>
                <w:szCs w:val="18"/>
              </w:rPr>
              <w:lastRenderedPageBreak/>
              <w:t>историю.</w:t>
            </w:r>
          </w:p>
        </w:tc>
        <w:tc>
          <w:tcPr>
            <w:tcW w:w="993" w:type="dxa"/>
          </w:tcPr>
          <w:p w:rsidR="0074784E" w:rsidRPr="000A4343" w:rsidRDefault="0074784E" w:rsidP="00291A33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4784E" w:rsidRPr="00DF3FA9" w:rsidTr="00DF3FA9">
        <w:tc>
          <w:tcPr>
            <w:tcW w:w="675" w:type="dxa"/>
          </w:tcPr>
          <w:p w:rsidR="0074784E" w:rsidRPr="000A4343" w:rsidRDefault="0074784E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Pr="0019767D" w:rsidRDefault="0074784E" w:rsidP="00291A33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по курсу «Обществознание 5 класс»</w:t>
            </w:r>
          </w:p>
        </w:tc>
        <w:tc>
          <w:tcPr>
            <w:tcW w:w="2552" w:type="dxa"/>
          </w:tcPr>
          <w:p w:rsidR="0074784E" w:rsidRPr="001948DC" w:rsidRDefault="0074784E" w:rsidP="0074784E">
            <w:pPr>
              <w:jc w:val="both"/>
              <w:rPr>
                <w:sz w:val="18"/>
                <w:szCs w:val="18"/>
              </w:rPr>
            </w:pPr>
            <w:r w:rsidRPr="001948DC">
              <w:rPr>
                <w:sz w:val="18"/>
                <w:szCs w:val="18"/>
              </w:rPr>
              <w:t>Способности и потребности человека.</w:t>
            </w:r>
          </w:p>
          <w:p w:rsidR="0074784E" w:rsidRDefault="0074784E" w:rsidP="0074784E">
            <w:pPr>
              <w:rPr>
                <w:sz w:val="18"/>
                <w:szCs w:val="18"/>
              </w:rPr>
            </w:pPr>
            <w:r w:rsidRPr="0089090C">
              <w:rPr>
                <w:sz w:val="18"/>
                <w:szCs w:val="18"/>
              </w:rPr>
              <w:t>Труд и творчество.</w:t>
            </w:r>
          </w:p>
          <w:p w:rsidR="0074784E" w:rsidRDefault="0074784E" w:rsidP="00291A33">
            <w:pPr>
              <w:rPr>
                <w:sz w:val="18"/>
                <w:szCs w:val="18"/>
              </w:rPr>
            </w:pPr>
            <w:r w:rsidRPr="005E5D25">
              <w:rPr>
                <w:sz w:val="18"/>
                <w:szCs w:val="18"/>
              </w:rPr>
              <w:t>Образование, его значимость в условиях информационного общества.</w:t>
            </w:r>
          </w:p>
          <w:p w:rsidR="0074784E" w:rsidRPr="000A4343" w:rsidRDefault="0074784E" w:rsidP="0074784E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0463C7">
              <w:rPr>
                <w:sz w:val="18"/>
                <w:szCs w:val="18"/>
              </w:rPr>
              <w:t xml:space="preserve">Наше государство – Российская Федерация. </w:t>
            </w:r>
          </w:p>
        </w:tc>
        <w:tc>
          <w:tcPr>
            <w:tcW w:w="2268" w:type="dxa"/>
          </w:tcPr>
          <w:p w:rsidR="0074784E" w:rsidRPr="00382E68" w:rsidRDefault="0074784E" w:rsidP="00291A33">
            <w:pPr>
              <w:rPr>
                <w:color w:val="000000"/>
                <w:sz w:val="18"/>
                <w:szCs w:val="18"/>
              </w:rPr>
            </w:pPr>
            <w:r w:rsidRPr="00382E68">
              <w:rPr>
                <w:color w:val="000000"/>
                <w:sz w:val="18"/>
                <w:szCs w:val="18"/>
              </w:rPr>
              <w:t xml:space="preserve">Объяснять смысл основных терминов; проводить поиск информации в отрывках  </w:t>
            </w:r>
            <w:r>
              <w:rPr>
                <w:color w:val="000000"/>
                <w:sz w:val="18"/>
                <w:szCs w:val="18"/>
              </w:rPr>
              <w:t>обществоведческих</w:t>
            </w:r>
            <w:r w:rsidRPr="00382E68">
              <w:rPr>
                <w:color w:val="000000"/>
                <w:sz w:val="18"/>
                <w:szCs w:val="18"/>
              </w:rPr>
              <w:t xml:space="preserve"> текстов</w:t>
            </w:r>
          </w:p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74784E" w:rsidRPr="00EE7E98" w:rsidRDefault="0074784E" w:rsidP="00291A33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 xml:space="preserve">Познавательные: </w:t>
            </w:r>
            <w:r w:rsidRPr="00EE7E98">
              <w:rPr>
                <w:sz w:val="18"/>
                <w:szCs w:val="18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74784E" w:rsidRPr="00EE7E98" w:rsidRDefault="0074784E" w:rsidP="00291A33">
            <w:pPr>
              <w:rPr>
                <w:sz w:val="18"/>
                <w:szCs w:val="18"/>
              </w:rPr>
            </w:pPr>
            <w:proofErr w:type="gramStart"/>
            <w:r w:rsidRPr="00DF6B9A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EE7E98">
              <w:rPr>
                <w:sz w:val="18"/>
                <w:szCs w:val="18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74784E" w:rsidRPr="00EE7E98" w:rsidRDefault="0074784E" w:rsidP="00291A33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EE7E98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74784E" w:rsidRPr="00EE7E98" w:rsidRDefault="0074784E" w:rsidP="00291A33">
            <w:pPr>
              <w:rPr>
                <w:sz w:val="18"/>
                <w:szCs w:val="18"/>
              </w:rPr>
            </w:pPr>
          </w:p>
          <w:p w:rsidR="0074784E" w:rsidRPr="000A4343" w:rsidRDefault="0074784E" w:rsidP="00291A3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</w:t>
            </w:r>
            <w:r w:rsidRPr="00382E68">
              <w:rPr>
                <w:sz w:val="18"/>
                <w:szCs w:val="18"/>
              </w:rPr>
              <w:t>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74784E" w:rsidRPr="000A4343" w:rsidRDefault="0074784E" w:rsidP="00291A33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4784E" w:rsidRPr="00DF3FA9" w:rsidTr="00DF3FA9">
        <w:tc>
          <w:tcPr>
            <w:tcW w:w="675" w:type="dxa"/>
          </w:tcPr>
          <w:p w:rsidR="0074784E" w:rsidRPr="000A4343" w:rsidRDefault="0074784E" w:rsidP="00291A33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74784E" w:rsidRPr="000A4343" w:rsidRDefault="0074784E" w:rsidP="00291A3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74784E" w:rsidRDefault="0074784E" w:rsidP="00291A33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Итоговый урок по курсу</w:t>
            </w:r>
          </w:p>
        </w:tc>
        <w:tc>
          <w:tcPr>
            <w:tcW w:w="2552" w:type="dxa"/>
          </w:tcPr>
          <w:p w:rsidR="0074784E" w:rsidRPr="001948DC" w:rsidRDefault="0074784E" w:rsidP="007478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74784E" w:rsidRPr="00382E68" w:rsidRDefault="0074784E" w:rsidP="00291A33">
            <w:pPr>
              <w:rPr>
                <w:color w:val="000000"/>
                <w:sz w:val="18"/>
                <w:szCs w:val="18"/>
              </w:rPr>
            </w:pPr>
            <w:r w:rsidRPr="00382E68">
              <w:rPr>
                <w:color w:val="000000"/>
                <w:sz w:val="18"/>
                <w:szCs w:val="18"/>
              </w:rPr>
              <w:t xml:space="preserve">Объяснять смысл основных терминов; проводить поиск информации в отрывках  </w:t>
            </w:r>
            <w:r>
              <w:rPr>
                <w:color w:val="000000"/>
                <w:sz w:val="18"/>
                <w:szCs w:val="18"/>
              </w:rPr>
              <w:t>обществоведческих</w:t>
            </w:r>
            <w:r w:rsidRPr="00382E68">
              <w:rPr>
                <w:color w:val="000000"/>
                <w:sz w:val="18"/>
                <w:szCs w:val="18"/>
              </w:rPr>
              <w:t xml:space="preserve"> текстов</w:t>
            </w:r>
          </w:p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74784E" w:rsidRPr="00EE7E98" w:rsidRDefault="0074784E" w:rsidP="00291A33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 xml:space="preserve">Познавательные: </w:t>
            </w:r>
            <w:r w:rsidRPr="00EE7E98">
              <w:rPr>
                <w:sz w:val="18"/>
                <w:szCs w:val="18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74784E" w:rsidRPr="00EE7E98" w:rsidRDefault="0074784E" w:rsidP="00291A33">
            <w:pPr>
              <w:rPr>
                <w:sz w:val="18"/>
                <w:szCs w:val="18"/>
              </w:rPr>
            </w:pPr>
            <w:proofErr w:type="gramStart"/>
            <w:r w:rsidRPr="00DF6B9A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EE7E98">
              <w:rPr>
                <w:sz w:val="18"/>
                <w:szCs w:val="18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74784E" w:rsidRPr="0074784E" w:rsidRDefault="0074784E" w:rsidP="0074784E">
            <w:pPr>
              <w:rPr>
                <w:sz w:val="18"/>
                <w:szCs w:val="18"/>
              </w:rPr>
            </w:pPr>
            <w:r w:rsidRPr="00DF6B9A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EE7E98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74784E" w:rsidRPr="000A4343" w:rsidRDefault="0074784E" w:rsidP="00291A33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</w:t>
            </w:r>
            <w:r w:rsidRPr="00382E68">
              <w:rPr>
                <w:sz w:val="18"/>
                <w:szCs w:val="18"/>
              </w:rPr>
              <w:t>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74784E" w:rsidRPr="000A4343" w:rsidRDefault="0074784E" w:rsidP="00291A33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0A4343" w:rsidRDefault="000A4343" w:rsidP="0074784E">
      <w:pPr>
        <w:rPr>
          <w:b/>
        </w:rPr>
      </w:pPr>
    </w:p>
    <w:p w:rsidR="00E16C27" w:rsidRDefault="00E16C27" w:rsidP="0003517E">
      <w:pPr>
        <w:jc w:val="center"/>
        <w:rPr>
          <w:b/>
        </w:rPr>
        <w:sectPr w:rsidR="00E16C27" w:rsidSect="00A3027E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0725FE" w:rsidRPr="0003517E" w:rsidRDefault="000725FE" w:rsidP="0003517E">
      <w:pPr>
        <w:jc w:val="center"/>
        <w:rPr>
          <w:b/>
        </w:rPr>
      </w:pPr>
      <w:r w:rsidRPr="0003517E">
        <w:rPr>
          <w:b/>
        </w:rPr>
        <w:lastRenderedPageBreak/>
        <w:t>График контрольных работ:</w:t>
      </w:r>
    </w:p>
    <w:p w:rsidR="000725FE" w:rsidRDefault="000725FE" w:rsidP="0003517E">
      <w:pPr>
        <w:jc w:val="center"/>
        <w:rPr>
          <w:b/>
        </w:rPr>
      </w:pPr>
    </w:p>
    <w:p w:rsidR="00E16C27" w:rsidRDefault="00E16C27" w:rsidP="0003517E">
      <w:pPr>
        <w:jc w:val="center"/>
        <w:rPr>
          <w:b/>
        </w:rPr>
      </w:pPr>
    </w:p>
    <w:p w:rsidR="00E16C27" w:rsidRDefault="00E16C27" w:rsidP="0003517E">
      <w:pPr>
        <w:jc w:val="center"/>
        <w:rPr>
          <w:b/>
        </w:rPr>
      </w:pPr>
    </w:p>
    <w:p w:rsidR="00E16C27" w:rsidRPr="0003517E" w:rsidRDefault="00E16C27" w:rsidP="0003517E">
      <w:pPr>
        <w:jc w:val="center"/>
        <w:rPr>
          <w:b/>
        </w:rPr>
      </w:pPr>
    </w:p>
    <w:tbl>
      <w:tblPr>
        <w:tblStyle w:val="a7"/>
        <w:tblW w:w="9921" w:type="dxa"/>
        <w:tblInd w:w="-882" w:type="dxa"/>
        <w:tblLook w:val="04A0" w:firstRow="1" w:lastRow="0" w:firstColumn="1" w:lastColumn="0" w:noHBand="0" w:noVBand="1"/>
      </w:tblPr>
      <w:tblGrid>
        <w:gridCol w:w="896"/>
        <w:gridCol w:w="1602"/>
        <w:gridCol w:w="5722"/>
        <w:gridCol w:w="1701"/>
      </w:tblGrid>
      <w:tr w:rsidR="000725FE" w:rsidRPr="00EB6AF3" w:rsidTr="00E16C27">
        <w:tc>
          <w:tcPr>
            <w:tcW w:w="896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 xml:space="preserve">№ </w:t>
            </w:r>
            <w:proofErr w:type="gramStart"/>
            <w:r w:rsidRPr="00EB6AF3">
              <w:rPr>
                <w:b/>
              </w:rPr>
              <w:t>п</w:t>
            </w:r>
            <w:proofErr w:type="gramEnd"/>
            <w:r w:rsidRPr="00EB6AF3">
              <w:rPr>
                <w:b/>
              </w:rPr>
              <w:t>/п</w:t>
            </w:r>
          </w:p>
        </w:tc>
        <w:tc>
          <w:tcPr>
            <w:tcW w:w="1602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№</w:t>
            </w:r>
          </w:p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урока</w:t>
            </w:r>
          </w:p>
        </w:tc>
        <w:tc>
          <w:tcPr>
            <w:tcW w:w="5722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Контрольная работа</w:t>
            </w:r>
          </w:p>
        </w:tc>
        <w:tc>
          <w:tcPr>
            <w:tcW w:w="1701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  <w:r w:rsidRPr="00EB6AF3">
              <w:rPr>
                <w:b/>
              </w:rPr>
              <w:t>Дата</w:t>
            </w:r>
          </w:p>
        </w:tc>
      </w:tr>
      <w:tr w:rsidR="000725FE" w:rsidRPr="00EB6AF3" w:rsidTr="00E16C27">
        <w:tc>
          <w:tcPr>
            <w:tcW w:w="896" w:type="dxa"/>
          </w:tcPr>
          <w:p w:rsidR="000725FE" w:rsidRPr="00EB6AF3" w:rsidRDefault="000725FE" w:rsidP="001A6212">
            <w:pPr>
              <w:pStyle w:val="a3"/>
              <w:numPr>
                <w:ilvl w:val="0"/>
                <w:numId w:val="18"/>
              </w:numPr>
              <w:jc w:val="center"/>
              <w:rPr>
                <w:b/>
              </w:rPr>
            </w:pPr>
          </w:p>
        </w:tc>
        <w:tc>
          <w:tcPr>
            <w:tcW w:w="1602" w:type="dxa"/>
          </w:tcPr>
          <w:p w:rsidR="000725FE" w:rsidRPr="00EB6AF3" w:rsidRDefault="0074784E" w:rsidP="0003517E">
            <w:pPr>
              <w:jc w:val="center"/>
            </w:pPr>
            <w:r>
              <w:t>33</w:t>
            </w:r>
          </w:p>
        </w:tc>
        <w:tc>
          <w:tcPr>
            <w:tcW w:w="5722" w:type="dxa"/>
          </w:tcPr>
          <w:p w:rsidR="000725FE" w:rsidRPr="00EB6AF3" w:rsidRDefault="0003517E" w:rsidP="0074784E">
            <w:r w:rsidRPr="00EB6AF3">
              <w:rPr>
                <w:rFonts w:eastAsiaTheme="minorHAnsi"/>
                <w:b/>
                <w:lang w:eastAsia="en-US"/>
              </w:rPr>
              <w:t xml:space="preserve">Контрольная работа по </w:t>
            </w:r>
            <w:r w:rsidR="0074784E">
              <w:rPr>
                <w:rFonts w:eastAsiaTheme="minorHAnsi"/>
                <w:b/>
                <w:lang w:eastAsia="en-US"/>
              </w:rPr>
              <w:t>курсу «Обществознание 5 класс»</w:t>
            </w:r>
          </w:p>
        </w:tc>
        <w:tc>
          <w:tcPr>
            <w:tcW w:w="1701" w:type="dxa"/>
          </w:tcPr>
          <w:p w:rsidR="000725FE" w:rsidRPr="00EB6AF3" w:rsidRDefault="000725FE" w:rsidP="0003517E">
            <w:pPr>
              <w:jc w:val="center"/>
              <w:rPr>
                <w:b/>
              </w:rPr>
            </w:pPr>
          </w:p>
        </w:tc>
      </w:tr>
    </w:tbl>
    <w:p w:rsidR="000725FE" w:rsidRPr="00EB6AF3" w:rsidRDefault="000725FE" w:rsidP="0003517E">
      <w:pPr>
        <w:jc w:val="center"/>
      </w:pPr>
    </w:p>
    <w:p w:rsidR="0074784E" w:rsidRDefault="00EB6AF3" w:rsidP="0074784E">
      <w:pPr>
        <w:jc w:val="center"/>
        <w:rPr>
          <w:sz w:val="18"/>
          <w:szCs w:val="18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</w:t>
      </w:r>
    </w:p>
    <w:p w:rsidR="00BC0493" w:rsidRPr="00BC0493" w:rsidRDefault="00BC0493">
      <w:pPr>
        <w:rPr>
          <w:sz w:val="18"/>
          <w:szCs w:val="18"/>
        </w:rPr>
      </w:pPr>
    </w:p>
    <w:sectPr w:rsidR="00BC0493" w:rsidRPr="00BC0493" w:rsidSect="000415D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5F" w:rsidRDefault="0097535F" w:rsidP="00E16C27">
      <w:r>
        <w:separator/>
      </w:r>
    </w:p>
  </w:endnote>
  <w:endnote w:type="continuationSeparator" w:id="0">
    <w:p w:rsidR="0097535F" w:rsidRDefault="0097535F" w:rsidP="00E1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9458"/>
    </w:sdtPr>
    <w:sdtEndPr/>
    <w:sdtContent>
      <w:p w:rsidR="00291A33" w:rsidRDefault="0097535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5C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1A33" w:rsidRDefault="00291A3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5F" w:rsidRDefault="0097535F" w:rsidP="00E16C27">
      <w:r>
        <w:separator/>
      </w:r>
    </w:p>
  </w:footnote>
  <w:footnote w:type="continuationSeparator" w:id="0">
    <w:p w:rsidR="0097535F" w:rsidRDefault="0097535F" w:rsidP="00E16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FC35077"/>
    <w:multiLevelType w:val="hybridMultilevel"/>
    <w:tmpl w:val="61F4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96A79"/>
    <w:multiLevelType w:val="hybridMultilevel"/>
    <w:tmpl w:val="DA323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2368"/>
    <w:multiLevelType w:val="hybridMultilevel"/>
    <w:tmpl w:val="EBE8D41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36012E"/>
    <w:multiLevelType w:val="hybridMultilevel"/>
    <w:tmpl w:val="CC02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22B6E"/>
    <w:multiLevelType w:val="hybridMultilevel"/>
    <w:tmpl w:val="5EF2F83E"/>
    <w:lvl w:ilvl="0" w:tplc="7D14C5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F42AC"/>
    <w:multiLevelType w:val="hybridMultilevel"/>
    <w:tmpl w:val="C2629AFE"/>
    <w:lvl w:ilvl="0" w:tplc="9C96986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C7A2A"/>
    <w:multiLevelType w:val="hybridMultilevel"/>
    <w:tmpl w:val="7B1A306A"/>
    <w:lvl w:ilvl="0" w:tplc="CED090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E91593C"/>
    <w:multiLevelType w:val="hybridMultilevel"/>
    <w:tmpl w:val="CA4C715E"/>
    <w:lvl w:ilvl="0" w:tplc="9B4C3FFA">
      <w:start w:val="1"/>
      <w:numFmt w:val="decimal"/>
      <w:lvlText w:val="%1."/>
      <w:lvlJc w:val="left"/>
      <w:pPr>
        <w:ind w:left="644" w:hanging="360"/>
      </w:pPr>
      <w:rPr>
        <w:rFonts w:cs="Times New Roman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71AB9"/>
    <w:multiLevelType w:val="hybridMultilevel"/>
    <w:tmpl w:val="AD16BD7E"/>
    <w:lvl w:ilvl="0" w:tplc="329E65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7F6C17"/>
    <w:multiLevelType w:val="hybridMultilevel"/>
    <w:tmpl w:val="E3745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90A4F"/>
    <w:multiLevelType w:val="hybridMultilevel"/>
    <w:tmpl w:val="77E07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B45D14"/>
    <w:multiLevelType w:val="hybridMultilevel"/>
    <w:tmpl w:val="4054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8C6560"/>
    <w:multiLevelType w:val="hybridMultilevel"/>
    <w:tmpl w:val="A1CA37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3878E9"/>
    <w:multiLevelType w:val="hybridMultilevel"/>
    <w:tmpl w:val="BF02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880313"/>
    <w:multiLevelType w:val="hybridMultilevel"/>
    <w:tmpl w:val="191C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"/>
  </w:num>
  <w:num w:numId="4">
    <w:abstractNumId w:val="15"/>
  </w:num>
  <w:num w:numId="5">
    <w:abstractNumId w:val="23"/>
  </w:num>
  <w:num w:numId="6">
    <w:abstractNumId w:val="5"/>
  </w:num>
  <w:num w:numId="7">
    <w:abstractNumId w:val="3"/>
  </w:num>
  <w:num w:numId="8">
    <w:abstractNumId w:val="12"/>
  </w:num>
  <w:num w:numId="9">
    <w:abstractNumId w:val="10"/>
  </w:num>
  <w:num w:numId="10">
    <w:abstractNumId w:val="21"/>
  </w:num>
  <w:num w:numId="11">
    <w:abstractNumId w:val="20"/>
  </w:num>
  <w:num w:numId="12">
    <w:abstractNumId w:val="17"/>
  </w:num>
  <w:num w:numId="13">
    <w:abstractNumId w:val="0"/>
  </w:num>
  <w:num w:numId="14">
    <w:abstractNumId w:val="6"/>
  </w:num>
  <w:num w:numId="15">
    <w:abstractNumId w:val="8"/>
  </w:num>
  <w:num w:numId="16">
    <w:abstractNumId w:val="13"/>
  </w:num>
  <w:num w:numId="17">
    <w:abstractNumId w:val="2"/>
  </w:num>
  <w:num w:numId="18">
    <w:abstractNumId w:val="19"/>
  </w:num>
  <w:num w:numId="19">
    <w:abstractNumId w:val="4"/>
  </w:num>
  <w:num w:numId="20">
    <w:abstractNumId w:val="14"/>
  </w:num>
  <w:num w:numId="21">
    <w:abstractNumId w:val="11"/>
  </w:num>
  <w:num w:numId="22">
    <w:abstractNumId w:val="7"/>
  </w:num>
  <w:num w:numId="23">
    <w:abstractNumId w:val="9"/>
  </w:num>
  <w:num w:numId="24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648"/>
    <w:rsid w:val="00016648"/>
    <w:rsid w:val="0002459E"/>
    <w:rsid w:val="0003517E"/>
    <w:rsid w:val="000415D6"/>
    <w:rsid w:val="000463C7"/>
    <w:rsid w:val="0006192A"/>
    <w:rsid w:val="000719A8"/>
    <w:rsid w:val="000725FE"/>
    <w:rsid w:val="00090A33"/>
    <w:rsid w:val="000973B7"/>
    <w:rsid w:val="000A4343"/>
    <w:rsid w:val="000B3D62"/>
    <w:rsid w:val="0010123F"/>
    <w:rsid w:val="001351C7"/>
    <w:rsid w:val="0017572D"/>
    <w:rsid w:val="001758B0"/>
    <w:rsid w:val="001948DC"/>
    <w:rsid w:val="0019767D"/>
    <w:rsid w:val="001A6212"/>
    <w:rsid w:val="001A7630"/>
    <w:rsid w:val="001B20CD"/>
    <w:rsid w:val="001B70FE"/>
    <w:rsid w:val="001C28B0"/>
    <w:rsid w:val="00210B61"/>
    <w:rsid w:val="00236D1D"/>
    <w:rsid w:val="00291A33"/>
    <w:rsid w:val="002967A7"/>
    <w:rsid w:val="002F587C"/>
    <w:rsid w:val="00313CBB"/>
    <w:rsid w:val="0032570A"/>
    <w:rsid w:val="0034479E"/>
    <w:rsid w:val="003609C5"/>
    <w:rsid w:val="00382E68"/>
    <w:rsid w:val="003C40E6"/>
    <w:rsid w:val="003C7EC6"/>
    <w:rsid w:val="003E4D6B"/>
    <w:rsid w:val="00407C94"/>
    <w:rsid w:val="0044653D"/>
    <w:rsid w:val="00453BB7"/>
    <w:rsid w:val="0049315F"/>
    <w:rsid w:val="004A49D3"/>
    <w:rsid w:val="004D3229"/>
    <w:rsid w:val="004E35AD"/>
    <w:rsid w:val="00562019"/>
    <w:rsid w:val="005718C2"/>
    <w:rsid w:val="00585CBC"/>
    <w:rsid w:val="005B36AC"/>
    <w:rsid w:val="005D3ECC"/>
    <w:rsid w:val="005E5D25"/>
    <w:rsid w:val="005F2AB5"/>
    <w:rsid w:val="005F40B1"/>
    <w:rsid w:val="00656269"/>
    <w:rsid w:val="006C6295"/>
    <w:rsid w:val="006E2A46"/>
    <w:rsid w:val="00721B3F"/>
    <w:rsid w:val="0073623A"/>
    <w:rsid w:val="0074784E"/>
    <w:rsid w:val="007564BC"/>
    <w:rsid w:val="00792315"/>
    <w:rsid w:val="007B4F13"/>
    <w:rsid w:val="007D13E1"/>
    <w:rsid w:val="007D6FFC"/>
    <w:rsid w:val="008809A0"/>
    <w:rsid w:val="00887E2A"/>
    <w:rsid w:val="0089090C"/>
    <w:rsid w:val="008A0E59"/>
    <w:rsid w:val="008C15B8"/>
    <w:rsid w:val="008D7975"/>
    <w:rsid w:val="0090250C"/>
    <w:rsid w:val="00954A87"/>
    <w:rsid w:val="0097535F"/>
    <w:rsid w:val="00985192"/>
    <w:rsid w:val="00A022CC"/>
    <w:rsid w:val="00A03085"/>
    <w:rsid w:val="00A23657"/>
    <w:rsid w:val="00A3027E"/>
    <w:rsid w:val="00A45E3D"/>
    <w:rsid w:val="00A646DD"/>
    <w:rsid w:val="00A86014"/>
    <w:rsid w:val="00AE4BD1"/>
    <w:rsid w:val="00AF54B1"/>
    <w:rsid w:val="00B32E88"/>
    <w:rsid w:val="00B815EA"/>
    <w:rsid w:val="00B85649"/>
    <w:rsid w:val="00BC0493"/>
    <w:rsid w:val="00BC7498"/>
    <w:rsid w:val="00BE0249"/>
    <w:rsid w:val="00BE5FC7"/>
    <w:rsid w:val="00C006A3"/>
    <w:rsid w:val="00C55989"/>
    <w:rsid w:val="00C921C2"/>
    <w:rsid w:val="00C94DD6"/>
    <w:rsid w:val="00CA2C60"/>
    <w:rsid w:val="00CD456A"/>
    <w:rsid w:val="00CD46FA"/>
    <w:rsid w:val="00D11367"/>
    <w:rsid w:val="00D46C06"/>
    <w:rsid w:val="00DA42A1"/>
    <w:rsid w:val="00DF3FA9"/>
    <w:rsid w:val="00DF6B9A"/>
    <w:rsid w:val="00E16C27"/>
    <w:rsid w:val="00E22E41"/>
    <w:rsid w:val="00E90A47"/>
    <w:rsid w:val="00EB6AF3"/>
    <w:rsid w:val="00F31EA1"/>
    <w:rsid w:val="00FF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51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016648"/>
    <w:rPr>
      <w:rFonts w:ascii="Arial" w:hAnsi="Arial"/>
      <w:sz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01664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1758B0"/>
    <w:pPr>
      <w:ind w:left="720"/>
      <w:contextualSpacing/>
    </w:pPr>
  </w:style>
  <w:style w:type="paragraph" w:customStyle="1" w:styleId="a4">
    <w:name w:val="[Без стиля]"/>
    <w:rsid w:val="003609C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nhideWhenUsed/>
    <w:rsid w:val="0044653D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44653D"/>
    <w:rPr>
      <w:color w:val="0000FF" w:themeColor="hyperlink"/>
      <w:u w:val="single"/>
    </w:rPr>
  </w:style>
  <w:style w:type="paragraph" w:customStyle="1" w:styleId="11">
    <w:name w:val="Абзац списка1"/>
    <w:basedOn w:val="a"/>
    <w:uiPriority w:val="99"/>
    <w:rsid w:val="0044653D"/>
    <w:pPr>
      <w:ind w:left="720"/>
      <w:contextualSpacing/>
    </w:pPr>
  </w:style>
  <w:style w:type="table" w:styleId="a7">
    <w:name w:val="Table Grid"/>
    <w:basedOn w:val="a1"/>
    <w:uiPriority w:val="59"/>
    <w:rsid w:val="00072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link w:val="a9"/>
    <w:uiPriority w:val="1"/>
    <w:qFormat/>
    <w:rsid w:val="00A45E3D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A45E3D"/>
    <w:rPr>
      <w:rFonts w:ascii="Calibri" w:eastAsia="Calibri" w:hAnsi="Calibri" w:cs="Times New Roman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0351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0">
    <w:name w:val="c10"/>
    <w:basedOn w:val="a"/>
    <w:rsid w:val="0003517E"/>
    <w:pPr>
      <w:spacing w:before="100" w:beforeAutospacing="1" w:after="100" w:afterAutospacing="1"/>
    </w:pPr>
  </w:style>
  <w:style w:type="character" w:customStyle="1" w:styleId="c3">
    <w:name w:val="c3"/>
    <w:basedOn w:val="a0"/>
    <w:rsid w:val="0003517E"/>
  </w:style>
  <w:style w:type="paragraph" w:customStyle="1" w:styleId="c2">
    <w:name w:val="c2"/>
    <w:basedOn w:val="a"/>
    <w:rsid w:val="0003517E"/>
    <w:pPr>
      <w:spacing w:before="100" w:beforeAutospacing="1" w:after="100" w:afterAutospacing="1"/>
    </w:pPr>
  </w:style>
  <w:style w:type="character" w:customStyle="1" w:styleId="c1">
    <w:name w:val="c1"/>
    <w:basedOn w:val="a0"/>
    <w:rsid w:val="0003517E"/>
  </w:style>
  <w:style w:type="character" w:customStyle="1" w:styleId="c6">
    <w:name w:val="c6"/>
    <w:basedOn w:val="a0"/>
    <w:rsid w:val="0003517E"/>
  </w:style>
  <w:style w:type="character" w:customStyle="1" w:styleId="c0">
    <w:name w:val="c0"/>
    <w:basedOn w:val="a0"/>
    <w:rsid w:val="0003517E"/>
  </w:style>
  <w:style w:type="character" w:customStyle="1" w:styleId="c7">
    <w:name w:val="c7"/>
    <w:basedOn w:val="a0"/>
    <w:rsid w:val="0003517E"/>
  </w:style>
  <w:style w:type="character" w:customStyle="1" w:styleId="apple-converted-space">
    <w:name w:val="apple-converted-space"/>
    <w:basedOn w:val="a0"/>
    <w:rsid w:val="00CA2C60"/>
  </w:style>
  <w:style w:type="character" w:styleId="aa">
    <w:name w:val="Strong"/>
    <w:basedOn w:val="a0"/>
    <w:uiPriority w:val="22"/>
    <w:qFormat/>
    <w:rsid w:val="00CA2C60"/>
    <w:rPr>
      <w:b/>
      <w:bCs/>
    </w:rPr>
  </w:style>
  <w:style w:type="paragraph" w:styleId="ab">
    <w:name w:val="header"/>
    <w:basedOn w:val="a"/>
    <w:link w:val="ac"/>
    <w:uiPriority w:val="99"/>
    <w:unhideWhenUsed/>
    <w:rsid w:val="00E16C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6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16C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6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921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921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acher.syktsu.ru/05/index_pri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fcior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C5B3E-E790-4E3A-BD5B-E016E7AD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28</Pages>
  <Words>6870</Words>
  <Characters>39165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cp:lastPrinted>2015-10-28T14:36:00Z</cp:lastPrinted>
  <dcterms:created xsi:type="dcterms:W3CDTF">2015-06-01T10:58:00Z</dcterms:created>
  <dcterms:modified xsi:type="dcterms:W3CDTF">2016-10-13T15:47:00Z</dcterms:modified>
</cp:coreProperties>
</file>