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B82" w:rsidRPr="000D085A" w:rsidRDefault="00114B82" w:rsidP="00F457F4">
      <w:pPr>
        <w:jc w:val="center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B04DC" w:rsidRPr="000D085A" w:rsidRDefault="00114B82" w:rsidP="00FB04DC">
      <w:pPr>
        <w:pStyle w:val="a4"/>
        <w:numPr>
          <w:ilvl w:val="0"/>
          <w:numId w:val="20"/>
        </w:numPr>
        <w:rPr>
          <w:rFonts w:ascii="Times New Roman" w:hAnsi="Times New Roman"/>
          <w:sz w:val="28"/>
          <w:szCs w:val="28"/>
          <w:u w:val="single"/>
        </w:rPr>
      </w:pPr>
      <w:r w:rsidRPr="000D085A"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</w:rPr>
        <w:t xml:space="preserve">        </w:t>
      </w:r>
      <w:proofErr w:type="gramStart"/>
      <w:r w:rsidR="00FB04DC" w:rsidRPr="000D085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(приказ </w:t>
      </w:r>
      <w:proofErr w:type="spellStart"/>
      <w:r w:rsidR="00FB04DC" w:rsidRPr="000D085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FB04DC" w:rsidRPr="000D085A">
        <w:rPr>
          <w:rFonts w:ascii="Times New Roman" w:hAnsi="Times New Roman"/>
          <w:sz w:val="28"/>
          <w:szCs w:val="28"/>
        </w:rPr>
        <w:t xml:space="preserve"> РФ</w:t>
      </w:r>
      <w:r w:rsidR="00FB04DC" w:rsidRPr="000D085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B04DC" w:rsidRPr="000D085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от 6 октября 2009 г. N 373 «Об утверждении и введении в действие федерального государственного образовательного стандарта начального общего образования», П</w:t>
      </w:r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="00FB04DC" w:rsidRPr="000D085A">
        <w:rPr>
          <w:rFonts w:ascii="Times New Roman" w:hAnsi="Times New Roman"/>
          <w:bCs/>
          <w:color w:val="000000"/>
          <w:sz w:val="28"/>
          <w:szCs w:val="28"/>
        </w:rPr>
        <w:t xml:space="preserve"> 2009 г. N 373»</w:t>
      </w:r>
      <w:r w:rsidR="00FB04DC" w:rsidRPr="000D085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0D085A" w:rsidRPr="000D085A" w:rsidRDefault="00FB04DC" w:rsidP="00FB04DC">
      <w:pPr>
        <w:pStyle w:val="a4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по  русскому языку,  с учетом авторской программы «Русский язык» - концепция «Начальная школа XXI века» руководитель проекта Н.Ф. Виноградова </w:t>
      </w:r>
    </w:p>
    <w:p w:rsidR="00FB04DC" w:rsidRPr="000D085A" w:rsidRDefault="00FB04DC" w:rsidP="00FB04DC">
      <w:pPr>
        <w:pStyle w:val="a4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Рабочая программа ориентирована на учебник: Русский язык </w:t>
      </w:r>
      <w:r w:rsidR="00114B82" w:rsidRPr="000D085A">
        <w:rPr>
          <w:rFonts w:ascii="Times New Roman" w:hAnsi="Times New Roman"/>
          <w:sz w:val="28"/>
          <w:szCs w:val="28"/>
        </w:rPr>
        <w:t xml:space="preserve"> </w:t>
      </w:r>
      <w:r w:rsidRPr="000D085A">
        <w:rPr>
          <w:rFonts w:ascii="Times New Roman" w:hAnsi="Times New Roman"/>
          <w:sz w:val="28"/>
          <w:szCs w:val="28"/>
        </w:rPr>
        <w:t xml:space="preserve">3 класс, авторы  С.В.Иванов,  М.В.Кузнецова,  А.О.Евдокимова, </w:t>
      </w:r>
      <w:proofErr w:type="spellStart"/>
      <w:r w:rsidRPr="000D085A">
        <w:rPr>
          <w:rFonts w:ascii="Times New Roman" w:hAnsi="Times New Roman"/>
          <w:sz w:val="28"/>
          <w:szCs w:val="28"/>
        </w:rPr>
        <w:t>Л.В.Петленко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, В.Ю.Романова.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</w:t>
      </w:r>
      <w:proofErr w:type="gramStart"/>
      <w:r w:rsidRPr="000D085A">
        <w:rPr>
          <w:rFonts w:ascii="Times New Roman" w:hAnsi="Times New Roman"/>
          <w:sz w:val="28"/>
          <w:szCs w:val="28"/>
        </w:rPr>
        <w:t>а</w:t>
      </w:r>
      <w:proofErr w:type="spellEnd"/>
      <w:r w:rsidRPr="000D085A">
        <w:rPr>
          <w:rFonts w:ascii="Times New Roman" w:hAnsi="Times New Roman"/>
          <w:sz w:val="28"/>
          <w:szCs w:val="28"/>
        </w:rPr>
        <w:t>-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Граф, 2012.</w:t>
      </w:r>
    </w:p>
    <w:p w:rsidR="00F457F4" w:rsidRPr="000D085A" w:rsidRDefault="00F457F4" w:rsidP="00114B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4B82" w:rsidRPr="000D085A" w:rsidRDefault="00114B82" w:rsidP="00F457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0D085A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0D085A">
        <w:rPr>
          <w:rFonts w:ascii="Times New Roman" w:hAnsi="Times New Roman"/>
          <w:b/>
          <w:sz w:val="28"/>
          <w:szCs w:val="28"/>
        </w:rPr>
        <w:t xml:space="preserve"> и пре</w:t>
      </w:r>
      <w:r w:rsidR="00934CA5" w:rsidRPr="000D085A">
        <w:rPr>
          <w:rFonts w:ascii="Times New Roman" w:hAnsi="Times New Roman"/>
          <w:b/>
          <w:sz w:val="28"/>
          <w:szCs w:val="28"/>
        </w:rPr>
        <w:t>дметные результаты освоения предмета  «Русский язык</w:t>
      </w:r>
      <w:r w:rsidRPr="000D085A">
        <w:rPr>
          <w:rFonts w:ascii="Times New Roman" w:hAnsi="Times New Roman"/>
          <w:b/>
          <w:sz w:val="28"/>
          <w:szCs w:val="28"/>
        </w:rPr>
        <w:t>».</w:t>
      </w:r>
    </w:p>
    <w:p w:rsidR="00114B82" w:rsidRPr="000D085A" w:rsidRDefault="00114B82" w:rsidP="00F457F4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Личностными </w:t>
      </w:r>
      <w:r w:rsidR="00B46081" w:rsidRPr="000D085A">
        <w:rPr>
          <w:rFonts w:ascii="Times New Roman" w:hAnsi="Times New Roman"/>
          <w:b/>
          <w:sz w:val="28"/>
          <w:szCs w:val="28"/>
        </w:rPr>
        <w:t xml:space="preserve"> </w:t>
      </w:r>
      <w:r w:rsidRPr="000D085A">
        <w:rPr>
          <w:rFonts w:ascii="Times New Roman" w:hAnsi="Times New Roman"/>
          <w:sz w:val="28"/>
          <w:szCs w:val="28"/>
        </w:rPr>
        <w:t xml:space="preserve">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 </w:t>
      </w:r>
    </w:p>
    <w:p w:rsidR="00114B82" w:rsidRPr="000D085A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D085A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114B82" w:rsidRPr="000D085A" w:rsidRDefault="00114B82" w:rsidP="00F457F4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Предметными</w:t>
      </w:r>
      <w:r w:rsidRPr="000D085A">
        <w:rPr>
          <w:rFonts w:ascii="Times New Roman" w:hAnsi="Times New Roman"/>
          <w:sz w:val="28"/>
          <w:szCs w:val="28"/>
        </w:rPr>
        <w:t xml:space="preserve"> 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</w:t>
      </w:r>
      <w:proofErr w:type="gramStart"/>
      <w:r w:rsidRPr="000D085A">
        <w:rPr>
          <w:rFonts w:ascii="Times New Roman" w:hAnsi="Times New Roman"/>
          <w:sz w:val="28"/>
          <w:szCs w:val="28"/>
        </w:rPr>
        <w:t xml:space="preserve">умение (в объеме изученного) находить, сравнивать, классифицировать, </w:t>
      </w:r>
      <w:r w:rsidRPr="000D085A">
        <w:rPr>
          <w:rFonts w:ascii="Times New Roman" w:hAnsi="Times New Roman"/>
          <w:sz w:val="28"/>
          <w:szCs w:val="28"/>
        </w:rPr>
        <w:lastRenderedPageBreak/>
        <w:t>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  <w:proofErr w:type="gramEnd"/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К концу обучения в третьем классе учащиеся должны: 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Различать:  </w:t>
      </w:r>
      <w:proofErr w:type="gramStart"/>
      <w:r w:rsidRPr="000D085A">
        <w:rPr>
          <w:rFonts w:ascii="Times New Roman" w:hAnsi="Times New Roman"/>
          <w:sz w:val="28"/>
          <w:szCs w:val="28"/>
        </w:rPr>
        <w:t>-и</w:t>
      </w:r>
      <w:proofErr w:type="gramEnd"/>
      <w:r w:rsidRPr="000D085A">
        <w:rPr>
          <w:rFonts w:ascii="Times New Roman" w:hAnsi="Times New Roman"/>
          <w:sz w:val="28"/>
          <w:szCs w:val="28"/>
        </w:rPr>
        <w:t>мя существительное, имя прилагательное, личное местоимение;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виды предложений по цели высказывания и интонации;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главные (подлежащее и сказуемое) и второстепенные члены предложения;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предложения с однородными членами;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Выделять, находить: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-грамматическую основу простого двусоставного предложения;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-в простом предложении однородные член</w:t>
      </w:r>
      <w:proofErr w:type="gramStart"/>
      <w:r w:rsidRPr="000D085A">
        <w:rPr>
          <w:rFonts w:ascii="Times New Roman" w:hAnsi="Times New Roman"/>
          <w:sz w:val="28"/>
          <w:szCs w:val="28"/>
        </w:rPr>
        <w:t>ы(</w:t>
      </w:r>
      <w:proofErr w:type="gramEnd"/>
      <w:r w:rsidRPr="000D085A">
        <w:rPr>
          <w:rFonts w:ascii="Times New Roman" w:hAnsi="Times New Roman"/>
          <w:sz w:val="28"/>
          <w:szCs w:val="28"/>
        </w:rPr>
        <w:t>как главные, так и второстепенные);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Решать практические задачи</w:t>
      </w:r>
      <w:r w:rsidRPr="000D085A">
        <w:rPr>
          <w:rFonts w:ascii="Times New Roman" w:hAnsi="Times New Roman"/>
          <w:sz w:val="28"/>
          <w:szCs w:val="28"/>
        </w:rPr>
        <w:t>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D085A">
        <w:rPr>
          <w:rFonts w:ascii="Times New Roman" w:hAnsi="Times New Roman"/>
          <w:i/>
          <w:iCs/>
          <w:sz w:val="28"/>
          <w:szCs w:val="28"/>
        </w:rPr>
        <w:t>-проводить фонетический анализ слова и разбор слова по составу;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-характеризовать имя существительное и имя прилагательное как части речи (значение и морфологические признаки)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D085A">
        <w:rPr>
          <w:rFonts w:ascii="Times New Roman" w:hAnsi="Times New Roman"/>
          <w:i/>
          <w:iCs/>
          <w:sz w:val="28"/>
          <w:szCs w:val="28"/>
        </w:rPr>
        <w:t>-составлять план текста (при помощи учителя);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Применять правила правописания: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-падежных окончаний имен существительных;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D085A">
        <w:rPr>
          <w:rFonts w:ascii="Times New Roman" w:hAnsi="Times New Roman"/>
          <w:i/>
          <w:iCs/>
          <w:sz w:val="28"/>
          <w:szCs w:val="28"/>
        </w:rPr>
        <w:t xml:space="preserve">-суффиксов имен существительных </w:t>
      </w:r>
      <w:proofErr w:type="gramStart"/>
      <w:r w:rsidRPr="000D085A">
        <w:rPr>
          <w:rFonts w:ascii="Times New Roman" w:hAnsi="Times New Roman"/>
          <w:i/>
          <w:iCs/>
          <w:sz w:val="28"/>
          <w:szCs w:val="28"/>
        </w:rPr>
        <w:t>–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о</w:t>
      </w:r>
      <w:proofErr w:type="gramEnd"/>
      <w:r w:rsidRPr="000D085A">
        <w:rPr>
          <w:rFonts w:ascii="Times New Roman" w:hAnsi="Times New Roman"/>
          <w:i/>
          <w:iCs/>
          <w:sz w:val="28"/>
          <w:szCs w:val="28"/>
        </w:rPr>
        <w:t>нок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 (-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енок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-),-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ек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ик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-, -ост(</w:t>
      </w:r>
      <w:proofErr w:type="spellStart"/>
      <w:r w:rsidRPr="000D085A">
        <w:rPr>
          <w:rFonts w:ascii="Times New Roman" w:hAnsi="Times New Roman"/>
          <w:i/>
          <w:iCs/>
          <w:sz w:val="28"/>
          <w:szCs w:val="28"/>
        </w:rPr>
        <w:t>ь</w:t>
      </w:r>
      <w:proofErr w:type="spellEnd"/>
      <w:r w:rsidRPr="000D085A">
        <w:rPr>
          <w:rFonts w:ascii="Times New Roman" w:hAnsi="Times New Roman"/>
          <w:i/>
          <w:iCs/>
          <w:sz w:val="28"/>
          <w:szCs w:val="28"/>
        </w:rPr>
        <w:t>)-;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-падежных окончаний имен существительных;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словарных слов, определенных программой;</w:t>
      </w:r>
    </w:p>
    <w:p w:rsidR="00FB04DC" w:rsidRPr="000D085A" w:rsidRDefault="00FB04DC" w:rsidP="00FB0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-постановки знаков препинания при однородных членах предложения.</w:t>
      </w:r>
    </w:p>
    <w:p w:rsidR="00FB04DC" w:rsidRPr="000D085A" w:rsidRDefault="00FB04DC" w:rsidP="00FB04DC">
      <w:pPr>
        <w:tabs>
          <w:tab w:val="left" w:pos="754"/>
        </w:tabs>
        <w:autoSpaceDE w:val="0"/>
        <w:spacing w:before="240"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0D085A">
        <w:rPr>
          <w:rFonts w:ascii="Times New Roman" w:hAnsi="Times New Roman"/>
          <w:i/>
          <w:sz w:val="28"/>
          <w:szCs w:val="28"/>
        </w:rPr>
        <w:t xml:space="preserve">Курсивом обозначены темы для ознакомления. Материал этих тем </w:t>
      </w:r>
      <w:r w:rsidRPr="000D085A">
        <w:rPr>
          <w:rFonts w:ascii="Times New Roman" w:hAnsi="Times New Roman"/>
          <w:b/>
          <w:i/>
          <w:sz w:val="28"/>
          <w:szCs w:val="28"/>
        </w:rPr>
        <w:t xml:space="preserve">не является обязательным для усвоения </w:t>
      </w:r>
      <w:r w:rsidRPr="000D085A">
        <w:rPr>
          <w:rFonts w:ascii="Times New Roman" w:hAnsi="Times New Roman"/>
          <w:i/>
          <w:sz w:val="28"/>
          <w:szCs w:val="28"/>
        </w:rPr>
        <w:t>и не выносится в уровень требований, предъявляемых к выпускнику начальной школы.</w:t>
      </w:r>
    </w:p>
    <w:p w:rsidR="00FB04DC" w:rsidRPr="000D085A" w:rsidRDefault="00FB04DC" w:rsidP="00FB04DC">
      <w:pPr>
        <w:tabs>
          <w:tab w:val="left" w:pos="754"/>
        </w:tabs>
        <w:autoSpaceDE w:val="0"/>
        <w:spacing w:before="240"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0D085A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0D085A">
        <w:rPr>
          <w:rFonts w:ascii="Times New Roman" w:hAnsi="Times New Roman"/>
          <w:b/>
          <w:bCs/>
          <w:sz w:val="28"/>
          <w:szCs w:val="28"/>
        </w:rPr>
        <w:t xml:space="preserve"> результаты</w:t>
      </w:r>
      <w:r w:rsidRPr="000D085A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>Личностные УУД: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sz w:val="28"/>
          <w:szCs w:val="28"/>
        </w:rPr>
        <w:t>освоение личностного смысла учения, желания учиться, формирование интереса (мотивации) к учению;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iCs/>
          <w:sz w:val="28"/>
          <w:szCs w:val="28"/>
        </w:rPr>
        <w:lastRenderedPageBreak/>
        <w:t xml:space="preserve">воспринимать </w:t>
      </w:r>
      <w:r w:rsidRPr="000D085A">
        <w:rPr>
          <w:rFonts w:ascii="Times New Roman" w:hAnsi="Times New Roman"/>
          <w:bCs/>
          <w:sz w:val="28"/>
          <w:szCs w:val="28"/>
        </w:rPr>
        <w:t xml:space="preserve">речь учителя (одноклассников); развитие этических чувств — стыда,  совести как регуляторов морального поведения; адекватное понимания причин успешности  или  </w:t>
      </w:r>
      <w:proofErr w:type="spellStart"/>
      <w:r w:rsidRPr="000D085A">
        <w:rPr>
          <w:rFonts w:ascii="Times New Roman" w:hAnsi="Times New Roman"/>
          <w:bCs/>
          <w:sz w:val="28"/>
          <w:szCs w:val="28"/>
        </w:rPr>
        <w:t>неуспешности</w:t>
      </w:r>
      <w:proofErr w:type="spellEnd"/>
      <w:r w:rsidRPr="000D085A">
        <w:rPr>
          <w:rFonts w:ascii="Times New Roman" w:hAnsi="Times New Roman"/>
          <w:bCs/>
          <w:sz w:val="28"/>
          <w:szCs w:val="28"/>
        </w:rPr>
        <w:t xml:space="preserve">  учебной деятельности;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proofErr w:type="gramStart"/>
      <w:r w:rsidRPr="000D085A">
        <w:rPr>
          <w:rFonts w:ascii="Times New Roman" w:hAnsi="Times New Roman"/>
          <w:bCs/>
          <w:iCs/>
          <w:sz w:val="28"/>
          <w:szCs w:val="28"/>
        </w:rPr>
        <w:t xml:space="preserve">выражать </w:t>
      </w:r>
      <w:r w:rsidRPr="000D085A">
        <w:rPr>
          <w:rFonts w:ascii="Times New Roman" w:hAnsi="Times New Roman"/>
          <w:bCs/>
          <w:sz w:val="28"/>
          <w:szCs w:val="28"/>
        </w:rPr>
        <w:t>положительное отношение к процессу познания: проявлять внимание, удивление, желание больше узнать; осознании себя носителем русского языка, языка страны, где он живёт; формирование эмоционально-ценностного отношения к русскому языку, интерес к его изучению, желание умело им пользоваться и в целом ответственное отношение к своей речи;</w:t>
      </w:r>
      <w:proofErr w:type="gramEnd"/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sz w:val="28"/>
          <w:szCs w:val="28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FB04DC" w:rsidRPr="000D085A" w:rsidRDefault="00FB04DC" w:rsidP="00FB04DC">
      <w:pPr>
        <w:numPr>
          <w:ilvl w:val="0"/>
          <w:numId w:val="4"/>
        </w:numPr>
        <w:suppressAutoHyphens/>
        <w:snapToGrid w:val="0"/>
        <w:spacing w:after="0" w:line="100" w:lineRule="atLeast"/>
        <w:rPr>
          <w:rFonts w:ascii="Times New Roman" w:hAnsi="Times New Roman"/>
          <w:bCs/>
          <w:sz w:val="28"/>
          <w:szCs w:val="28"/>
        </w:rPr>
      </w:pPr>
      <w:r w:rsidRPr="000D085A">
        <w:rPr>
          <w:rFonts w:ascii="Times New Roman" w:hAnsi="Times New Roman"/>
          <w:bCs/>
          <w:sz w:val="28"/>
          <w:szCs w:val="28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Регулятивные УУД:  </w:t>
      </w:r>
      <w:r w:rsidRPr="000D085A">
        <w:rPr>
          <w:rFonts w:ascii="Times New Roman" w:hAnsi="Times New Roman"/>
          <w:sz w:val="28"/>
          <w:szCs w:val="28"/>
        </w:rPr>
        <w:t xml:space="preserve">самостоятельно организовывать свое рабочее место; следовать режиму организации учебной деятельности; </w:t>
      </w:r>
    </w:p>
    <w:p w:rsidR="00FB04DC" w:rsidRPr="000D085A" w:rsidRDefault="00FB04DC" w:rsidP="00FB04DC">
      <w:pPr>
        <w:numPr>
          <w:ilvl w:val="0"/>
          <w:numId w:val="8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определять цель учебной деятельности с помощью учителя и самостоятельно; учиться высказывать свои предположения; умение слушать и удерживать учебную задачу;</w:t>
      </w:r>
    </w:p>
    <w:p w:rsidR="00FB04DC" w:rsidRPr="000D085A" w:rsidRDefault="00FB04DC" w:rsidP="00FB04DC">
      <w:pPr>
        <w:numPr>
          <w:ilvl w:val="0"/>
          <w:numId w:val="8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сравнивать работу с эталоном, находить различия, анализировать ошибки и исправлять их; принимать и сохранять учебную задачу;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 учитывать установленные правила в планировании и контроле способа решения; адекватно воспринимать предложения и оценку учителей, товарищей, родителей и других людей;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использовать в работе на уроке словари, памятки; учиться корректировать выполнение задания; давать оценку своего задания по следующим параметрам: легко выполнять, возникли сложности; самостоятельно определять важность или  необходимость выполнения </w:t>
      </w:r>
      <w:proofErr w:type="gramStart"/>
      <w:r w:rsidRPr="000D085A">
        <w:rPr>
          <w:rFonts w:ascii="Times New Roman" w:hAnsi="Times New Roman"/>
          <w:sz w:val="28"/>
          <w:szCs w:val="28"/>
        </w:rPr>
        <w:t>различных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задания в учебном  процессе;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корректировать выполнение задания в соответствии с планом, условиями выполнения, результатом действий на определенном этапе; учитывать выделенные учителем ориентиры действия в новом учебном материале в сотрудничестве с учителем;</w:t>
      </w:r>
    </w:p>
    <w:p w:rsidR="00FB04DC" w:rsidRPr="000D085A" w:rsidRDefault="00FB04DC" w:rsidP="00FB04DC">
      <w:pPr>
        <w:numPr>
          <w:ilvl w:val="0"/>
          <w:numId w:val="5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различать способ деятельности и результат; адекватно использовать речь для планирования и регуляции своей деятельности; составлять план и последовательность действий.</w:t>
      </w:r>
    </w:p>
    <w:p w:rsidR="00FB04DC" w:rsidRPr="000D085A" w:rsidRDefault="00FB04DC" w:rsidP="00FB04DC">
      <w:pPr>
        <w:spacing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Познавательные УУД:  </w:t>
      </w:r>
      <w:r w:rsidRPr="000D085A">
        <w:rPr>
          <w:rFonts w:ascii="Times New Roman" w:hAnsi="Times New Roman"/>
          <w:sz w:val="28"/>
          <w:szCs w:val="28"/>
        </w:rPr>
        <w:t>ориентироваться в учебнике: определять умения, которые будут сформированы на основе изучения данного раздела; определять круг своего незнания; перерабатывать полученную информацию; находить необходимую информацию,  как в учебнике, так и в  словарях в учебнике; наблюдать и делать самостоятельные   простые выводы;</w:t>
      </w:r>
    </w:p>
    <w:p w:rsidR="00FB04DC" w:rsidRPr="000D085A" w:rsidRDefault="00FB04DC" w:rsidP="00FB04DC">
      <w:pPr>
        <w:keepNext/>
        <w:numPr>
          <w:ilvl w:val="0"/>
          <w:numId w:val="6"/>
        </w:numPr>
        <w:suppressAutoHyphens/>
        <w:spacing w:after="0" w:line="100" w:lineRule="atLeast"/>
        <w:rPr>
          <w:rFonts w:ascii="Times New Roman" w:eastAsia="Lucida Sans Unicode" w:hAnsi="Times New Roman"/>
          <w:sz w:val="28"/>
          <w:szCs w:val="28"/>
        </w:rPr>
      </w:pPr>
      <w:r w:rsidRPr="000D085A">
        <w:rPr>
          <w:rFonts w:ascii="Times New Roman" w:eastAsia="Lucida Sans Unicode" w:hAnsi="Times New Roman"/>
          <w:sz w:val="28"/>
          <w:szCs w:val="28"/>
        </w:rPr>
        <w:lastRenderedPageBreak/>
        <w:t>определять круг своего незнания; отвечать на простые  и сложные вопросы учителя, самим задавать вопросы;</w:t>
      </w:r>
    </w:p>
    <w:p w:rsidR="00FB04DC" w:rsidRPr="000D085A" w:rsidRDefault="00FB04DC" w:rsidP="00FB04DC">
      <w:pPr>
        <w:keepNext/>
        <w:numPr>
          <w:ilvl w:val="0"/>
          <w:numId w:val="6"/>
        </w:numPr>
        <w:suppressAutoHyphens/>
        <w:spacing w:after="0" w:line="100" w:lineRule="atLeast"/>
        <w:rPr>
          <w:rFonts w:ascii="Times New Roman" w:eastAsia="Lucida Sans Unicode" w:hAnsi="Times New Roman"/>
          <w:sz w:val="28"/>
          <w:szCs w:val="28"/>
        </w:rPr>
      </w:pPr>
      <w:r w:rsidRPr="000D085A">
        <w:rPr>
          <w:rFonts w:ascii="Times New Roman" w:eastAsia="Lucida Sans Unicode" w:hAnsi="Times New Roman"/>
          <w:sz w:val="28"/>
          <w:szCs w:val="28"/>
        </w:rPr>
        <w:t>планировать свою работу по изучению незнакомого материала</w:t>
      </w:r>
      <w:proofErr w:type="gramStart"/>
      <w:r w:rsidRPr="000D085A">
        <w:rPr>
          <w:rFonts w:ascii="Times New Roman" w:eastAsia="Lucida Sans Unicode" w:hAnsi="Times New Roman"/>
          <w:sz w:val="28"/>
          <w:szCs w:val="28"/>
        </w:rPr>
        <w:t>.</w:t>
      </w:r>
      <w:proofErr w:type="gramEnd"/>
      <w:r w:rsidRPr="000D085A">
        <w:rPr>
          <w:rFonts w:ascii="Times New Roman" w:eastAsia="Lucida Sans Unicode" w:hAnsi="Times New Roman"/>
          <w:sz w:val="28"/>
          <w:szCs w:val="28"/>
        </w:rPr>
        <w:t xml:space="preserve">  </w:t>
      </w:r>
      <w:proofErr w:type="gramStart"/>
      <w:r w:rsidRPr="000D085A">
        <w:rPr>
          <w:rFonts w:ascii="Times New Roman" w:eastAsia="Lucida Sans Unicode" w:hAnsi="Times New Roman"/>
          <w:sz w:val="28"/>
          <w:szCs w:val="28"/>
        </w:rPr>
        <w:t>и</w:t>
      </w:r>
      <w:proofErr w:type="gramEnd"/>
      <w:r w:rsidRPr="000D085A">
        <w:rPr>
          <w:rFonts w:ascii="Times New Roman" w:eastAsia="Lucida Sans Unicode" w:hAnsi="Times New Roman"/>
          <w:sz w:val="28"/>
          <w:szCs w:val="28"/>
        </w:rPr>
        <w:t>звлекать информацию, представленную в разных формах (текст, таблица, схемах,  памятках);</w:t>
      </w:r>
    </w:p>
    <w:p w:rsidR="00FB04DC" w:rsidRPr="000D085A" w:rsidRDefault="00FB04DC" w:rsidP="00FB04DC">
      <w:pPr>
        <w:numPr>
          <w:ilvl w:val="0"/>
          <w:numId w:val="6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осознанно и произвольно строить сообщения в устной и письменной форме; использовать приемы выполнения задания в соответствии с алгоритмом; ставить и формулировать проблему; анализировать, сравнивать, группировать различные объекты, явления, факты.</w:t>
      </w:r>
    </w:p>
    <w:p w:rsidR="00FB04DC" w:rsidRPr="000D085A" w:rsidRDefault="00FB04DC" w:rsidP="00FB04DC">
      <w:pPr>
        <w:autoSpaceDE w:val="0"/>
        <w:spacing w:after="0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 xml:space="preserve">Коммуникативные УУД:  </w:t>
      </w:r>
      <w:r w:rsidRPr="000D085A">
        <w:rPr>
          <w:rFonts w:ascii="Times New Roman" w:hAnsi="Times New Roman"/>
          <w:sz w:val="28"/>
          <w:szCs w:val="28"/>
        </w:rPr>
        <w:t>участвовать в диалоге; слушать и понимать других, высказывать свою точку зрения на события, поступки;</w:t>
      </w:r>
    </w:p>
    <w:p w:rsidR="00FB04DC" w:rsidRPr="000D085A" w:rsidRDefault="00FB04DC" w:rsidP="00FB04DC">
      <w:pPr>
        <w:numPr>
          <w:ilvl w:val="0"/>
          <w:numId w:val="7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оформлять свои мысли в устной и письменной речи с учетом своих учебных и жизненных речевых ситуаций; </w:t>
      </w:r>
    </w:p>
    <w:p w:rsidR="00FB04DC" w:rsidRPr="000D085A" w:rsidRDefault="00FB04DC" w:rsidP="00FB04DC">
      <w:pPr>
        <w:keepNext/>
        <w:numPr>
          <w:ilvl w:val="0"/>
          <w:numId w:val="7"/>
        </w:numPr>
        <w:suppressAutoHyphens/>
        <w:autoSpaceDE w:val="0"/>
        <w:spacing w:after="0" w:line="100" w:lineRule="atLeast"/>
        <w:rPr>
          <w:rFonts w:ascii="Times New Roman" w:eastAsia="Lucida Sans Unicode" w:hAnsi="Times New Roman"/>
          <w:sz w:val="28"/>
          <w:szCs w:val="28"/>
        </w:rPr>
      </w:pPr>
      <w:r w:rsidRPr="000D085A">
        <w:rPr>
          <w:rFonts w:ascii="Times New Roman" w:eastAsia="Lucida Sans Unicode" w:hAnsi="Times New Roman"/>
          <w:sz w:val="28"/>
          <w:szCs w:val="28"/>
        </w:rPr>
        <w:t xml:space="preserve">оформлять свои мысли в устной и письменной речи с учетом своих учебных и жизненных речевых ситуаций; отстаивать свою точку зрения, соблюдая правила речевого этикета; понимать точку зрения другого; участвовать в работе группы, распределять роли, договариваться друг с другом. </w:t>
      </w:r>
    </w:p>
    <w:p w:rsidR="00FB04DC" w:rsidRPr="000D085A" w:rsidRDefault="00FB04DC" w:rsidP="00FB04DC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выполняя различные роли в группе, сотрудничать в совместном решении проблемы; оформлять диалогическое высказывание в соответствии с требованиями речевого этикета; различать особенности диалогической и монологической речи;</w:t>
      </w:r>
    </w:p>
    <w:p w:rsidR="00FB04DC" w:rsidRPr="000D085A" w:rsidRDefault="00FB04DC" w:rsidP="00FB04DC">
      <w:pPr>
        <w:numPr>
          <w:ilvl w:val="0"/>
          <w:numId w:val="7"/>
        </w:numPr>
        <w:suppressAutoHyphens/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задавать  вопросы, обращаться за помощью; осуществлять взаимный контроль, оказывать взаимную помощь; участвовать в коллективном диалоге; строить понятные высказывания.</w:t>
      </w:r>
    </w:p>
    <w:p w:rsidR="00F457F4" w:rsidRPr="000D085A" w:rsidRDefault="00F457F4" w:rsidP="00114B82">
      <w:pPr>
        <w:widowControl w:val="0"/>
        <w:autoSpaceDE w:val="0"/>
        <w:spacing w:line="286" w:lineRule="exact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Содержание программы  по предмету  «Русский язык»  3 класс (170 ч)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 xml:space="preserve">«Как устроен наш язык» (основы лингвистических знаний) 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 </w:t>
      </w:r>
      <w:r w:rsidRPr="000D085A">
        <w:rPr>
          <w:rFonts w:ascii="Times New Roman" w:hAnsi="Times New Roman"/>
          <w:b/>
          <w:sz w:val="28"/>
          <w:szCs w:val="28"/>
        </w:rPr>
        <w:t>Фонетика. Повторение изученного в 1-2 классах на основе введения фонетического анализа слова (3 ч).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Состав слова. Повторение изученного во 2 классе на основе введения разбора слова по составу  (8 ч).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Синтаксис(20 ч)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Предложение. Главные члены предложения: подлежащее и сказуемое. Второстепенные члены предложения: дополнение, определение, обстоятельство.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Однородные члены предложения.</w:t>
      </w:r>
    </w:p>
    <w:p w:rsidR="00114B82" w:rsidRPr="000D085A" w:rsidRDefault="00114B82" w:rsidP="00F457F4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Морфология (38 ч)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Части речи; деление частей речи </w:t>
      </w:r>
      <w:proofErr w:type="gramStart"/>
      <w:r w:rsidRPr="000D085A">
        <w:rPr>
          <w:rFonts w:ascii="Times New Roman" w:hAnsi="Times New Roman"/>
          <w:sz w:val="28"/>
          <w:szCs w:val="28"/>
        </w:rPr>
        <w:t>на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самостоятельные и служебные.</w:t>
      </w:r>
    </w:p>
    <w:p w:rsidR="00114B82" w:rsidRPr="000D085A" w:rsidRDefault="00114B82" w:rsidP="00F457F4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 Имя существительное: общее значение (повторение </w:t>
      </w:r>
      <w:proofErr w:type="gramStart"/>
      <w:r w:rsidRPr="000D085A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во 2 классе). Род и число имен существительных. Падеж. Падеж и предлог: образование предложно-падежной формы. Склонение имен существительных. Существительные </w:t>
      </w:r>
      <w:r w:rsidRPr="000D085A">
        <w:rPr>
          <w:rFonts w:ascii="Times New Roman" w:hAnsi="Times New Roman"/>
          <w:sz w:val="28"/>
          <w:szCs w:val="28"/>
        </w:rPr>
        <w:lastRenderedPageBreak/>
        <w:t>одушевленные и неодушевленные, собственные и нарицательные. Словообразование имен существительных.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Имя прилагательное: общее значение (повторение </w:t>
      </w:r>
      <w:proofErr w:type="gramStart"/>
      <w:r w:rsidRPr="000D085A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 во 2 классе). Изменение имен прилагательных по родам, числам и падежам. Основные признаки качественных, относительных и притяжательных имен прилагательных.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Местоимение. Личные местоимения. Употребление личных местоимений в речи. Склонение личных местоимений.</w:t>
      </w:r>
    </w:p>
    <w:p w:rsidR="00114B82" w:rsidRPr="000D085A" w:rsidRDefault="00114B82" w:rsidP="006D628C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«Правописание» (формирование навыков грамотного письма) (66 ч)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Повторение правил правописания, изученных во 2 классе.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Правописание надежных окончаний имен существительных. Правописание суффиксов имен существительных </w:t>
      </w:r>
      <w:proofErr w:type="gramStart"/>
      <w:r w:rsidRPr="000D085A">
        <w:rPr>
          <w:rFonts w:ascii="Times New Roman" w:hAnsi="Times New Roman"/>
          <w:sz w:val="28"/>
          <w:szCs w:val="28"/>
        </w:rPr>
        <w:t>-</w:t>
      </w:r>
      <w:proofErr w:type="spellStart"/>
      <w:r w:rsidRPr="000D085A">
        <w:rPr>
          <w:rFonts w:ascii="Times New Roman" w:hAnsi="Times New Roman"/>
          <w:sz w:val="28"/>
          <w:szCs w:val="28"/>
        </w:rPr>
        <w:t>о</w:t>
      </w:r>
      <w:proofErr w:type="gramEnd"/>
      <w:r w:rsidRPr="000D085A">
        <w:rPr>
          <w:rFonts w:ascii="Times New Roman" w:hAnsi="Times New Roman"/>
          <w:sz w:val="28"/>
          <w:szCs w:val="28"/>
        </w:rPr>
        <w:t>к</w:t>
      </w:r>
      <w:proofErr w:type="spellEnd"/>
      <w:r w:rsidRPr="000D085A">
        <w:rPr>
          <w:rFonts w:ascii="Times New Roman" w:hAnsi="Times New Roman"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sz w:val="28"/>
          <w:szCs w:val="28"/>
        </w:rPr>
        <w:t>ец</w:t>
      </w:r>
      <w:proofErr w:type="spellEnd"/>
      <w:r w:rsidRPr="000D085A">
        <w:rPr>
          <w:rFonts w:ascii="Times New Roman" w:hAnsi="Times New Roman"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sz w:val="28"/>
          <w:szCs w:val="28"/>
        </w:rPr>
        <w:t>иц</w:t>
      </w:r>
      <w:proofErr w:type="spellEnd"/>
      <w:r w:rsidRPr="000D085A">
        <w:rPr>
          <w:rFonts w:ascii="Times New Roman" w:hAnsi="Times New Roman"/>
          <w:sz w:val="28"/>
          <w:szCs w:val="28"/>
        </w:rPr>
        <w:t>-, -инк-, -</w:t>
      </w:r>
      <w:proofErr w:type="spellStart"/>
      <w:r w:rsidRPr="000D085A">
        <w:rPr>
          <w:rFonts w:ascii="Times New Roman" w:hAnsi="Times New Roman"/>
          <w:sz w:val="28"/>
          <w:szCs w:val="28"/>
        </w:rPr>
        <w:t>енк</w:t>
      </w:r>
      <w:proofErr w:type="spellEnd"/>
      <w:r w:rsidRPr="000D085A">
        <w:rPr>
          <w:rFonts w:ascii="Times New Roman" w:hAnsi="Times New Roman"/>
          <w:sz w:val="28"/>
          <w:szCs w:val="28"/>
        </w:rPr>
        <w:t>-, сочетаний -</w:t>
      </w:r>
      <w:proofErr w:type="spellStart"/>
      <w:r w:rsidRPr="000D085A">
        <w:rPr>
          <w:rFonts w:ascii="Times New Roman" w:hAnsi="Times New Roman"/>
          <w:sz w:val="28"/>
          <w:szCs w:val="28"/>
        </w:rPr>
        <w:t>ичк</w:t>
      </w:r>
      <w:proofErr w:type="spellEnd"/>
      <w:r w:rsidRPr="000D085A">
        <w:rPr>
          <w:rFonts w:ascii="Times New Roman" w:hAnsi="Times New Roman"/>
          <w:sz w:val="28"/>
          <w:szCs w:val="28"/>
        </w:rPr>
        <w:t>-, -</w:t>
      </w:r>
      <w:proofErr w:type="spellStart"/>
      <w:r w:rsidRPr="000D085A">
        <w:rPr>
          <w:rFonts w:ascii="Times New Roman" w:hAnsi="Times New Roman"/>
          <w:sz w:val="28"/>
          <w:szCs w:val="28"/>
        </w:rPr>
        <w:t>ечк</w:t>
      </w:r>
      <w:proofErr w:type="spellEnd"/>
      <w:r w:rsidRPr="000D085A">
        <w:rPr>
          <w:rFonts w:ascii="Times New Roman" w:hAnsi="Times New Roman"/>
          <w:sz w:val="28"/>
          <w:szCs w:val="28"/>
        </w:rPr>
        <w:t>-.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Правописание падежных окончаний имен прилагательных.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Постановка запятой при однородных членах (при перечислении, при употреблении союзов а, но).</w:t>
      </w:r>
    </w:p>
    <w:p w:rsidR="00114B82" w:rsidRPr="000D085A" w:rsidRDefault="00114B82" w:rsidP="006D628C">
      <w:pPr>
        <w:widowControl w:val="0"/>
        <w:autoSpaceDE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«Развитие речи» (30 ч)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Продолжение работы над структурой текста, начатой во 2 классе: </w:t>
      </w:r>
      <w:proofErr w:type="spellStart"/>
      <w:r w:rsidRPr="000D085A">
        <w:rPr>
          <w:rFonts w:ascii="Times New Roman" w:hAnsi="Times New Roman"/>
          <w:sz w:val="28"/>
          <w:szCs w:val="28"/>
        </w:rPr>
        <w:t>озаглавливание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текстов, написание собственных текстов по заданным заглавиям; корректирование</w:t>
      </w:r>
      <w:r w:rsidRPr="000D085A">
        <w:rPr>
          <w:rFonts w:ascii="Times New Roman" w:hAnsi="Times New Roman"/>
          <w:sz w:val="28"/>
          <w:szCs w:val="28"/>
        </w:rPr>
        <w:br/>
        <w:t>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Знакомство с изложением и сочинением как видами письменной работы.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Знакомство с жанрами письма и поздравительной открытки.</w:t>
      </w:r>
    </w:p>
    <w:p w:rsidR="00114B82" w:rsidRPr="000D085A" w:rsidRDefault="00114B82" w:rsidP="006D628C">
      <w:pPr>
        <w:widowControl w:val="0"/>
        <w:numPr>
          <w:ilvl w:val="0"/>
          <w:numId w:val="7"/>
        </w:numPr>
        <w:autoSpaceDE w:val="0"/>
        <w:spacing w:after="0" w:line="286" w:lineRule="exac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Создание собственных текстов и корректирование заданных текстов с учетом правильности, богатства и выразительности 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FC7021" w:rsidRPr="000D085A" w:rsidRDefault="00FC7021" w:rsidP="006D628C">
      <w:pPr>
        <w:widowControl w:val="0"/>
        <w:autoSpaceDE w:val="0"/>
        <w:spacing w:after="0" w:line="286" w:lineRule="exact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Повторение – 5 ч.</w:t>
      </w:r>
    </w:p>
    <w:p w:rsidR="00114B82" w:rsidRPr="000D085A" w:rsidRDefault="00114B82" w:rsidP="006D628C">
      <w:pPr>
        <w:spacing w:after="0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0D085A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Тематическое планирование</w:t>
      </w:r>
    </w:p>
    <w:tbl>
      <w:tblPr>
        <w:tblW w:w="10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2404"/>
        <w:gridCol w:w="1525"/>
        <w:gridCol w:w="1542"/>
        <w:gridCol w:w="2330"/>
        <w:gridCol w:w="2259"/>
      </w:tblGrid>
      <w:tr w:rsidR="00114B82" w:rsidRPr="00F457F4" w:rsidTr="00934CA5">
        <w:trPr>
          <w:jc w:val="center"/>
        </w:trPr>
        <w:tc>
          <w:tcPr>
            <w:tcW w:w="1250" w:type="dxa"/>
            <w:vMerge w:val="restart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п\</w:t>
            </w:r>
            <w:proofErr w:type="gramStart"/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</w:p>
        </w:tc>
        <w:tc>
          <w:tcPr>
            <w:tcW w:w="2293" w:type="dxa"/>
            <w:vMerge w:val="restart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Тема раздела</w:t>
            </w:r>
          </w:p>
        </w:tc>
        <w:tc>
          <w:tcPr>
            <w:tcW w:w="1459" w:type="dxa"/>
            <w:vMerge w:val="restart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Всего часов</w:t>
            </w:r>
          </w:p>
        </w:tc>
        <w:tc>
          <w:tcPr>
            <w:tcW w:w="5874" w:type="dxa"/>
            <w:gridSpan w:val="3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В том числе </w:t>
            </w:r>
            <w:proofErr w:type="gramStart"/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на</w:t>
            </w:r>
            <w:proofErr w:type="gramEnd"/>
          </w:p>
        </w:tc>
      </w:tr>
      <w:tr w:rsidR="00114B82" w:rsidRPr="00F457F4" w:rsidTr="00934CA5">
        <w:trPr>
          <w:jc w:val="center"/>
        </w:trPr>
        <w:tc>
          <w:tcPr>
            <w:tcW w:w="1250" w:type="dxa"/>
            <w:vMerge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3" w:type="dxa"/>
            <w:vMerge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59" w:type="dxa"/>
            <w:vMerge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уроки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лабораторно – практические работы</w:t>
            </w:r>
          </w:p>
        </w:tc>
        <w:tc>
          <w:tcPr>
            <w:tcW w:w="2171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контрольные работы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Фонетика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489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Синтаксис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Состав слова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4.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Морфология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38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Правописание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66</w:t>
            </w:r>
          </w:p>
        </w:tc>
        <w:tc>
          <w:tcPr>
            <w:tcW w:w="1489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Развитие речи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7.</w:t>
            </w: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Повторение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</w:tr>
      <w:tr w:rsidR="00114B82" w:rsidRPr="00F457F4" w:rsidTr="00934CA5">
        <w:trPr>
          <w:jc w:val="center"/>
        </w:trPr>
        <w:tc>
          <w:tcPr>
            <w:tcW w:w="1250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3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145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170</w:t>
            </w:r>
          </w:p>
        </w:tc>
        <w:tc>
          <w:tcPr>
            <w:tcW w:w="1489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15</w:t>
            </w:r>
            <w:r w:rsidR="00DB1FEE"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214" w:type="dxa"/>
          </w:tcPr>
          <w:p w:rsidR="00114B82" w:rsidRPr="000D085A" w:rsidRDefault="00114B82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71" w:type="dxa"/>
          </w:tcPr>
          <w:p w:rsidR="00114B82" w:rsidRPr="000D085A" w:rsidRDefault="00DB1FEE" w:rsidP="00510FE6">
            <w:pPr>
              <w:widowControl w:val="0"/>
              <w:ind w:left="720"/>
              <w:contextualSpacing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</w:tr>
    </w:tbl>
    <w:p w:rsidR="00FC7021" w:rsidRPr="00F457F4" w:rsidRDefault="00FC7021" w:rsidP="00114B8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</w:p>
    <w:p w:rsidR="00114B82" w:rsidRPr="000D085A" w:rsidRDefault="00114B82" w:rsidP="00FC70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  <w:r w:rsidRPr="000D085A">
        <w:rPr>
          <w:rFonts w:ascii="Times New Roman" w:hAnsi="Times New Roman"/>
          <w:b/>
          <w:bCs/>
          <w:iCs/>
          <w:sz w:val="28"/>
          <w:szCs w:val="28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"/>
        <w:gridCol w:w="2940"/>
        <w:gridCol w:w="987"/>
        <w:gridCol w:w="10351"/>
      </w:tblGrid>
      <w:tr w:rsidR="00114B82" w:rsidRPr="00F457F4" w:rsidTr="007767E3">
        <w:tc>
          <w:tcPr>
            <w:tcW w:w="751" w:type="dxa"/>
          </w:tcPr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9" w:type="dxa"/>
          </w:tcPr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114B82" w:rsidRPr="000D085A" w:rsidRDefault="00114B82" w:rsidP="006D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Закреплять знания о фонетике.</w:t>
            </w:r>
          </w:p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Совершенствовать умения сравнивать буквенную запись слов с записью при помощи транскрипции.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сопоставлять слова. Анализировать их и правильно писать собственные имена существительные.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Сопоставлять звуковую и буквенную записи слов. Упражняться в записи звучащего </w:t>
            </w:r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а с помощью транскрипции, в выполнении фонетического разбора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Закрепить знания о правиле переноса слов. Совершенствовать умения в правописании слов.</w:t>
            </w:r>
          </w:p>
        </w:tc>
      </w:tr>
      <w:tr w:rsidR="00114B82" w:rsidRPr="00F457F4" w:rsidTr="007767E3">
        <w:trPr>
          <w:trHeight w:val="549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Закрепить знания учащихся о типах текста</w:t>
            </w:r>
          </w:p>
          <w:p w:rsidR="00114B82" w:rsidRPr="000D085A" w:rsidRDefault="00114B82" w:rsidP="00510FE6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.Развивать речь, обогащать словарный запас учащихся.</w:t>
            </w:r>
          </w:p>
          <w:p w:rsidR="00114B82" w:rsidRPr="000D085A" w:rsidRDefault="00114B82" w:rsidP="00510FE6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 Сравнивать  звуки по  твердости- мягкости. Сопоставлять звуковой состав слов. Сравнивать  звуки по звонкости- глухости. Выполнять фонетический разбор по алгоритму.</w:t>
            </w:r>
          </w:p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Повторить и закрепить знания правописания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               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Повторить части слова и их обозначения</w:t>
            </w:r>
            <w:proofErr w:type="gramStart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разбирать слова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писать безударные гласные в корнях слов, классифицировать слова по наличию (отсутствию) данной орфограммы.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Развивать умение формулировать основную мысль текста, определять типы текстов, выбирать подходящий заголовок, составлять план.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Отрабатывать алгоритм разбора слов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Закрепить знания о правописании согласных в </w:t>
            </w:r>
            <w:proofErr w:type="gramStart"/>
            <w:r w:rsidRPr="000D085A">
              <w:rPr>
                <w:sz w:val="24"/>
                <w:szCs w:val="24"/>
              </w:rPr>
              <w:t>корне слова</w:t>
            </w:r>
            <w:proofErr w:type="gramEnd"/>
            <w:r w:rsidRPr="000D085A">
              <w:rPr>
                <w:sz w:val="24"/>
                <w:szCs w:val="24"/>
              </w:rPr>
              <w:t>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Повторить способы образования слов.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развёрнуто толковать слова.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образовывать слова заданным способом.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знания о непроизносимых согласных.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речь, умение подбирать тексты по данным заголовкам, выбирать окончание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)» - 1 час + 1 ч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Знать полный письменный разбор слова по составу.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находить слова к схемам.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Фонетический анализ слова, разбор слова по составу.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Повторить изученные орфограммы.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конструировать и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Упражнять в грамотном правописании слов с различными приставками.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анализировать и корректировать текст.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Работать над связной речью учащихся.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Резервные уроки «Правописание» - 2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Работа над ошибками. Списывание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определять границы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Составлять  из слов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цели высказывания предложений.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восстанавливать последовательность предложений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Видеть  в каждом абзаце </w:t>
            </w:r>
            <w:proofErr w:type="spellStart"/>
            <w:r w:rsidRPr="000D085A">
              <w:rPr>
                <w:sz w:val="24"/>
                <w:szCs w:val="24"/>
              </w:rPr>
              <w:t>микротему</w:t>
            </w:r>
            <w:proofErr w:type="spellEnd"/>
            <w:r w:rsidRPr="000D085A">
              <w:rPr>
                <w:sz w:val="24"/>
                <w:szCs w:val="24"/>
              </w:rPr>
              <w:t>, восстанавливать последовательность абзацев.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Находить  грамматическую основу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Уметь различать </w:t>
            </w:r>
            <w:proofErr w:type="spellStart"/>
            <w:r w:rsidRPr="000D085A">
              <w:rPr>
                <w:sz w:val="24"/>
                <w:szCs w:val="24"/>
              </w:rPr>
              <w:t>ь</w:t>
            </w:r>
            <w:proofErr w:type="spellEnd"/>
            <w:r w:rsidRPr="000D085A">
              <w:rPr>
                <w:sz w:val="24"/>
                <w:szCs w:val="24"/>
              </w:rPr>
              <w:t xml:space="preserve"> и </w:t>
            </w:r>
            <w:proofErr w:type="spellStart"/>
            <w:r w:rsidRPr="000D085A">
              <w:rPr>
                <w:sz w:val="24"/>
                <w:szCs w:val="24"/>
              </w:rPr>
              <w:t>ъ</w:t>
            </w:r>
            <w:proofErr w:type="spellEnd"/>
            <w:r w:rsidRPr="000D085A">
              <w:rPr>
                <w:sz w:val="24"/>
                <w:szCs w:val="24"/>
              </w:rPr>
              <w:t xml:space="preserve"> разделительные знаки.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Отрабатывать написание непроизносимой согласной в </w:t>
            </w:r>
            <w:proofErr w:type="gramStart"/>
            <w:r w:rsidRPr="000D085A">
              <w:rPr>
                <w:sz w:val="24"/>
                <w:szCs w:val="24"/>
              </w:rPr>
              <w:t>корне слова</w:t>
            </w:r>
            <w:proofErr w:type="gramEnd"/>
            <w:r w:rsidRPr="000D085A">
              <w:rPr>
                <w:sz w:val="24"/>
                <w:szCs w:val="24"/>
              </w:rPr>
              <w:t>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Отрабатывать алгоритм нахождения подлежащего и сказуемого.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Коллективно вывести правило.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Учимся писать и анализировать слова с приставками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85A">
              <w:rPr>
                <w:sz w:val="24"/>
                <w:szCs w:val="24"/>
              </w:rPr>
              <w:t>з</w:t>
            </w:r>
            <w:proofErr w:type="spellEnd"/>
            <w:r w:rsidRPr="000D085A">
              <w:rPr>
                <w:sz w:val="24"/>
                <w:szCs w:val="24"/>
              </w:rPr>
              <w:t>-</w:t>
            </w:r>
            <w:proofErr w:type="gramEnd"/>
            <w:r w:rsidRPr="000D085A">
              <w:rPr>
                <w:sz w:val="24"/>
                <w:szCs w:val="24"/>
              </w:rPr>
              <w:t>, с-.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применять алгоритм правила.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Уметь классифицировать слова по орфограммам.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находить подлежащее в предложениях.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вопросы к словам.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Находить  сказуемое в предложении и видеть, что сказуемое не всегда выражено глаголом.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находить подлежащее и сказуемое.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Учиться правильному обращению в письмах.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составлять план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Закреплять знания о подлежащем и сказуемом.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2.Развивать умение находить грамматическую основу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 самостоятельном написании письма.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1час резервный  + «Синтаксис»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Проверить степень усвоения материала по теме.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Дать понятие о второстепенных членах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Закрепить знания о грамматической основе в предложении. 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Продолжить развитие умения ставить к словам вопросы.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Дать понятие об обстоятельстве.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вопросы к второстепенным членам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умение писать слова с приставками: без-, бе</w:t>
            </w:r>
            <w:proofErr w:type="gramStart"/>
            <w:r w:rsidRPr="000D085A">
              <w:rPr>
                <w:sz w:val="24"/>
                <w:szCs w:val="24"/>
              </w:rPr>
              <w:t>с-</w:t>
            </w:r>
            <w:proofErr w:type="gramEnd"/>
            <w:r w:rsidRPr="000D085A">
              <w:rPr>
                <w:sz w:val="24"/>
                <w:szCs w:val="24"/>
              </w:rPr>
              <w:t xml:space="preserve">,  из-, </w:t>
            </w:r>
            <w:proofErr w:type="spellStart"/>
            <w:r w:rsidRPr="000D085A">
              <w:rPr>
                <w:sz w:val="24"/>
                <w:szCs w:val="24"/>
              </w:rPr>
              <w:t>ис</w:t>
            </w:r>
            <w:proofErr w:type="spellEnd"/>
            <w:r w:rsidRPr="000D085A">
              <w:rPr>
                <w:sz w:val="24"/>
                <w:szCs w:val="24"/>
              </w:rPr>
              <w:t>-, раз-, рас-.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написанию слов с приставкой </w:t>
            </w:r>
            <w:proofErr w:type="gramStart"/>
            <w:r w:rsidRPr="000D085A">
              <w:rPr>
                <w:sz w:val="24"/>
                <w:szCs w:val="24"/>
              </w:rPr>
              <w:t>с</w:t>
            </w:r>
            <w:proofErr w:type="gramEnd"/>
            <w:r w:rsidRPr="000D085A">
              <w:rPr>
                <w:sz w:val="24"/>
                <w:szCs w:val="24"/>
              </w:rPr>
              <w:t>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находить и выделять обстоятельства в предложениях.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работать с фразеологизмами.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воображение, умение логично излагать свои мысли, работать в парах.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сравнивать предложения с определениями и без них.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Выявить значение определений.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составлению и записи сложных слов при помощи соединительных гласных – о, 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выбирать слова к заданным моделям.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46(1)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классифицировать слова с орфограммой в корне, приставке, суффиксе.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составлять слова с соединительными гласными о, 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47(2)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 умение корректировать и писать письма.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48(3)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.Развивать умения разбирать предложение по членам.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49(4)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.Развивать умения разбирать предложение по членам.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50(5)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</w:t>
            </w:r>
            <w:proofErr w:type="gramStart"/>
            <w:r w:rsidRPr="000D085A">
              <w:rPr>
                <w:sz w:val="24"/>
                <w:szCs w:val="24"/>
              </w:rPr>
              <w:t>правильно</w:t>
            </w:r>
            <w:proofErr w:type="gramEnd"/>
            <w:r w:rsidRPr="000D085A">
              <w:rPr>
                <w:sz w:val="24"/>
                <w:szCs w:val="24"/>
              </w:rPr>
              <w:t xml:space="preserve"> писать гласные о, ё после шипящих в словах.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грамотность.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51(6)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</w:t>
            </w:r>
            <w:proofErr w:type="gramStart"/>
            <w:r w:rsidRPr="000D085A">
              <w:rPr>
                <w:sz w:val="24"/>
                <w:szCs w:val="24"/>
              </w:rPr>
              <w:t>правильно</w:t>
            </w:r>
            <w:proofErr w:type="gramEnd"/>
            <w:r w:rsidRPr="000D085A">
              <w:rPr>
                <w:sz w:val="24"/>
                <w:szCs w:val="24"/>
              </w:rPr>
              <w:t xml:space="preserve"> писать гласные о, ё после шипящих в словах.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грамотность.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52(7)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объяснять значения фразеологизма.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корректировать текст.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53(8)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наш язык»       1час резервный +        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Простое предложение, члены простого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54(9)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Дать понятие об однородных членах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находить в предложениях однородные члены и определять, какими членами предложения они являются.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55(10)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сопоставлять звуковую и буквенную запись слов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работать со словарями.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применять алгоритм правила,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56(11)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записывать предложения с однородными членами с помощью схем и по схемам составлять предложения.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«Ознакомить учащихся с союзами: и, а, но, да, или.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57(12)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знаки препинания в предложении с однородными членами.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писать текст под диктовку.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58(13)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воображение, умение логически выражать свои мысли.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творчески подходить к выполнению самостоятельной работы.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59(14)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правильно писать предложения с однородными членами, связанными союзами и интонацией.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</w:t>
            </w:r>
            <w:proofErr w:type="gramStart"/>
            <w:r w:rsidRPr="000D085A">
              <w:rPr>
                <w:sz w:val="24"/>
                <w:szCs w:val="24"/>
              </w:rPr>
              <w:t>грамотно</w:t>
            </w:r>
            <w:proofErr w:type="gramEnd"/>
            <w:r w:rsidRPr="000D085A">
              <w:rPr>
                <w:sz w:val="24"/>
                <w:szCs w:val="24"/>
              </w:rPr>
              <w:t xml:space="preserve"> писать словарные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60(15)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резервных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ставить знаки препинания в предложениях с однородными членами, которые связаны союзами.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писать </w:t>
            </w:r>
            <w:proofErr w:type="gramStart"/>
            <w:r w:rsidRPr="000D085A">
              <w:rPr>
                <w:sz w:val="24"/>
                <w:szCs w:val="24"/>
              </w:rPr>
              <w:t>–и</w:t>
            </w:r>
            <w:proofErr w:type="gramEnd"/>
            <w:r w:rsidRPr="000D085A">
              <w:rPr>
                <w:sz w:val="24"/>
                <w:szCs w:val="24"/>
              </w:rPr>
              <w:t>- в корнях слов, составлять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Анализ причин появления ошибок, недостатков в работе.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логическое и абстрактное мышление, опираясь на языковые единицы.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выделять грамматические основы в предложениях, устанавливать связь между однородными членами предложения.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(19)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Закрепить правописание буквы ё после шипящих в </w:t>
            </w:r>
            <w:proofErr w:type="gramStart"/>
            <w:r w:rsidRPr="000D085A">
              <w:rPr>
                <w:sz w:val="24"/>
                <w:szCs w:val="24"/>
              </w:rPr>
              <w:t>корне слова</w:t>
            </w:r>
            <w:proofErr w:type="gramEnd"/>
            <w:r w:rsidRPr="000D085A">
              <w:rPr>
                <w:sz w:val="24"/>
                <w:szCs w:val="24"/>
              </w:rPr>
              <w:t>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исправлять ошибки, доказывать постановку знаков препинания.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</w:t>
            </w:r>
            <w:proofErr w:type="gramStart"/>
            <w:r w:rsidRPr="000D085A">
              <w:rPr>
                <w:sz w:val="24"/>
                <w:szCs w:val="24"/>
              </w:rPr>
              <w:t>правильно</w:t>
            </w:r>
            <w:proofErr w:type="gramEnd"/>
            <w:r w:rsidRPr="000D085A">
              <w:rPr>
                <w:sz w:val="24"/>
                <w:szCs w:val="24"/>
              </w:rPr>
              <w:t xml:space="preserve"> подписывать точный адрес на конверте.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 2 часа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</w:t>
            </w:r>
            <w:proofErr w:type="gram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резервных</w:t>
            </w:r>
            <w:proofErr w:type="gramEnd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знание и умение разбора слов по составу, фонетического разбора слов.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Закрепление умения сопоставлять звуковую и буквенную запись слов, расстановку знаков препинания в предложениях с однородными членами.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«Морфология»      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слова, относящиеся к разным частям речи.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1.Проводить наблюдение за самостоятельными и служебными частями речи.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2.Развивать умение изменять слова по образцу.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умение в подборе заглавия текста, составлении текстов описания и повествования.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(27)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(резервный)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(28)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классифицировать слова по вопросам и значениями.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(29)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Закрепление умения сопоставлять звуковую и буквенную запись слов, расстановку знаков препинания в предложениях с однородными членами.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(30)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Обобщить сведения, необходимые для написания изложения.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(31)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род имен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(32)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определять род имен существительных.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Знать, какого рода бывают неизменяемые существительные, уметь работать с толковым словарём.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(33)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писать изложение текста- описания. Развивать речь учащихся.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(34)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«Морфология»   1 час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имена существительные по числам.</w:t>
            </w:r>
          </w:p>
        </w:tc>
      </w:tr>
      <w:tr w:rsidR="00114B82" w:rsidRPr="00F457F4" w:rsidTr="007767E3">
        <w:trPr>
          <w:trHeight w:val="1070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(35)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учащихся в правописании мягкого знака после шипящих у имён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род имен существительных во множественном числе.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 «Морфология»   1 час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изменять существительные по числам.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Повторить деление слов на слог правописание слов с безударной гласной.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изменять существительные по числам.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Ознакомить учащихся с изменением существительных. оканчивающихся на </w:t>
            </w:r>
            <w:proofErr w:type="gramStart"/>
            <w:r w:rsidRPr="000D085A">
              <w:rPr>
                <w:sz w:val="24"/>
                <w:szCs w:val="24"/>
              </w:rPr>
              <w:t>–м</w:t>
            </w:r>
            <w:proofErr w:type="gramEnd"/>
            <w:r w:rsidRPr="000D085A">
              <w:rPr>
                <w:sz w:val="24"/>
                <w:szCs w:val="24"/>
              </w:rPr>
              <w:t>я-.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анализировать и корректировать текст, составлять план и записывать часть текста по плану.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Части речи, род и число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3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Ознакомить с названием падежей и падежными вопросами, алгоритмом определения падежа слова в предложении.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Ввести понятие «косвенный падеж».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сопоставлять сова в форме И. и В. падежа.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анализировать языковой материал.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слова.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Различать слова с удвоенными словами.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Определять способ образования слов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анализировать текст и излагать содержание от первого лица.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падежные и синтаксические вопросы к слову, находить слова в Р.п., ставить слова в форму определённого падежа.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сравнивать слова с различными орфограммами в суффиксе.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 + 1 час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ставить слова в форму Т.п., работать в парах.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Учиться анализировать языковой материал.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Развивать умение заменять звуковую запись на буквенную, составлять слова по моделям.</w:t>
            </w:r>
            <w:proofErr w:type="gramEnd"/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с текстом учебника.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определять склонение имен существительных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Учиться правильно писать слова с сочетаниями </w:t>
            </w:r>
            <w:proofErr w:type="gramStart"/>
            <w:r w:rsidRPr="000D085A">
              <w:rPr>
                <w:sz w:val="24"/>
                <w:szCs w:val="24"/>
              </w:rPr>
              <w:t>–и</w:t>
            </w:r>
            <w:proofErr w:type="gramEnd"/>
            <w:r w:rsidRPr="000D085A">
              <w:rPr>
                <w:sz w:val="24"/>
                <w:szCs w:val="24"/>
              </w:rPr>
              <w:t>нк-, -</w:t>
            </w:r>
            <w:proofErr w:type="spellStart"/>
            <w:r w:rsidRPr="000D085A">
              <w:rPr>
                <w:sz w:val="24"/>
                <w:szCs w:val="24"/>
              </w:rPr>
              <w:t>енк</w:t>
            </w:r>
            <w:proofErr w:type="spellEnd"/>
            <w:r w:rsidRPr="000D085A">
              <w:rPr>
                <w:sz w:val="24"/>
                <w:szCs w:val="24"/>
              </w:rPr>
              <w:t>-.</w:t>
            </w:r>
          </w:p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составлять слова по заданным моделям.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по таблице, объяснять выбор безударного падежного окончания существительного.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по таблице, объяснять выбор безударного падежного окончания существительного.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индивидуально работать с текстом.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 замечать форму родительного падежа некоторых существительных и записывать их в соответствии с нормой.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Формировать навык написания безударных окончаний имен существительных 1 склонения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Анализ причин появления ошибок, недостатков в работе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Ввести понятия «одушевленные и неодушевленные существительные»</w:t>
            </w:r>
            <w:proofErr w:type="gramStart"/>
            <w:r w:rsidRPr="000D085A">
              <w:rPr>
                <w:sz w:val="24"/>
                <w:szCs w:val="24"/>
              </w:rPr>
              <w:t>.</w:t>
            </w:r>
            <w:proofErr w:type="gramEnd"/>
            <w:r w:rsidRPr="000D085A">
              <w:rPr>
                <w:sz w:val="24"/>
                <w:szCs w:val="24"/>
              </w:rPr>
              <w:t xml:space="preserve"> </w:t>
            </w:r>
            <w:proofErr w:type="gramStart"/>
            <w:r w:rsidRPr="000D085A">
              <w:rPr>
                <w:sz w:val="24"/>
                <w:szCs w:val="24"/>
              </w:rPr>
              <w:t>р</w:t>
            </w:r>
            <w:proofErr w:type="gramEnd"/>
            <w:r w:rsidRPr="000D085A">
              <w:rPr>
                <w:sz w:val="24"/>
                <w:szCs w:val="24"/>
              </w:rPr>
              <w:t>азвивать умение классифицировать слова. Решать проблемные задачи.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анализировать языковой материал, развернуто объяснять выбор безударного падежного окончания.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пересказу от первого лица, корректировке готового плана.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49" w:type="dxa"/>
          </w:tcPr>
          <w:p w:rsidR="00114B82" w:rsidRPr="000D085A" w:rsidRDefault="006D628C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«Как устроен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наш язык»      «Морфология»</w:t>
            </w:r>
            <w:r w:rsidR="00114B82"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слова и самостоятельно работать над упражнениями.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в применении изученных правил.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существительные собственные и нарицательные.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обозначать звук [о] после шипящих и </w:t>
            </w:r>
            <w:proofErr w:type="spellStart"/>
            <w:r w:rsidRPr="000D085A">
              <w:rPr>
                <w:sz w:val="24"/>
                <w:szCs w:val="24"/>
              </w:rPr>
              <w:t>ц</w:t>
            </w:r>
            <w:proofErr w:type="spellEnd"/>
            <w:r w:rsidRPr="000D085A">
              <w:rPr>
                <w:sz w:val="24"/>
                <w:szCs w:val="24"/>
              </w:rPr>
              <w:t xml:space="preserve"> в окончании сущ. Развивать умение применения правил.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порядку действий при написании изложения.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Закреплять знания о словообразовании. Классифицировать слова по способу образования.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</w:t>
            </w:r>
            <w:proofErr w:type="gramStart"/>
            <w:r w:rsidRPr="000D085A">
              <w:rPr>
                <w:sz w:val="24"/>
                <w:szCs w:val="24"/>
              </w:rPr>
              <w:t>развернуто</w:t>
            </w:r>
            <w:proofErr w:type="gramEnd"/>
            <w:r w:rsidRPr="000D085A">
              <w:rPr>
                <w:sz w:val="24"/>
                <w:szCs w:val="24"/>
              </w:rPr>
              <w:t xml:space="preserve"> объяснять выбор безударного падежного окончания, работать с таблицей.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1 час  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совершенствовать умение образовывать сущ. разными способами при помощи тренировочных упражнений.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совершенствовать умение образовывать сущ. разными способами при помощи тренировочных упражнений.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Определение уровня достижений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анализе и корректировке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2 часа   </w:t>
            </w:r>
            <w:proofErr w:type="gramStart"/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резервные</w:t>
            </w:r>
            <w:proofErr w:type="gramEnd"/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полученные знания о фонетике и словообразовании.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Закрепить знания учащихся о правописании безударных окончаний существительных 1-го, 2-го, 3-го склонения.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</w:t>
            </w:r>
            <w:r w:rsidRPr="000D08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«Морфология» 1 час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коллективному обсуждению вопросов, связанных с изучением имени прилагательного. Учить классифицировать имена прилагательные, видеть связь между прилагательным и </w:t>
            </w:r>
            <w:r w:rsidRPr="000D085A">
              <w:rPr>
                <w:sz w:val="24"/>
                <w:szCs w:val="24"/>
              </w:rPr>
              <w:lastRenderedPageBreak/>
              <w:t>существительным.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  <w:p w:rsidR="006D628C" w:rsidRPr="000D085A" w:rsidRDefault="006D628C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правильному написанию безударных окончаний сущ. мн. ч. Развивать умение классифицировать сущ.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по восстановлению порядка предложений в тексте, подбору заголовка, составлению плана.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решать проблемные задачи, обсуждать правила. Определять род, число и падеж имен прилагательных.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слова по орфограммам,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1 час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в коллективе, находить прилагательные в роли сказуемых.</w:t>
            </w:r>
          </w:p>
        </w:tc>
      </w:tr>
      <w:tr w:rsidR="00114B82" w:rsidRPr="00F457F4" w:rsidTr="007767E3">
        <w:trPr>
          <w:trHeight w:val="662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49" w:type="dxa"/>
          </w:tcPr>
          <w:p w:rsidR="00114B82" w:rsidRPr="000D085A" w:rsidRDefault="00114B82" w:rsidP="006D62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«Правописание» 3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Развивать умение в правописании окончаний слов, оканчивающихся на  – </w:t>
            </w:r>
            <w:proofErr w:type="spellStart"/>
            <w:r w:rsidRPr="000D085A">
              <w:rPr>
                <w:sz w:val="24"/>
                <w:szCs w:val="24"/>
              </w:rPr>
              <w:t>ий</w:t>
            </w:r>
            <w:proofErr w:type="spellEnd"/>
            <w:r w:rsidRPr="000D085A">
              <w:rPr>
                <w:sz w:val="24"/>
                <w:szCs w:val="24"/>
              </w:rPr>
              <w:t xml:space="preserve">, - </w:t>
            </w:r>
            <w:proofErr w:type="spellStart"/>
            <w:r w:rsidRPr="000D085A">
              <w:rPr>
                <w:sz w:val="24"/>
                <w:szCs w:val="24"/>
              </w:rPr>
              <w:t>ия</w:t>
            </w:r>
            <w:proofErr w:type="spellEnd"/>
            <w:r w:rsidRPr="000D085A">
              <w:rPr>
                <w:sz w:val="24"/>
                <w:szCs w:val="24"/>
              </w:rPr>
              <w:t xml:space="preserve">. – </w:t>
            </w:r>
            <w:proofErr w:type="spellStart"/>
            <w:r w:rsidRPr="000D085A">
              <w:rPr>
                <w:sz w:val="24"/>
                <w:szCs w:val="24"/>
              </w:rPr>
              <w:t>ие</w:t>
            </w:r>
            <w:proofErr w:type="spellEnd"/>
            <w:r w:rsidRPr="000D085A">
              <w:rPr>
                <w:sz w:val="24"/>
                <w:szCs w:val="24"/>
              </w:rPr>
              <w:t>, умение классифицировать слова по группам. Развивать орфографическую зоркость.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Обобщить знания учащихся о правописания безударных окончаний имён существительных.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Ознакомить со значением прилагательных. Учить сравнивать признаки предмета. Рассмотреть степени сравнения прилагательных.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«Морфология» 2 часа   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различать прил., подбирать антонимы к  ним. Учить образовывать прил. с приставкой не-, с суффиксами </w:t>
            </w:r>
            <w:proofErr w:type="gramStart"/>
            <w:r w:rsidRPr="000D085A">
              <w:rPr>
                <w:sz w:val="24"/>
                <w:szCs w:val="24"/>
              </w:rPr>
              <w:t>–</w:t>
            </w:r>
            <w:proofErr w:type="spellStart"/>
            <w:r w:rsidRPr="000D085A">
              <w:rPr>
                <w:sz w:val="24"/>
                <w:szCs w:val="24"/>
              </w:rPr>
              <w:t>о</w:t>
            </w:r>
            <w:proofErr w:type="gramEnd"/>
            <w:r w:rsidRPr="000D085A">
              <w:rPr>
                <w:sz w:val="24"/>
                <w:szCs w:val="24"/>
              </w:rPr>
              <w:t>ват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еват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оньк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еньк</w:t>
            </w:r>
            <w:proofErr w:type="spellEnd"/>
            <w:r w:rsidRPr="000D085A">
              <w:rPr>
                <w:sz w:val="24"/>
                <w:szCs w:val="24"/>
              </w:rPr>
              <w:t>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Учить наблюдать за языковым материалом при использовании степеней сравнения качественных прил. в устной и письменной речи только на уровне предъявления. 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анализировать текст, самостоятельно писать текст по данному плану.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формулировать правила, изменять имена прилагательные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анализе текста, составлении плана, в письменном пересказе текста с элементами сочинения.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формулировать правила, изменять имена прилагательные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работать с таблицей учебника. Развивать умение классифицировать слова с буквами «о» и «е» в окончании.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140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Показать отличие между сочинением и изложением. Развивать умение исправлять нарушения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классифицировать имена прилагательные, которые имеют или не имеют степени сравнения.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Совершенствовать умение в классификации прилагательных с суффиксами – </w:t>
            </w:r>
            <w:proofErr w:type="spellStart"/>
            <w:r w:rsidRPr="000D085A">
              <w:rPr>
                <w:sz w:val="24"/>
                <w:szCs w:val="24"/>
              </w:rPr>
              <w:t>н</w:t>
            </w:r>
            <w:proofErr w:type="spellEnd"/>
            <w:proofErr w:type="gramStart"/>
            <w:r w:rsidRPr="000D085A">
              <w:rPr>
                <w:sz w:val="24"/>
                <w:szCs w:val="24"/>
              </w:rPr>
              <w:t xml:space="preserve"> -,    -</w:t>
            </w:r>
            <w:proofErr w:type="spellStart"/>
            <w:proofErr w:type="gramEnd"/>
            <w:r w:rsidRPr="000D085A">
              <w:rPr>
                <w:sz w:val="24"/>
                <w:szCs w:val="24"/>
              </w:rPr>
              <w:t>нн</w:t>
            </w:r>
            <w:proofErr w:type="spellEnd"/>
            <w:r w:rsidRPr="000D085A">
              <w:rPr>
                <w:sz w:val="24"/>
                <w:szCs w:val="24"/>
              </w:rPr>
              <w:t>-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наблюдать за языковым материалом. Развивать умение образовывать относительные имена прилагательные суффиксальным и приставочно-суффиксальным способами.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 xml:space="preserve">Совершенствовать умение образовывать слова по схемам. классифицировать слова с суффиксами </w:t>
            </w:r>
            <w:proofErr w:type="gramStart"/>
            <w:r w:rsidRPr="000D085A">
              <w:rPr>
                <w:sz w:val="24"/>
                <w:szCs w:val="24"/>
              </w:rPr>
              <w:t>–</w:t>
            </w:r>
            <w:proofErr w:type="spellStart"/>
            <w:r w:rsidRPr="000D085A">
              <w:rPr>
                <w:sz w:val="24"/>
                <w:szCs w:val="24"/>
              </w:rPr>
              <w:t>о</w:t>
            </w:r>
            <w:proofErr w:type="gramEnd"/>
            <w:r w:rsidRPr="000D085A">
              <w:rPr>
                <w:sz w:val="24"/>
                <w:szCs w:val="24"/>
              </w:rPr>
              <w:t>в</w:t>
            </w:r>
            <w:proofErr w:type="spellEnd"/>
            <w:r w:rsidRPr="000D085A">
              <w:rPr>
                <w:sz w:val="24"/>
                <w:szCs w:val="24"/>
              </w:rPr>
              <w:t xml:space="preserve">-, -ан-, - </w:t>
            </w:r>
            <w:proofErr w:type="spellStart"/>
            <w:r w:rsidRPr="000D085A">
              <w:rPr>
                <w:sz w:val="24"/>
                <w:szCs w:val="24"/>
              </w:rPr>
              <w:t>ян</w:t>
            </w:r>
            <w:proofErr w:type="spellEnd"/>
            <w:r w:rsidRPr="000D085A">
              <w:rPr>
                <w:sz w:val="24"/>
                <w:szCs w:val="24"/>
              </w:rPr>
              <w:t>-, -</w:t>
            </w:r>
            <w:proofErr w:type="spellStart"/>
            <w:r w:rsidRPr="000D085A">
              <w:rPr>
                <w:sz w:val="24"/>
                <w:szCs w:val="24"/>
              </w:rPr>
              <w:t>енн</w:t>
            </w:r>
            <w:proofErr w:type="spellEnd"/>
            <w:r w:rsidRPr="000D085A">
              <w:rPr>
                <w:sz w:val="24"/>
                <w:szCs w:val="24"/>
              </w:rPr>
              <w:t>-.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наблюдать за языковым материалом. Развивать умение образовывать относительные имена прилагательные суффиксальным и приставочно-суффиксальным способами.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учащихся в анализе текста, обсуждении плана. Помогать в творческой работе по созданию собственного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 + 1час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0D085A">
              <w:rPr>
                <w:sz w:val="24"/>
                <w:szCs w:val="24"/>
              </w:rPr>
              <w:t>Контроль за</w:t>
            </w:r>
            <w:proofErr w:type="gramEnd"/>
            <w:r w:rsidRPr="000D085A">
              <w:rPr>
                <w:sz w:val="24"/>
                <w:szCs w:val="24"/>
              </w:rPr>
              <w:t xml:space="preserve"> степенью усвоения, изученного материала.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149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восстанавливать целостность текста. Уметь выбирать и обсуждать подходящее по смыслу начало текста.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1 час резервный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Проверка усвоения материала за 3-й класс.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4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различать качественные и относительные прилагательные, находить ошибки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образовывать  относительные прилагательные, заменять транскрипцию буквенной записью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притяжательных прилагательных. Учить устанавливать зависимость между написанием вопроса и написанием ответа.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образовывать  краткую форму прилагательных; коллективно формулировать правило.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156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коллективно, обсуждать вопросы, связанные с изучением местоимения в тексте.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157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Развивать умение индивидуальной работы по выполнению самостоятельно выбранного задания.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158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2 часа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Уметь находить в устной и письменной речи местоимения, а так же слова, которые могут быть заменены в тексте местоимениями. Учить анализировать таблицы и применять их к текстовым материалам.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159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нахождении личных местоимений. Учить изменять местоимения по падежам.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Учить писать местоимения с предлогами.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161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Показать, как изменяется местоимение. Учить определять грамматические признаки местоимения.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162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Активизация изученного материала, определение уровня достижений</w:t>
            </w:r>
          </w:p>
        </w:tc>
      </w:tr>
      <w:tr w:rsidR="00114B82" w:rsidRPr="00F457F4" w:rsidTr="007767E3">
        <w:trPr>
          <w:trHeight w:val="352"/>
        </w:trPr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Совместное выполнение работы над ошибками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164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правописании местоимений с предлогами и без предлогов. Выявлять у местоимения изменяемые и неизменяемые признаки.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Совершенствовать умение в классификации местоимений: местоимение-существительное, местоимение-прилагательное, в правописании местоимений с предлогами.</w:t>
            </w:r>
          </w:p>
        </w:tc>
      </w:tr>
      <w:tr w:rsidR="00114B82" w:rsidRPr="00F457F4" w:rsidTr="007767E3">
        <w:tc>
          <w:tcPr>
            <w:tcW w:w="751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166-170</w:t>
            </w:r>
          </w:p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49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b/>
                <w:sz w:val="24"/>
                <w:szCs w:val="24"/>
              </w:rPr>
              <w:t>Резервные уроки- 5 часов</w:t>
            </w:r>
          </w:p>
        </w:tc>
        <w:tc>
          <w:tcPr>
            <w:tcW w:w="990" w:type="dxa"/>
          </w:tcPr>
          <w:p w:rsidR="00114B82" w:rsidRPr="000D085A" w:rsidRDefault="00114B82" w:rsidP="00510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44" w:type="dxa"/>
          </w:tcPr>
          <w:p w:rsidR="00114B82" w:rsidRPr="000D085A" w:rsidRDefault="00114B82" w:rsidP="00510FE6">
            <w:pPr>
              <w:pStyle w:val="a5"/>
              <w:jc w:val="both"/>
              <w:rPr>
                <w:sz w:val="24"/>
                <w:szCs w:val="24"/>
              </w:rPr>
            </w:pPr>
            <w:r w:rsidRPr="000D085A">
              <w:rPr>
                <w:sz w:val="24"/>
                <w:szCs w:val="24"/>
              </w:rPr>
              <w:t>Активизация изученного материала.</w:t>
            </w:r>
          </w:p>
        </w:tc>
      </w:tr>
    </w:tbl>
    <w:p w:rsidR="006D628C" w:rsidRDefault="006D628C" w:rsidP="006D628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14B82" w:rsidRPr="000D085A" w:rsidRDefault="00114B82" w:rsidP="00114B82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0D085A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>График контрольных работ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1623"/>
      </w:tblGrid>
      <w:tr w:rsidR="00114B82" w:rsidRPr="00F457F4" w:rsidTr="007767E3">
        <w:tc>
          <w:tcPr>
            <w:tcW w:w="859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1623" w:type="dxa"/>
          </w:tcPr>
          <w:p w:rsidR="00114B82" w:rsidRPr="000D085A" w:rsidRDefault="00114B82" w:rsidP="00510FE6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  <w:tc>
          <w:tcPr>
            <w:tcW w:w="1370" w:type="dxa"/>
          </w:tcPr>
          <w:p w:rsidR="00114B82" w:rsidRPr="000D085A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25.09.201</w:t>
            </w:r>
            <w:r w:rsidR="009569C9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 1 «Фонетический анализ слова, разбор по составу».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70" w:type="dxa"/>
          </w:tcPr>
          <w:p w:rsidR="00114B82" w:rsidRPr="000D085A" w:rsidRDefault="009569C9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01.10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11623" w:type="dxa"/>
          </w:tcPr>
          <w:p w:rsidR="00114B82" w:rsidRPr="000D085A" w:rsidRDefault="00961C67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14B82" w:rsidRPr="000D085A">
                <w:rPr>
                  <w:rFonts w:ascii="Times New Roman" w:hAnsi="Times New Roman"/>
                  <w:sz w:val="24"/>
                  <w:szCs w:val="24"/>
                </w:rPr>
                <w:t>Диктант №1 (входной</w:t>
              </w:r>
            </w:hyperlink>
            <w:r w:rsidR="00114B82" w:rsidRPr="000D085A">
              <w:rPr>
                <w:rFonts w:ascii="Times New Roman" w:hAnsi="Times New Roman"/>
                <w:sz w:val="24"/>
                <w:szCs w:val="24"/>
              </w:rPr>
              <w:t xml:space="preserve">) по теме «Повторение орфограмм корня». 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70" w:type="dxa"/>
          </w:tcPr>
          <w:p w:rsidR="00114B82" w:rsidRPr="000D085A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23.10.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37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 2  по итогам 1 четверти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370" w:type="dxa"/>
          </w:tcPr>
          <w:p w:rsidR="00114B82" w:rsidRPr="000D085A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22.11.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53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№3 по теме: «Простое предложение. Члены простого предложения»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370" w:type="dxa"/>
          </w:tcPr>
          <w:p w:rsidR="00114B82" w:rsidRPr="000D085A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04.12.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61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Диктант №2 по теме: 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«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Правописание слов, образованных сложением, о, ё после шипящих, звук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>.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370" w:type="dxa"/>
          </w:tcPr>
          <w:p w:rsidR="00114B82" w:rsidRPr="000D085A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12.12.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67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№4  за 1 полугодие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370" w:type="dxa"/>
          </w:tcPr>
          <w:p w:rsidR="00114B82" w:rsidRPr="000D085A" w:rsidRDefault="00CF4CBE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19.12.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№3 за 1 полугодие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370" w:type="dxa"/>
          </w:tcPr>
          <w:p w:rsidR="00114B82" w:rsidRPr="000D085A" w:rsidRDefault="009569C9" w:rsidP="009569C9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30.01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.201</w:t>
            </w: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94</w:t>
            </w:r>
          </w:p>
        </w:tc>
        <w:tc>
          <w:tcPr>
            <w:tcW w:w="11623" w:type="dxa"/>
          </w:tcPr>
          <w:p w:rsidR="00114B82" w:rsidRPr="000D085A" w:rsidRDefault="00114B82" w:rsidP="00CF4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№5 по теме: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«Ч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асти речи, род и число имен существительных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370" w:type="dxa"/>
          </w:tcPr>
          <w:p w:rsidR="00114B82" w:rsidRPr="000D085A" w:rsidRDefault="00CF4CBE" w:rsidP="009569C9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9569C9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.02.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104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№4 по теме: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085A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0D085A">
              <w:rPr>
                <w:rFonts w:ascii="Times New Roman" w:hAnsi="Times New Roman"/>
                <w:sz w:val="24"/>
                <w:szCs w:val="24"/>
              </w:rPr>
              <w:t xml:space="preserve"> после шипящих на конце имен существительных, удвоенные согласные в словах, суффиксы имен существительных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370" w:type="dxa"/>
          </w:tcPr>
          <w:p w:rsidR="00114B82" w:rsidRPr="000D085A" w:rsidRDefault="009569C9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05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118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№5 по итогам 3 четверти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370" w:type="dxa"/>
          </w:tcPr>
          <w:p w:rsidR="00114B82" w:rsidRPr="000D085A" w:rsidRDefault="009569C9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12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122</w:t>
            </w:r>
          </w:p>
        </w:tc>
        <w:tc>
          <w:tcPr>
            <w:tcW w:w="11623" w:type="dxa"/>
          </w:tcPr>
          <w:p w:rsidR="00114B82" w:rsidRPr="000D085A" w:rsidRDefault="00114B82" w:rsidP="00CF4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 xml:space="preserve">Контрольная работа №6  по теме: 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« Ч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асти речи, род и число имен существительных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370" w:type="dxa"/>
          </w:tcPr>
          <w:p w:rsidR="00114B82" w:rsidRPr="000D085A" w:rsidRDefault="009569C9" w:rsidP="006F0440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24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.04.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148</w:t>
            </w:r>
          </w:p>
        </w:tc>
        <w:tc>
          <w:tcPr>
            <w:tcW w:w="11623" w:type="dxa"/>
          </w:tcPr>
          <w:p w:rsidR="00114B82" w:rsidRPr="000D085A" w:rsidRDefault="00114B82" w:rsidP="00CF4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Контрольная работа №7  по теме: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«И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мя прилагательное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и его грамматические признаки»</w:t>
            </w:r>
          </w:p>
        </w:tc>
      </w:tr>
      <w:tr w:rsidR="00114B82" w:rsidRPr="00F457F4" w:rsidTr="007767E3">
        <w:tc>
          <w:tcPr>
            <w:tcW w:w="859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370" w:type="dxa"/>
          </w:tcPr>
          <w:p w:rsidR="00114B82" w:rsidRPr="000D085A" w:rsidRDefault="009569C9" w:rsidP="009569C9">
            <w:pPr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21.</w:t>
            </w:r>
            <w:r w:rsidR="00CF4CBE" w:rsidRPr="000D085A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05.</w:t>
            </w:r>
          </w:p>
        </w:tc>
        <w:tc>
          <w:tcPr>
            <w:tcW w:w="1707" w:type="dxa"/>
          </w:tcPr>
          <w:p w:rsidR="00114B82" w:rsidRPr="000D085A" w:rsidRDefault="00114B82" w:rsidP="006F0440">
            <w:pPr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D085A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162</w:t>
            </w:r>
          </w:p>
        </w:tc>
        <w:tc>
          <w:tcPr>
            <w:tcW w:w="11623" w:type="dxa"/>
          </w:tcPr>
          <w:p w:rsidR="00114B82" w:rsidRPr="000D085A" w:rsidRDefault="00114B82" w:rsidP="006F0440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85A">
              <w:rPr>
                <w:rFonts w:ascii="Times New Roman" w:hAnsi="Times New Roman"/>
                <w:sz w:val="24"/>
                <w:szCs w:val="24"/>
              </w:rPr>
              <w:t>Диктант №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085A">
              <w:rPr>
                <w:rFonts w:ascii="Times New Roman" w:hAnsi="Times New Roman"/>
                <w:sz w:val="24"/>
                <w:szCs w:val="24"/>
              </w:rPr>
              <w:t>6 по итогам года по теме  «Повторение и</w:t>
            </w:r>
            <w:r w:rsidR="00CF4CBE" w:rsidRPr="000D085A">
              <w:rPr>
                <w:rFonts w:ascii="Times New Roman" w:hAnsi="Times New Roman"/>
                <w:sz w:val="24"/>
                <w:szCs w:val="24"/>
              </w:rPr>
              <w:t xml:space="preserve">зученных орфограмм в 3 классе» </w:t>
            </w:r>
          </w:p>
        </w:tc>
      </w:tr>
    </w:tbl>
    <w:p w:rsidR="00114B82" w:rsidRPr="00F457F4" w:rsidRDefault="00114B82" w:rsidP="006F04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F457F4" w:rsidRDefault="00114B82" w:rsidP="00114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14B82" w:rsidRPr="000D085A" w:rsidRDefault="00114B82" w:rsidP="0093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85A">
        <w:rPr>
          <w:rFonts w:ascii="Times New Roman" w:hAnsi="Times New Roman"/>
          <w:b/>
          <w:bCs/>
          <w:sz w:val="28"/>
          <w:szCs w:val="28"/>
        </w:rPr>
        <w:t>КАЛЕНДАРНО-ТЕМАТИЧЕСКИЙ</w:t>
      </w:r>
      <w:r w:rsidRPr="00F457F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0D085A">
        <w:rPr>
          <w:rFonts w:ascii="Times New Roman" w:hAnsi="Times New Roman"/>
          <w:b/>
          <w:bCs/>
          <w:sz w:val="28"/>
          <w:szCs w:val="28"/>
        </w:rPr>
        <w:t>ПЛАН</w:t>
      </w:r>
      <w:r w:rsidR="00934CA5" w:rsidRPr="000D085A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0D085A">
        <w:rPr>
          <w:rFonts w:ascii="Times New Roman" w:hAnsi="Times New Roman"/>
          <w:b/>
          <w:bCs/>
          <w:sz w:val="28"/>
          <w:szCs w:val="28"/>
        </w:rPr>
        <w:t>3 класс</w:t>
      </w:r>
    </w:p>
    <w:p w:rsidR="00934CA5" w:rsidRPr="000D085A" w:rsidRDefault="00934CA5" w:rsidP="00934C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99" w:type="dxa"/>
        <w:jc w:val="center"/>
        <w:tblInd w:w="-1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1"/>
        <w:gridCol w:w="4524"/>
        <w:gridCol w:w="5670"/>
        <w:gridCol w:w="709"/>
        <w:gridCol w:w="1417"/>
        <w:gridCol w:w="1398"/>
      </w:tblGrid>
      <w:tr w:rsidR="0052462E" w:rsidRPr="00F457F4" w:rsidTr="000D085A">
        <w:trPr>
          <w:trHeight w:val="324"/>
          <w:jc w:val="center"/>
        </w:trPr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Кол- во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чассов</w:t>
            </w:r>
            <w:proofErr w:type="spellEnd"/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62E" w:rsidRPr="0052462E" w:rsidRDefault="0052462E" w:rsidP="0052462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Дата реализации</w:t>
            </w:r>
          </w:p>
        </w:tc>
      </w:tr>
      <w:tr w:rsidR="0052462E" w:rsidRPr="00F457F4" w:rsidTr="000D085A">
        <w:trPr>
          <w:trHeight w:val="639"/>
          <w:jc w:val="center"/>
        </w:trPr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E" w:rsidRPr="0052462E" w:rsidRDefault="0052462E" w:rsidP="009C23B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52462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2E" w:rsidRPr="0052462E" w:rsidRDefault="0052462E" w:rsidP="0052462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5C4B94" w:rsidRPr="00F457F4" w:rsidTr="000D085A">
        <w:trPr>
          <w:trHeight w:val="72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Default="005C4B94" w:rsidP="00DD61C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фонетику.</w:t>
            </w:r>
          </w:p>
          <w:p w:rsidR="005C4B94" w:rsidRPr="0052462E" w:rsidRDefault="005C4B94" w:rsidP="00DD61C7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03.09.2018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03.09.2018</w:t>
            </w:r>
          </w:p>
        </w:tc>
      </w:tr>
      <w:tr w:rsidR="005C4B94" w:rsidRPr="00F457F4" w:rsidTr="000D085A">
        <w:trPr>
          <w:trHeight w:val="55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 Правило написания большой буквы.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244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04.09.</w:t>
            </w:r>
          </w:p>
        </w:tc>
      </w:tr>
      <w:tr w:rsidR="005C4B94" w:rsidRPr="00F457F4" w:rsidTr="000D085A">
        <w:trPr>
          <w:trHeight w:val="70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244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05.09.</w:t>
            </w:r>
          </w:p>
        </w:tc>
      </w:tr>
      <w:tr w:rsidR="005C4B94" w:rsidRPr="00F457F4" w:rsidTr="000D085A">
        <w:trPr>
          <w:trHeight w:val="83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 Правила переноса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</w:tr>
      <w:tr w:rsidR="005C4B94" w:rsidRPr="00F457F4" w:rsidTr="000D085A">
        <w:trPr>
          <w:trHeight w:val="69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 Текст, его признаки и типы.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4B94" w:rsidRPr="0052462E" w:rsidRDefault="005C4B94" w:rsidP="00A35CF5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07.09.</w:t>
            </w:r>
          </w:p>
        </w:tc>
      </w:tr>
      <w:tr w:rsidR="005C4B94" w:rsidRPr="00F457F4" w:rsidTr="000D085A">
        <w:trPr>
          <w:trHeight w:val="71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«Фонетика и графика»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10.09.</w:t>
            </w:r>
          </w:p>
        </w:tc>
      </w:tr>
      <w:tr w:rsidR="005C4B94" w:rsidRPr="00F457F4" w:rsidTr="000D085A">
        <w:trPr>
          <w:trHeight w:val="7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Правила  обозначения гласных после шипящих.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11.09.</w:t>
            </w:r>
          </w:p>
        </w:tc>
      </w:tr>
      <w:tr w:rsidR="005C4B94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12.09.</w:t>
            </w:r>
          </w:p>
        </w:tc>
      </w:tr>
      <w:tr w:rsidR="005C4B94" w:rsidRPr="00F457F4" w:rsidTr="000D085A">
        <w:trPr>
          <w:trHeight w:val="2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 безударных гласных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13.09.</w:t>
            </w:r>
          </w:p>
        </w:tc>
      </w:tr>
      <w:tr w:rsidR="005C4B94" w:rsidRPr="00F457F4" w:rsidTr="000D085A">
        <w:trPr>
          <w:trHeight w:val="70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 Признаки и типы 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14.09.</w:t>
            </w:r>
          </w:p>
        </w:tc>
      </w:tr>
      <w:tr w:rsidR="005C4B94" w:rsidRPr="00F457F4" w:rsidTr="000D085A">
        <w:trPr>
          <w:trHeight w:val="223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17.09.</w:t>
            </w:r>
          </w:p>
        </w:tc>
      </w:tr>
      <w:tr w:rsidR="005C4B94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Повторение. Правила правописания согласных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8.09.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8.09.</w:t>
            </w:r>
          </w:p>
        </w:tc>
      </w:tr>
      <w:tr w:rsidR="005C4B94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</w:tr>
      <w:tr w:rsidR="005C4B94" w:rsidRPr="00F457F4" w:rsidTr="000D085A">
        <w:trPr>
          <w:trHeight w:val="17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Повторение. Правила правописания непроизносимых согласных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20.09.</w:t>
            </w:r>
          </w:p>
        </w:tc>
      </w:tr>
      <w:tr w:rsidR="005C4B94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Текст и его заглавие.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21.09.</w:t>
            </w:r>
          </w:p>
        </w:tc>
      </w:tr>
      <w:tr w:rsidR="005C4B94" w:rsidRPr="00F457F4" w:rsidTr="000D085A">
        <w:trPr>
          <w:trHeight w:val="113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«Состав слова 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)» - 1 час + 1 ч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Разбор слова по составу и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24.09.</w:t>
            </w:r>
          </w:p>
        </w:tc>
      </w:tr>
      <w:tr w:rsidR="005C4B94" w:rsidRPr="00F457F4" w:rsidTr="000D085A">
        <w:trPr>
          <w:trHeight w:val="20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 теме: «Фонетический анализ слова, разбор по составу».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25.09.</w:t>
            </w:r>
          </w:p>
        </w:tc>
      </w:tr>
      <w:tr w:rsidR="005C4B94" w:rsidRPr="00F457F4" w:rsidTr="000D085A">
        <w:trPr>
          <w:trHeight w:val="21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«Правописание»- 2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контрольной работы. Правописание суффиксов.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26.09.</w:t>
            </w:r>
          </w:p>
        </w:tc>
      </w:tr>
      <w:tr w:rsidR="005C4B94" w:rsidRPr="00F457F4" w:rsidTr="000D085A">
        <w:trPr>
          <w:trHeight w:val="25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27.09.</w:t>
            </w:r>
          </w:p>
        </w:tc>
      </w:tr>
      <w:tr w:rsidR="005C4B94" w:rsidRPr="00F457F4" w:rsidTr="000D085A">
        <w:trPr>
          <w:trHeight w:val="16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Заглавие и начало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28.09.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28.09.</w:t>
            </w:r>
          </w:p>
        </w:tc>
      </w:tr>
      <w:tr w:rsidR="005C4B94" w:rsidRPr="00F457F4" w:rsidTr="000D085A">
        <w:trPr>
          <w:trHeight w:val="8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Резервные уроки «Правописание» - 2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961C67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C4B94" w:rsidRPr="0052462E">
                <w:rPr>
                  <w:rFonts w:ascii="Times New Roman" w:hAnsi="Times New Roman"/>
                  <w:b/>
                  <w:i/>
                  <w:sz w:val="24"/>
                  <w:szCs w:val="24"/>
                </w:rPr>
                <w:t>Диктант №1 (входной</w:t>
              </w:r>
            </w:hyperlink>
            <w:r w:rsidR="005C4B94" w:rsidRPr="0052462E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="005C4B94" w:rsidRPr="0052462E">
              <w:rPr>
                <w:rFonts w:ascii="Times New Roman" w:hAnsi="Times New Roman"/>
                <w:sz w:val="24"/>
                <w:szCs w:val="24"/>
              </w:rPr>
              <w:t xml:space="preserve"> по теме «Повторение орфограмм корня».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01.10.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01.10.</w:t>
            </w:r>
          </w:p>
        </w:tc>
      </w:tr>
      <w:tr w:rsidR="005C4B94" w:rsidRPr="00F457F4" w:rsidTr="000D085A">
        <w:trPr>
          <w:trHeight w:val="99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i/>
                <w:sz w:val="24"/>
                <w:szCs w:val="24"/>
              </w:rPr>
              <w:t>Списывание текста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02.10.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02.10.</w:t>
            </w:r>
          </w:p>
        </w:tc>
      </w:tr>
      <w:tr w:rsidR="005C4B94" w:rsidRPr="00F457F4" w:rsidTr="000D085A">
        <w:trPr>
          <w:trHeight w:val="10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Предложение и его смысл. Слова в предложении.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03.10.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03.10.</w:t>
            </w:r>
          </w:p>
        </w:tc>
      </w:tr>
      <w:tr w:rsidR="005C4B94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 и интонации.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04.10.</w:t>
            </w:r>
          </w:p>
        </w:tc>
      </w:tr>
      <w:tr w:rsidR="005C4B94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Последовательность предложений в тексте.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05.10.</w:t>
            </w:r>
          </w:p>
        </w:tc>
      </w:tr>
      <w:tr w:rsidR="005C4B94" w:rsidRPr="00F457F4" w:rsidTr="000D085A">
        <w:trPr>
          <w:trHeight w:val="7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Деление текста на абзацы.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tabs>
                <w:tab w:val="center" w:pos="4677"/>
                <w:tab w:val="right" w:pos="9355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08.10.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08.10.</w:t>
            </w:r>
          </w:p>
        </w:tc>
      </w:tr>
      <w:tr w:rsidR="005C4B94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-1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09.10.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09.10.</w:t>
            </w:r>
          </w:p>
        </w:tc>
      </w:tr>
      <w:tr w:rsidR="005C4B94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разделительных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знаков.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10.10.</w:t>
            </w:r>
          </w:p>
        </w:tc>
      </w:tr>
      <w:tr w:rsidR="005C4B94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11.10.</w:t>
            </w:r>
          </w:p>
        </w:tc>
      </w:tr>
      <w:tr w:rsidR="005C4B94" w:rsidRPr="00F457F4" w:rsidTr="000D085A">
        <w:trPr>
          <w:trHeight w:val="11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приставки.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12.10.</w:t>
            </w:r>
          </w:p>
        </w:tc>
      </w:tr>
      <w:tr w:rsidR="005C4B94" w:rsidRPr="00F457F4" w:rsidTr="000D085A">
        <w:trPr>
          <w:trHeight w:val="22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приставки, оканчивающиеся на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//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15.10.</w:t>
            </w:r>
          </w:p>
        </w:tc>
      </w:tr>
      <w:tr w:rsidR="005C4B94" w:rsidRPr="00F457F4" w:rsidTr="000D085A">
        <w:trPr>
          <w:trHeight w:val="8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Подлежащее.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</w:tr>
      <w:tr w:rsidR="005C4B94" w:rsidRPr="00F457F4" w:rsidTr="000D085A">
        <w:trPr>
          <w:trHeight w:val="55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17.10.</w:t>
            </w:r>
          </w:p>
        </w:tc>
      </w:tr>
      <w:tr w:rsidR="005C4B94" w:rsidRPr="00F457F4" w:rsidTr="000D085A">
        <w:trPr>
          <w:trHeight w:val="223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18.10.</w:t>
            </w:r>
          </w:p>
        </w:tc>
      </w:tr>
      <w:tr w:rsidR="005C4B94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Подлежащее и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19.10.</w:t>
            </w:r>
          </w:p>
        </w:tc>
      </w:tr>
      <w:tr w:rsidR="005C4B94" w:rsidRPr="00F457F4" w:rsidTr="000D085A">
        <w:trPr>
          <w:trHeight w:val="10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57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22.10.</w:t>
            </w: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1час резервный  + «Синтаксис»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 итогам 1 четверти.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41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приставку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-.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 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Обстоятельство.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4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2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Определение.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08.11.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57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Определение.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09.11.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2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слова с двумя корнями.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68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Запоминаем соединительные гласные о, 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13.11.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46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               «Синтаксис» 2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Дополнение.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34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Дополнение.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20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буквы о, ё после шипящих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9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буквы о, ё после шипящих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57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12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1час резервный +        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теме: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«Простое предложение. Члены простого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208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89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обозначать звук [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] после звука [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].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33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125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18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30.11.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89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резервных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ставить знаки препинания в предложениях с однородными членами.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03.12.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33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№2 по теме: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слов, образованных сложением, о, ё после шипящих, звук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7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текста №2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«Синтаксис»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9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ставить знаки препинания в предложениях с однородными членами.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7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 2 часа (</w:t>
            </w:r>
            <w:proofErr w:type="gram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резервных</w:t>
            </w:r>
            <w:proofErr w:type="gram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7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за 1 полугодие.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«Морфология»      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(резервный)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№3 за 1 полугодие.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Род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5C4B94" w:rsidRPr="0052462E" w:rsidRDefault="005C4B94" w:rsidP="00B82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мягкого знака после шипящих на конце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29.12.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897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мягкого знака после шипящих на конце имен существительных.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11.01.2019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числам.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числам.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3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падежам.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 слова с удвоенными согласными в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суффикс –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в именах </w:t>
            </w: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 + 1 час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 теме: части речи, род и 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727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727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31.01.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620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Работаем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01.02.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Учимся писать сочетания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нк- и –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енк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 1 склонения.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 №5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Работаем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08.02.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 1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№4 по теме: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после шипящих на конце имен существительных, удвоенные согласные в словах, суффиксы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№3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Имена существительные одушевленные и неодушевленные.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5C4B94" w:rsidRPr="0052462E" w:rsidRDefault="005C4B94" w:rsidP="00055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Имена существительные одушевленные и неодушевленные.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безударные окончания имен существительных 2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 «Морфология»  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Имена существительные собственные и нарицательные.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окончаниях имен существительных после шипящих и 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proofErr w:type="spell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Способы образования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 3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EA6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28.02.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 1 час  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Способы образования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6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безударные окончания имен существительных 3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Диктант №5 п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о итогам 3 четверти.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№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Раздел «Как устроен наш язык»     2 часа   </w:t>
            </w:r>
            <w:proofErr w:type="gram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резервные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по теме: части речи, род и число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правописание безударных окончаний имен существительных 1, 2 и 3 склонения.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6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 множественного числа.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правописание безударных окончаний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20.03.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 «Правописание» 3 часа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окончаний имен существительных на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Правописание окончаний имен существительных на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52462E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5246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01.04.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 правил правописания безударных окончаний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02.04.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Качественные имена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03.04.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Качественные имена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04.04.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Изложение с элементами сочинения.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05.04.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Словарный диктант №7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08.04.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изложение.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09.04.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10.04.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Краткая форма качественных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11.04.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окончаний имен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12.04.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сочинение.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Относительные имена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Как образуются относительные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18.04.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19.04.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Учимся писать сочинения.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 + 1час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 по теме: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имя прилагательное и его грамматические признаки.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притяжательных прилагательных.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 №8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25.04.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26.04.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1 час резервный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Повторяем фонетику и состав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4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относительных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06.05.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притяжательных прилагательных.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proofErr w:type="gramStart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spellEnd"/>
            <w:proofErr w:type="gramEnd"/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07.05.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краткой формы имен прилагательных.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08.05.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156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330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13.05.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157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«Развитие речи»- 1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Работаем с текстом.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14.05.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lastRenderedPageBreak/>
              <w:t>158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2 часа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159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местоимений с предлогами.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17.05.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161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Как изменяется местоимение.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20.05.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162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«Правописание» 1 час + 2 часа резервных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 xml:space="preserve">Диктант №6 </w:t>
            </w:r>
            <w:r w:rsidRPr="0052462E">
              <w:rPr>
                <w:rFonts w:ascii="Times New Roman" w:hAnsi="Times New Roman"/>
                <w:sz w:val="24"/>
                <w:szCs w:val="24"/>
              </w:rPr>
              <w:t>по итогам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21.05.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Анализ диктанта. </w:t>
            </w: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Списывание №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22.05.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164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Правописание местоимений.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23.05.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165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Раздел «Как устроен наш язык»    «Морфология» 1 час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Как изменяется местоимение.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86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24.05.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  <w:tr w:rsidR="005C4B94" w:rsidRPr="00F457F4" w:rsidTr="000D085A">
        <w:trPr>
          <w:trHeight w:val="102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166-170</w:t>
            </w:r>
          </w:p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b/>
                <w:sz w:val="24"/>
                <w:szCs w:val="24"/>
              </w:rPr>
              <w:t>Резервные уроки- 5 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52462E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2462E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  <w:p w:rsidR="005C4B94" w:rsidRPr="0052462E" w:rsidRDefault="000D085A" w:rsidP="00A35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«Синтаксис»</w:t>
            </w:r>
            <w:r w:rsidR="005C4B94" w:rsidRPr="0052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085A" w:rsidRDefault="000D085A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«Морфология»</w:t>
            </w:r>
          </w:p>
          <w:p w:rsidR="000D085A" w:rsidRDefault="000D085A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«Правописание»</w:t>
            </w:r>
          </w:p>
          <w:p w:rsidR="005C4B94" w:rsidRPr="0052462E" w:rsidRDefault="005C4B94" w:rsidP="00A3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 xml:space="preserve"> «Правописание»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921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27.05.</w:t>
            </w:r>
          </w:p>
          <w:p w:rsidR="005C4B94" w:rsidRPr="0052462E" w:rsidRDefault="005C4B94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28.05.</w:t>
            </w:r>
          </w:p>
          <w:p w:rsidR="005C4B94" w:rsidRPr="0052462E" w:rsidRDefault="005C4B94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29.05.</w:t>
            </w:r>
          </w:p>
          <w:p w:rsidR="005C4B94" w:rsidRPr="0052462E" w:rsidRDefault="005C4B94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30.05.</w:t>
            </w:r>
          </w:p>
          <w:p w:rsidR="005C4B94" w:rsidRPr="0052462E" w:rsidRDefault="005C4B94" w:rsidP="00DD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62E">
              <w:rPr>
                <w:rFonts w:ascii="Times New Roman" w:hAnsi="Times New Roman"/>
                <w:sz w:val="24"/>
                <w:szCs w:val="24"/>
              </w:rPr>
              <w:t>31.05.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94" w:rsidRPr="0052462E" w:rsidRDefault="005C4B94" w:rsidP="00A35CF5">
            <w:pPr>
              <w:pStyle w:val="a5"/>
              <w:rPr>
                <w:sz w:val="24"/>
                <w:szCs w:val="24"/>
              </w:rPr>
            </w:pPr>
          </w:p>
        </w:tc>
      </w:tr>
    </w:tbl>
    <w:p w:rsidR="000D085A" w:rsidRDefault="000D085A" w:rsidP="0052462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462E" w:rsidRPr="000D085A" w:rsidRDefault="000D085A" w:rsidP="0052462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/>
          <w:b/>
          <w:sz w:val="28"/>
          <w:szCs w:val="28"/>
        </w:rPr>
        <w:t>- методическое</w:t>
      </w:r>
      <w:proofErr w:type="gramEnd"/>
      <w:r>
        <w:rPr>
          <w:rFonts w:ascii="Times New Roman" w:hAnsi="Times New Roman"/>
          <w:b/>
          <w:sz w:val="28"/>
          <w:szCs w:val="28"/>
        </w:rPr>
        <w:t>,  м</w:t>
      </w:r>
      <w:r w:rsidR="0052462E" w:rsidRPr="000D085A">
        <w:rPr>
          <w:rFonts w:ascii="Times New Roman" w:hAnsi="Times New Roman"/>
          <w:b/>
          <w:sz w:val="28"/>
          <w:szCs w:val="28"/>
        </w:rPr>
        <w:t>атериально – техническое обеспечение  образовательного процесса.</w:t>
      </w:r>
    </w:p>
    <w:p w:rsidR="0052462E" w:rsidRPr="000D085A" w:rsidRDefault="0052462E" w:rsidP="0052462E">
      <w:pPr>
        <w:spacing w:after="0"/>
        <w:ind w:left="927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Учебно-методический  комплект  допущен  Министерством  образования  РФ  и  соответствует  федеральному  компоненту  государственных образовательных  стандартов  начального  общего  образования.</w:t>
      </w:r>
    </w:p>
    <w:p w:rsidR="0052462E" w:rsidRPr="000D085A" w:rsidRDefault="0052462E" w:rsidP="0052462E">
      <w:pPr>
        <w:numPr>
          <w:ilvl w:val="0"/>
          <w:numId w:val="16"/>
        </w:num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Сборник программ к комплекту учебников «Начальная школа 21 века»</w:t>
      </w:r>
      <w:proofErr w:type="gramStart"/>
      <w:r w:rsidRPr="000D085A">
        <w:rPr>
          <w:rFonts w:ascii="Times New Roman" w:hAnsi="Times New Roman"/>
          <w:sz w:val="28"/>
          <w:szCs w:val="28"/>
        </w:rPr>
        <w:t>.М</w:t>
      </w:r>
      <w:proofErr w:type="gramEnd"/>
      <w:r w:rsidRPr="000D085A">
        <w:rPr>
          <w:rFonts w:ascii="Times New Roman" w:hAnsi="Times New Roman"/>
          <w:sz w:val="28"/>
          <w:szCs w:val="28"/>
        </w:rPr>
        <w:t>.»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</w:t>
      </w:r>
    </w:p>
    <w:p w:rsidR="0052462E" w:rsidRPr="000D085A" w:rsidRDefault="0052462E" w:rsidP="0052462E">
      <w:pPr>
        <w:spacing w:after="0" w:line="100" w:lineRule="atLeast"/>
        <w:ind w:firstLine="360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- Иванов, С. В., Евдокимова, А. О., Кузнецова, М. И., </w:t>
      </w:r>
      <w:proofErr w:type="spellStart"/>
      <w:r w:rsidRPr="000D085A">
        <w:rPr>
          <w:rFonts w:ascii="Times New Roman" w:hAnsi="Times New Roman"/>
          <w:sz w:val="28"/>
          <w:szCs w:val="28"/>
        </w:rPr>
        <w:t>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, Л. В., Романова В. Ю. Русский язык: 3 класс: Учебник для учащихся общеобразовательных учреждений: в 2 ч. Ч. 1, 2  –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0D085A">
        <w:rPr>
          <w:rFonts w:ascii="Times New Roman" w:hAnsi="Times New Roman"/>
          <w:sz w:val="28"/>
          <w:szCs w:val="28"/>
        </w:rPr>
        <w:t>, 2012</w:t>
      </w:r>
    </w:p>
    <w:p w:rsidR="0052462E" w:rsidRPr="000D085A" w:rsidRDefault="0052462E" w:rsidP="0052462E">
      <w:pPr>
        <w:spacing w:after="0" w:line="100" w:lineRule="atLeast"/>
        <w:ind w:firstLine="360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- Кузнецова, М. И. Пишем грамотно: 3 класс: Рабочие тетради № 1, 2 для учащихся общеобразовательных учреждений.–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2014</w:t>
      </w:r>
    </w:p>
    <w:p w:rsidR="0052462E" w:rsidRPr="000D085A" w:rsidRDefault="0052462E" w:rsidP="0052462E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- «Контрольные работы, тесты, диктанты, изложения».   В.Ю.Романова, </w:t>
      </w:r>
      <w:proofErr w:type="spellStart"/>
      <w:r w:rsidRPr="000D085A">
        <w:rPr>
          <w:rFonts w:ascii="Times New Roman" w:hAnsi="Times New Roman"/>
          <w:sz w:val="28"/>
          <w:szCs w:val="28"/>
        </w:rPr>
        <w:t>Л.В.Петленко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>.     М.: «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 2013г. </w:t>
      </w:r>
    </w:p>
    <w:p w:rsidR="0052462E" w:rsidRPr="000D085A" w:rsidRDefault="0052462E" w:rsidP="0052462E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- Русский язык. Методическое пособие</w:t>
      </w:r>
      <w:proofErr w:type="gramStart"/>
      <w:r w:rsidRPr="000D085A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0D085A">
        <w:rPr>
          <w:rFonts w:ascii="Times New Roman" w:hAnsi="Times New Roman"/>
          <w:sz w:val="28"/>
          <w:szCs w:val="28"/>
        </w:rPr>
        <w:t xml:space="preserve">Под ред. </w:t>
      </w:r>
      <w:proofErr w:type="spellStart"/>
      <w:r w:rsidRPr="000D085A">
        <w:rPr>
          <w:rFonts w:ascii="Times New Roman" w:hAnsi="Times New Roman"/>
          <w:sz w:val="28"/>
          <w:szCs w:val="28"/>
        </w:rPr>
        <w:t>Л.Е.Журовой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М.: 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0D085A">
        <w:rPr>
          <w:rFonts w:ascii="Times New Roman" w:hAnsi="Times New Roman"/>
          <w:sz w:val="28"/>
          <w:szCs w:val="28"/>
        </w:rPr>
        <w:t>, 2013</w:t>
      </w:r>
    </w:p>
    <w:p w:rsidR="0052462E" w:rsidRPr="000D085A" w:rsidRDefault="0052462E" w:rsidP="0052462E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lastRenderedPageBreak/>
        <w:t xml:space="preserve">-«Оценка достижений планируемых результатов обучения» В.Ю.Романова, </w:t>
      </w:r>
      <w:proofErr w:type="spellStart"/>
      <w:r w:rsidRPr="000D085A">
        <w:rPr>
          <w:rFonts w:ascii="Times New Roman" w:hAnsi="Times New Roman"/>
          <w:sz w:val="28"/>
          <w:szCs w:val="28"/>
        </w:rPr>
        <w:t>Л.В.Петленко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>.     М.: «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 2012г Под редакцией С.В. Иванова</w:t>
      </w:r>
    </w:p>
    <w:p w:rsidR="0052462E" w:rsidRPr="000D085A" w:rsidRDefault="0052462E" w:rsidP="0052462E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     </w:t>
      </w:r>
      <w:r w:rsidRPr="000D085A">
        <w:rPr>
          <w:rFonts w:ascii="Times New Roman" w:hAnsi="Times New Roman"/>
          <w:b/>
          <w:sz w:val="28"/>
          <w:szCs w:val="28"/>
        </w:rPr>
        <w:t>В авторскую программу изменения не внесены.</w:t>
      </w:r>
    </w:p>
    <w:p w:rsidR="0052462E" w:rsidRPr="000D085A" w:rsidRDefault="0052462E" w:rsidP="0052462E">
      <w:pPr>
        <w:pStyle w:val="a7"/>
        <w:rPr>
          <w:sz w:val="28"/>
          <w:szCs w:val="28"/>
        </w:rPr>
      </w:pPr>
      <w:r w:rsidRPr="000D085A">
        <w:rPr>
          <w:sz w:val="28"/>
          <w:szCs w:val="28"/>
        </w:rPr>
        <w:t>Технические средства обучения:</w:t>
      </w:r>
    </w:p>
    <w:p w:rsidR="0052462E" w:rsidRPr="000D085A" w:rsidRDefault="0052462E" w:rsidP="0052462E">
      <w:pPr>
        <w:pStyle w:val="a7"/>
        <w:numPr>
          <w:ilvl w:val="0"/>
          <w:numId w:val="17"/>
        </w:numPr>
        <w:rPr>
          <w:sz w:val="28"/>
          <w:szCs w:val="28"/>
        </w:rPr>
      </w:pPr>
      <w:r w:rsidRPr="000D085A">
        <w:rPr>
          <w:sz w:val="28"/>
          <w:szCs w:val="28"/>
        </w:rPr>
        <w:t>Ноутбук.</w:t>
      </w:r>
    </w:p>
    <w:p w:rsidR="0052462E" w:rsidRPr="000D085A" w:rsidRDefault="0052462E" w:rsidP="0052462E">
      <w:pPr>
        <w:pStyle w:val="a7"/>
        <w:numPr>
          <w:ilvl w:val="0"/>
          <w:numId w:val="17"/>
        </w:numPr>
        <w:rPr>
          <w:sz w:val="28"/>
          <w:szCs w:val="28"/>
        </w:rPr>
      </w:pPr>
      <w:r w:rsidRPr="000D085A">
        <w:rPr>
          <w:sz w:val="28"/>
          <w:szCs w:val="28"/>
        </w:rPr>
        <w:t>Проектор.</w:t>
      </w:r>
    </w:p>
    <w:p w:rsidR="0052462E" w:rsidRPr="000D085A" w:rsidRDefault="0052462E" w:rsidP="0052462E">
      <w:pPr>
        <w:pStyle w:val="a7"/>
        <w:numPr>
          <w:ilvl w:val="0"/>
          <w:numId w:val="17"/>
        </w:numPr>
        <w:rPr>
          <w:sz w:val="28"/>
          <w:szCs w:val="28"/>
        </w:rPr>
      </w:pPr>
      <w:r w:rsidRPr="000D085A">
        <w:rPr>
          <w:sz w:val="28"/>
          <w:szCs w:val="28"/>
        </w:rPr>
        <w:t>Цифровой фотоаппарат.</w:t>
      </w:r>
    </w:p>
    <w:p w:rsidR="0052462E" w:rsidRPr="000D085A" w:rsidRDefault="0052462E" w:rsidP="0052462E">
      <w:pPr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Наглядные пособия:</w:t>
      </w:r>
    </w:p>
    <w:p w:rsidR="0052462E" w:rsidRPr="000D085A" w:rsidRDefault="0052462E" w:rsidP="0052462E">
      <w:pPr>
        <w:pStyle w:val="a7"/>
        <w:numPr>
          <w:ilvl w:val="0"/>
          <w:numId w:val="18"/>
        </w:numPr>
        <w:rPr>
          <w:sz w:val="28"/>
          <w:szCs w:val="28"/>
        </w:rPr>
      </w:pPr>
      <w:r w:rsidRPr="000D085A">
        <w:rPr>
          <w:sz w:val="28"/>
          <w:szCs w:val="28"/>
        </w:rPr>
        <w:t>Комплекты таблиц по русскому языку для 3  классов</w:t>
      </w:r>
    </w:p>
    <w:p w:rsidR="0052462E" w:rsidRPr="000D085A" w:rsidRDefault="0052462E" w:rsidP="0052462E">
      <w:pPr>
        <w:pStyle w:val="a7"/>
        <w:numPr>
          <w:ilvl w:val="0"/>
          <w:numId w:val="18"/>
        </w:numPr>
        <w:rPr>
          <w:sz w:val="28"/>
          <w:szCs w:val="28"/>
        </w:rPr>
      </w:pPr>
      <w:r w:rsidRPr="000D085A">
        <w:rPr>
          <w:sz w:val="28"/>
          <w:szCs w:val="28"/>
        </w:rPr>
        <w:t>Наборы сюжетных (предметных) картинок в соответствии с тематикой</w:t>
      </w:r>
    </w:p>
    <w:p w:rsidR="0052462E" w:rsidRPr="000D085A" w:rsidRDefault="0052462E" w:rsidP="0052462E">
      <w:pPr>
        <w:pStyle w:val="a7"/>
        <w:numPr>
          <w:ilvl w:val="0"/>
          <w:numId w:val="18"/>
        </w:numPr>
        <w:rPr>
          <w:sz w:val="28"/>
          <w:szCs w:val="28"/>
        </w:rPr>
      </w:pPr>
      <w:r w:rsidRPr="000D085A">
        <w:rPr>
          <w:sz w:val="28"/>
          <w:szCs w:val="28"/>
        </w:rPr>
        <w:t>Репродукции картин в соответствии с тематикой и видами работы</w:t>
      </w:r>
    </w:p>
    <w:p w:rsidR="0052462E" w:rsidRPr="000D085A" w:rsidRDefault="0052462E" w:rsidP="0052462E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D085A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Русский язык Газета «Русский язык» и сайт для учителя «Я иду на урок русского языка»</w:t>
      </w:r>
      <w:proofErr w:type="gramStart"/>
      <w:r w:rsidRPr="000D085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D085A">
        <w:rPr>
          <w:rFonts w:ascii="Times New Roman" w:hAnsi="Times New Roman"/>
          <w:sz w:val="28"/>
          <w:szCs w:val="28"/>
        </w:rPr>
        <w:t>-Режим доступа: </w:t>
      </w:r>
      <w:hyperlink r:id="rId10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http://rus.1september.ru/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D085A">
        <w:rPr>
          <w:rFonts w:ascii="Times New Roman" w:hAnsi="Times New Roman"/>
          <w:sz w:val="28"/>
          <w:szCs w:val="28"/>
        </w:rPr>
        <w:t>Грамота</w:t>
      </w:r>
      <w:proofErr w:type="gramStart"/>
      <w:r w:rsidRPr="000D085A">
        <w:rPr>
          <w:rFonts w:ascii="Times New Roman" w:hAnsi="Times New Roman"/>
          <w:sz w:val="28"/>
          <w:szCs w:val="28"/>
        </w:rPr>
        <w:t>.Р</w:t>
      </w:r>
      <w:proofErr w:type="gramEnd"/>
      <w:r w:rsidRPr="000D085A">
        <w:rPr>
          <w:rFonts w:ascii="Times New Roman" w:hAnsi="Times New Roman"/>
          <w:sz w:val="28"/>
          <w:szCs w:val="28"/>
        </w:rPr>
        <w:t>у</w:t>
      </w:r>
      <w:proofErr w:type="spellEnd"/>
      <w:r w:rsidRPr="000D085A">
        <w:rPr>
          <w:rFonts w:ascii="Times New Roman" w:hAnsi="Times New Roman"/>
          <w:sz w:val="28"/>
          <w:szCs w:val="28"/>
        </w:rPr>
        <w:t>: справочно-информационный портал «Русский язык» .-Режим доступа: </w:t>
      </w:r>
      <w:hyperlink r:id="rId11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http://www.gramota.ru/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Коллекция «Диктанты — русский язык» Российского общеобразовательного </w:t>
      </w:r>
      <w:proofErr w:type="spellStart"/>
      <w:r w:rsidRPr="000D085A">
        <w:rPr>
          <w:rFonts w:ascii="Times New Roman" w:hAnsi="Times New Roman"/>
          <w:sz w:val="28"/>
          <w:szCs w:val="28"/>
        </w:rPr>
        <w:t>портала</w:t>
      </w:r>
      <w:proofErr w:type="gramStart"/>
      <w:r w:rsidRPr="000D085A">
        <w:rPr>
          <w:rFonts w:ascii="Times New Roman" w:hAnsi="Times New Roman"/>
          <w:sz w:val="28"/>
          <w:szCs w:val="28"/>
        </w:rPr>
        <w:t>.-</w:t>
      </w:r>
      <w:proofErr w:type="gramEnd"/>
      <w:r w:rsidRPr="000D085A">
        <w:rPr>
          <w:rFonts w:ascii="Times New Roman" w:hAnsi="Times New Roman"/>
          <w:sz w:val="28"/>
          <w:szCs w:val="28"/>
        </w:rPr>
        <w:t>Режим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доступа: </w:t>
      </w:r>
      <w:hyperlink r:id="rId12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http://language.edu.ru/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Культура письменной </w:t>
      </w:r>
      <w:proofErr w:type="spellStart"/>
      <w:r w:rsidRPr="000D085A">
        <w:rPr>
          <w:rFonts w:ascii="Times New Roman" w:hAnsi="Times New Roman"/>
          <w:sz w:val="28"/>
          <w:szCs w:val="28"/>
        </w:rPr>
        <w:t>речи</w:t>
      </w:r>
      <w:proofErr w:type="gramStart"/>
      <w:r w:rsidRPr="000D085A">
        <w:rPr>
          <w:rFonts w:ascii="Times New Roman" w:hAnsi="Times New Roman"/>
          <w:sz w:val="28"/>
          <w:szCs w:val="28"/>
        </w:rPr>
        <w:t>.-</w:t>
      </w:r>
      <w:proofErr w:type="gramEnd"/>
      <w:r w:rsidRPr="000D085A">
        <w:rPr>
          <w:rFonts w:ascii="Times New Roman" w:hAnsi="Times New Roman"/>
          <w:sz w:val="28"/>
          <w:szCs w:val="28"/>
        </w:rPr>
        <w:t>Режим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доступа: </w:t>
      </w:r>
      <w:hyperlink r:id="rId13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http://www.gramma.ru/</w:t>
        </w:r>
      </w:hyperlink>
    </w:p>
    <w:p w:rsidR="0052462E" w:rsidRPr="000D085A" w:rsidRDefault="0052462E" w:rsidP="0052462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 xml:space="preserve">Основные правила грамматики русского </w:t>
      </w:r>
      <w:proofErr w:type="spellStart"/>
      <w:r w:rsidRPr="000D085A">
        <w:rPr>
          <w:rFonts w:ascii="Times New Roman" w:hAnsi="Times New Roman"/>
          <w:sz w:val="28"/>
          <w:szCs w:val="28"/>
        </w:rPr>
        <w:t>языка</w:t>
      </w:r>
      <w:proofErr w:type="gramStart"/>
      <w:r w:rsidRPr="000D085A">
        <w:rPr>
          <w:rFonts w:ascii="Times New Roman" w:hAnsi="Times New Roman"/>
          <w:sz w:val="28"/>
          <w:szCs w:val="28"/>
        </w:rPr>
        <w:t>.-</w:t>
      </w:r>
      <w:proofErr w:type="gramEnd"/>
      <w:r w:rsidRPr="000D085A">
        <w:rPr>
          <w:rFonts w:ascii="Times New Roman" w:hAnsi="Times New Roman"/>
          <w:sz w:val="28"/>
          <w:szCs w:val="28"/>
        </w:rPr>
        <w:t>Режим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доступа: </w:t>
      </w:r>
      <w:hyperlink r:id="rId14" w:history="1">
        <w:r w:rsidRPr="000D085A">
          <w:rPr>
            <w:rFonts w:ascii="Times New Roman" w:hAnsi="Times New Roman"/>
            <w:sz w:val="28"/>
            <w:szCs w:val="28"/>
            <w:u w:val="single"/>
          </w:rPr>
          <w:t>http://www.stihi-rus.ru/pravila.htm</w:t>
        </w:r>
      </w:hyperlink>
    </w:p>
    <w:p w:rsidR="0052462E" w:rsidRPr="000D085A" w:rsidRDefault="0052462E" w:rsidP="0052462E">
      <w:pPr>
        <w:rPr>
          <w:rFonts w:ascii="Times New Roman" w:hAnsi="Times New Roman"/>
          <w:b/>
          <w:sz w:val="28"/>
          <w:szCs w:val="28"/>
        </w:rPr>
      </w:pPr>
      <w:r w:rsidRPr="000D085A">
        <w:rPr>
          <w:rFonts w:ascii="Times New Roman" w:hAnsi="Times New Roman"/>
          <w:b/>
          <w:sz w:val="28"/>
          <w:szCs w:val="28"/>
        </w:rPr>
        <w:t>Срок реализации программы 2018- 2019 учебный год.</w:t>
      </w:r>
    </w:p>
    <w:p w:rsidR="00400818" w:rsidRPr="000D085A" w:rsidRDefault="00400818" w:rsidP="00A35CF5">
      <w:pPr>
        <w:rPr>
          <w:rFonts w:ascii="Times New Roman" w:hAnsi="Times New Roman"/>
          <w:sz w:val="28"/>
          <w:szCs w:val="28"/>
        </w:rPr>
      </w:pPr>
    </w:p>
    <w:sectPr w:rsidR="00400818" w:rsidRPr="000D085A" w:rsidSect="00114B82"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4DC" w:rsidRDefault="00FB04DC" w:rsidP="00FC7021">
      <w:pPr>
        <w:spacing w:after="0" w:line="240" w:lineRule="auto"/>
      </w:pPr>
      <w:r>
        <w:separator/>
      </w:r>
    </w:p>
  </w:endnote>
  <w:endnote w:type="continuationSeparator" w:id="1">
    <w:p w:rsidR="00FB04DC" w:rsidRDefault="00FB04DC" w:rsidP="00FC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102423"/>
    </w:sdtPr>
    <w:sdtContent>
      <w:p w:rsidR="00FB04DC" w:rsidRDefault="00961C67">
        <w:pPr>
          <w:pStyle w:val="a5"/>
          <w:jc w:val="right"/>
        </w:pPr>
        <w:fldSimple w:instr="PAGE   \* MERGEFORMAT">
          <w:r w:rsidR="000D085A">
            <w:rPr>
              <w:noProof/>
            </w:rPr>
            <w:t>1</w:t>
          </w:r>
        </w:fldSimple>
      </w:p>
    </w:sdtContent>
  </w:sdt>
  <w:p w:rsidR="00FB04DC" w:rsidRDefault="00FB04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4DC" w:rsidRDefault="00FB04DC" w:rsidP="00FC7021">
      <w:pPr>
        <w:spacing w:after="0" w:line="240" w:lineRule="auto"/>
      </w:pPr>
      <w:r>
        <w:separator/>
      </w:r>
    </w:p>
  </w:footnote>
  <w:footnote w:type="continuationSeparator" w:id="1">
    <w:p w:rsidR="00FB04DC" w:rsidRDefault="00FB04DC" w:rsidP="00FC7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BE2762"/>
    <w:multiLevelType w:val="hybridMultilevel"/>
    <w:tmpl w:val="1EC023E0"/>
    <w:lvl w:ilvl="0" w:tplc="2954E9FA">
      <w:start w:val="1"/>
      <w:numFmt w:val="bullet"/>
      <w:lvlText w:val=""/>
      <w:lvlJc w:val="left"/>
      <w:pPr>
        <w:tabs>
          <w:tab w:val="num" w:pos="926"/>
        </w:tabs>
        <w:ind w:left="348" w:firstLine="57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1DD5190B"/>
    <w:multiLevelType w:val="hybridMultilevel"/>
    <w:tmpl w:val="F73E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C86845"/>
    <w:multiLevelType w:val="hybridMultilevel"/>
    <w:tmpl w:val="CE367AE0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9267B"/>
    <w:multiLevelType w:val="hybridMultilevel"/>
    <w:tmpl w:val="F15E3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1184A09"/>
    <w:multiLevelType w:val="hybridMultilevel"/>
    <w:tmpl w:val="717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EB0C33"/>
    <w:multiLevelType w:val="hybridMultilevel"/>
    <w:tmpl w:val="C7B28E0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347F95"/>
    <w:multiLevelType w:val="hybridMultilevel"/>
    <w:tmpl w:val="C96CD826"/>
    <w:lvl w:ilvl="0" w:tplc="6FB29AD8">
      <w:start w:val="2"/>
      <w:numFmt w:val="decimal"/>
      <w:lvlText w:val="%1"/>
      <w:lvlJc w:val="left"/>
      <w:pPr>
        <w:ind w:left="6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>
    <w:nsid w:val="6DB63845"/>
    <w:multiLevelType w:val="hybridMultilevel"/>
    <w:tmpl w:val="D628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90125"/>
    <w:multiLevelType w:val="hybridMultilevel"/>
    <w:tmpl w:val="D8FE0648"/>
    <w:lvl w:ilvl="0" w:tplc="C16E4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3555D3"/>
    <w:multiLevelType w:val="hybridMultilevel"/>
    <w:tmpl w:val="717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C76786"/>
    <w:multiLevelType w:val="multilevel"/>
    <w:tmpl w:val="9A866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7"/>
  </w:num>
  <w:num w:numId="7">
    <w:abstractNumId w:val="18"/>
  </w:num>
  <w:num w:numId="8">
    <w:abstractNumId w:val="20"/>
  </w:num>
  <w:num w:numId="9">
    <w:abstractNumId w:val="40"/>
  </w:num>
  <w:num w:numId="10">
    <w:abstractNumId w:val="39"/>
  </w:num>
  <w:num w:numId="11">
    <w:abstractNumId w:val="34"/>
  </w:num>
  <w:num w:numId="12">
    <w:abstractNumId w:val="36"/>
  </w:num>
  <w:num w:numId="13">
    <w:abstractNumId w:val="38"/>
  </w:num>
  <w:num w:numId="14">
    <w:abstractNumId w:val="29"/>
  </w:num>
  <w:num w:numId="15">
    <w:abstractNumId w:val="37"/>
  </w:num>
  <w:num w:numId="16">
    <w:abstractNumId w:val="31"/>
  </w:num>
  <w:num w:numId="17">
    <w:abstractNumId w:val="32"/>
  </w:num>
  <w:num w:numId="18">
    <w:abstractNumId w:val="30"/>
  </w:num>
  <w:num w:numId="19">
    <w:abstractNumId w:val="0"/>
  </w:num>
  <w:num w:numId="20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82"/>
    <w:rsid w:val="00041D73"/>
    <w:rsid w:val="000554CA"/>
    <w:rsid w:val="000A2AB8"/>
    <w:rsid w:val="000C3B35"/>
    <w:rsid w:val="000D085A"/>
    <w:rsid w:val="00114B82"/>
    <w:rsid w:val="001A516E"/>
    <w:rsid w:val="001C3B7C"/>
    <w:rsid w:val="001E6ED1"/>
    <w:rsid w:val="001F238D"/>
    <w:rsid w:val="0024474C"/>
    <w:rsid w:val="0026303D"/>
    <w:rsid w:val="002C0213"/>
    <w:rsid w:val="002D1FF4"/>
    <w:rsid w:val="002E25C0"/>
    <w:rsid w:val="00330CFA"/>
    <w:rsid w:val="00383337"/>
    <w:rsid w:val="00387F77"/>
    <w:rsid w:val="003F311E"/>
    <w:rsid w:val="00400818"/>
    <w:rsid w:val="004462BD"/>
    <w:rsid w:val="004A7FB8"/>
    <w:rsid w:val="00510FE6"/>
    <w:rsid w:val="00513BFF"/>
    <w:rsid w:val="0052462E"/>
    <w:rsid w:val="005461BD"/>
    <w:rsid w:val="005579CE"/>
    <w:rsid w:val="005C4B94"/>
    <w:rsid w:val="00614AC6"/>
    <w:rsid w:val="006A16F1"/>
    <w:rsid w:val="006D628C"/>
    <w:rsid w:val="006F0440"/>
    <w:rsid w:val="00727A99"/>
    <w:rsid w:val="007767E3"/>
    <w:rsid w:val="007B508E"/>
    <w:rsid w:val="007C6222"/>
    <w:rsid w:val="00817189"/>
    <w:rsid w:val="008C476C"/>
    <w:rsid w:val="008E3F79"/>
    <w:rsid w:val="009031EA"/>
    <w:rsid w:val="00934CA5"/>
    <w:rsid w:val="00951804"/>
    <w:rsid w:val="0095243D"/>
    <w:rsid w:val="00955E21"/>
    <w:rsid w:val="009569C9"/>
    <w:rsid w:val="00961C67"/>
    <w:rsid w:val="0096460A"/>
    <w:rsid w:val="009B4CD3"/>
    <w:rsid w:val="009C23B7"/>
    <w:rsid w:val="00A324E9"/>
    <w:rsid w:val="00A33E67"/>
    <w:rsid w:val="00A33F0A"/>
    <w:rsid w:val="00A35CF5"/>
    <w:rsid w:val="00A67484"/>
    <w:rsid w:val="00A9393D"/>
    <w:rsid w:val="00AD5700"/>
    <w:rsid w:val="00B46081"/>
    <w:rsid w:val="00B56B6A"/>
    <w:rsid w:val="00B82E59"/>
    <w:rsid w:val="00BA0448"/>
    <w:rsid w:val="00BF17CF"/>
    <w:rsid w:val="00C07620"/>
    <w:rsid w:val="00C12AE8"/>
    <w:rsid w:val="00CF4CBE"/>
    <w:rsid w:val="00D37B3A"/>
    <w:rsid w:val="00D86394"/>
    <w:rsid w:val="00DB1FEE"/>
    <w:rsid w:val="00DD61C7"/>
    <w:rsid w:val="00DD6F83"/>
    <w:rsid w:val="00E44F75"/>
    <w:rsid w:val="00E92DB6"/>
    <w:rsid w:val="00EA683C"/>
    <w:rsid w:val="00F2702E"/>
    <w:rsid w:val="00F36B4F"/>
    <w:rsid w:val="00F457F4"/>
    <w:rsid w:val="00F62133"/>
    <w:rsid w:val="00F97C69"/>
    <w:rsid w:val="00FB04DC"/>
    <w:rsid w:val="00FC437B"/>
    <w:rsid w:val="00FC7021"/>
    <w:rsid w:val="00FC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8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14B82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14B82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114B82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114B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4B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14B82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114B82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14B82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4B8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14B8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4B82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4B8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114B8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14B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14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14B82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14B82"/>
    <w:pPr>
      <w:ind w:left="720"/>
      <w:contextualSpacing/>
    </w:pPr>
  </w:style>
  <w:style w:type="paragraph" w:styleId="a5">
    <w:name w:val="footer"/>
    <w:basedOn w:val="a"/>
    <w:link w:val="a6"/>
    <w:uiPriority w:val="99"/>
    <w:rsid w:val="00114B8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14B82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114B82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14B82"/>
  </w:style>
  <w:style w:type="paragraph" w:styleId="a0">
    <w:name w:val="Body Text Indent"/>
    <w:basedOn w:val="a"/>
    <w:link w:val="ab"/>
    <w:unhideWhenUsed/>
    <w:rsid w:val="00114B82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114B8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114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11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114B8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114B82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114B82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4B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114B8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114B82"/>
  </w:style>
  <w:style w:type="paragraph" w:styleId="af">
    <w:name w:val="footnote text"/>
    <w:basedOn w:val="a"/>
    <w:link w:val="af0"/>
    <w:rsid w:val="00114B82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114B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14B82"/>
    <w:rPr>
      <w:vertAlign w:val="superscript"/>
    </w:rPr>
  </w:style>
  <w:style w:type="paragraph" w:styleId="af2">
    <w:name w:val="header"/>
    <w:basedOn w:val="a"/>
    <w:link w:val="af3"/>
    <w:rsid w:val="00114B8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114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114B82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114B8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114B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114B82"/>
    <w:rPr>
      <w:rFonts w:eastAsia="Times New Roman"/>
      <w:lang w:eastAsia="ru-RU"/>
    </w:rPr>
  </w:style>
  <w:style w:type="paragraph" w:customStyle="1" w:styleId="Zag5BoldIt2mm">
    <w:name w:val="Zag_5 Bold/It_2 mm"/>
    <w:rsid w:val="00114B82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114B82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114B82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114B82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114B82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114B82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114B8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114B82"/>
    <w:rPr>
      <w:b/>
      <w:bCs/>
    </w:rPr>
  </w:style>
  <w:style w:type="paragraph" w:styleId="afa">
    <w:name w:val="annotation subject"/>
    <w:basedOn w:val="af8"/>
    <w:next w:val="af8"/>
    <w:link w:val="af9"/>
    <w:rsid w:val="00114B82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114B8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114B8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114B82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114B82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114B82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114B8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4B8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114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114B82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114B82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114B82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114B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114B82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114B82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114B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114B82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114B82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114B82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114B82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114B82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114B82"/>
    <w:rPr>
      <w:b/>
      <w:bCs/>
    </w:rPr>
  </w:style>
  <w:style w:type="paragraph" w:customStyle="1" w:styleId="1a">
    <w:name w:val="Стиль1"/>
    <w:basedOn w:val="a"/>
    <w:link w:val="1b"/>
    <w:qFormat/>
    <w:rsid w:val="00114B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114B82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114B82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114B82"/>
  </w:style>
  <w:style w:type="character" w:styleId="aff1">
    <w:name w:val="Hyperlink"/>
    <w:rsid w:val="00114B82"/>
    <w:rPr>
      <w:color w:val="0000FF"/>
      <w:u w:val="single"/>
    </w:rPr>
  </w:style>
  <w:style w:type="character" w:styleId="aff2">
    <w:name w:val="FollowedHyperlink"/>
    <w:rsid w:val="00114B82"/>
    <w:rPr>
      <w:color w:val="800080"/>
      <w:u w:val="single"/>
    </w:rPr>
  </w:style>
  <w:style w:type="paragraph" w:styleId="aff3">
    <w:name w:val="Normal (Web)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114B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114B82"/>
  </w:style>
  <w:style w:type="paragraph" w:customStyle="1" w:styleId="Zag2">
    <w:name w:val="Zag_2"/>
    <w:basedOn w:val="a"/>
    <w:uiPriority w:val="99"/>
    <w:rsid w:val="00114B8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114B8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114B82"/>
  </w:style>
  <w:style w:type="paragraph" w:customStyle="1" w:styleId="c27">
    <w:name w:val="c27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114B82"/>
  </w:style>
  <w:style w:type="character" w:customStyle="1" w:styleId="c24">
    <w:name w:val="c24"/>
    <w:rsid w:val="00114B82"/>
  </w:style>
  <w:style w:type="character" w:customStyle="1" w:styleId="c26">
    <w:name w:val="c26"/>
    <w:rsid w:val="00114B82"/>
  </w:style>
  <w:style w:type="paragraph" w:customStyle="1" w:styleId="c20">
    <w:name w:val="c20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114B82"/>
  </w:style>
  <w:style w:type="paragraph" w:customStyle="1" w:styleId="c16">
    <w:name w:val="c16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114B82"/>
  </w:style>
  <w:style w:type="paragraph" w:customStyle="1" w:styleId="c8">
    <w:name w:val="c8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114B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114B82"/>
  </w:style>
  <w:style w:type="table" w:customStyle="1" w:styleId="1c">
    <w:name w:val="Сетка таблицы1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114B82"/>
  </w:style>
  <w:style w:type="table" w:customStyle="1" w:styleId="26">
    <w:name w:val="Сетка таблицы2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114B82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114B82"/>
  </w:style>
  <w:style w:type="table" w:customStyle="1" w:styleId="37">
    <w:name w:val="Сетка таблицы3"/>
    <w:basedOn w:val="a2"/>
    <w:next w:val="a8"/>
    <w:rsid w:val="00114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114B82"/>
  </w:style>
  <w:style w:type="paragraph" w:customStyle="1" w:styleId="Style7">
    <w:name w:val="Style7"/>
    <w:basedOn w:val="a"/>
    <w:rsid w:val="00114B82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114B82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114B8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114B82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114B82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114B82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114B82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114B82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114B82"/>
    <w:rPr>
      <w:color w:val="808080"/>
    </w:rPr>
  </w:style>
  <w:style w:type="paragraph" w:customStyle="1" w:styleId="Style11">
    <w:name w:val="Style11"/>
    <w:basedOn w:val="a"/>
    <w:rsid w:val="00114B82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114B82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114B82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114B82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114B82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114B82"/>
    <w:rPr>
      <w:rFonts w:ascii="Sylfaen" w:hAnsi="Sylfaen" w:cs="Sylfaen"/>
      <w:sz w:val="22"/>
      <w:szCs w:val="22"/>
    </w:rPr>
  </w:style>
  <w:style w:type="paragraph" w:customStyle="1" w:styleId="1d">
    <w:name w:val="Абзац списка1"/>
    <w:basedOn w:val="a"/>
    <w:rsid w:val="00B46081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13" Type="http://schemas.openxmlformats.org/officeDocument/2006/relationships/hyperlink" Target="http://www.gramm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anguage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s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G:\&#1087;&#1083;&#1072;&#1085;&#1080;&#1088;&#1086;&#1074;&#1072;&#1085;&#1080;&#1077;%202%20&#1082;&#1083;&#1072;&#1089;&#1089;\&#1044;&#1080;&#1082;&#1090;&#1072;&#1085;&#1090;%20(&#1090;&#1077;&#1082;&#1091;&#1097;&#1080;&#1081;).doc" TargetMode="External"/><Relationship Id="rId14" Type="http://schemas.openxmlformats.org/officeDocument/2006/relationships/hyperlink" Target="http://www.stihi-rus.ru/pravila.htm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40F1-89C1-4E04-B687-9A53C86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29</Pages>
  <Words>7745</Words>
  <Characters>44149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2015-10-04T21:30:00Z</cp:lastPrinted>
  <dcterms:created xsi:type="dcterms:W3CDTF">2014-10-27T16:53:00Z</dcterms:created>
  <dcterms:modified xsi:type="dcterms:W3CDTF">2018-10-21T09:46:00Z</dcterms:modified>
</cp:coreProperties>
</file>