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E96" w:rsidRDefault="00911E96" w:rsidP="007C4717">
      <w:pPr>
        <w:spacing w:after="0"/>
        <w:jc w:val="center"/>
        <w:rPr>
          <w:rFonts w:ascii="Times New Roman" w:hAnsi="Times New Roman"/>
          <w:b/>
          <w:bCs/>
        </w:rPr>
      </w:pPr>
      <w:r w:rsidRPr="00911E96">
        <w:rPr>
          <w:rFonts w:ascii="Times New Roman" w:hAnsi="Times New Roman"/>
          <w:b/>
          <w:bCs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4pt;height:457.1pt" o:ole="">
            <v:imagedata r:id="rId8" o:title=""/>
          </v:shape>
          <o:OLEObject Type="Embed" ProgID="AcroExch.Document.DC" ShapeID="_x0000_i1025" DrawAspect="Content" ObjectID="_1570891580" r:id="rId9"/>
        </w:object>
      </w:r>
    </w:p>
    <w:p w:rsidR="00911E96" w:rsidRDefault="00911E96" w:rsidP="007C4717">
      <w:pPr>
        <w:spacing w:after="0"/>
        <w:jc w:val="center"/>
        <w:rPr>
          <w:rFonts w:ascii="Times New Roman" w:hAnsi="Times New Roman"/>
          <w:b/>
          <w:bCs/>
        </w:rPr>
      </w:pPr>
    </w:p>
    <w:p w:rsidR="00911E96" w:rsidRDefault="00911E96" w:rsidP="007C4717">
      <w:pPr>
        <w:spacing w:after="0"/>
        <w:jc w:val="center"/>
        <w:rPr>
          <w:rFonts w:ascii="Times New Roman" w:hAnsi="Times New Roman"/>
          <w:b/>
          <w:bCs/>
        </w:rPr>
      </w:pPr>
    </w:p>
    <w:p w:rsidR="00A65273" w:rsidRPr="007C4717" w:rsidRDefault="00A65273" w:rsidP="007C4717">
      <w:pPr>
        <w:spacing w:after="0"/>
        <w:jc w:val="center"/>
        <w:rPr>
          <w:rFonts w:ascii="Times New Roman" w:hAnsi="Times New Roman"/>
          <w:b/>
          <w:bCs/>
        </w:rPr>
      </w:pPr>
      <w:r w:rsidRPr="007C4717">
        <w:rPr>
          <w:rFonts w:ascii="Times New Roman" w:hAnsi="Times New Roman"/>
          <w:b/>
          <w:bCs/>
        </w:rPr>
        <w:lastRenderedPageBreak/>
        <w:t>Пояснительная записка</w:t>
      </w:r>
      <w:r w:rsidR="00532C8C" w:rsidRPr="007C4717">
        <w:rPr>
          <w:rFonts w:ascii="Times New Roman" w:hAnsi="Times New Roman"/>
          <w:b/>
          <w:bCs/>
        </w:rPr>
        <w:t xml:space="preserve"> 9 класс</w:t>
      </w:r>
    </w:p>
    <w:p w:rsidR="00532C8C" w:rsidRPr="007C4717" w:rsidRDefault="00532C8C" w:rsidP="007C4717">
      <w:pPr>
        <w:pStyle w:val="a5"/>
        <w:jc w:val="left"/>
        <w:rPr>
          <w:sz w:val="22"/>
          <w:szCs w:val="22"/>
        </w:rPr>
      </w:pPr>
      <w:r w:rsidRPr="007C4717">
        <w:rPr>
          <w:sz w:val="22"/>
          <w:szCs w:val="22"/>
        </w:rPr>
        <w:t>Нормативно-правовая база для разработки рабочей программы</w:t>
      </w:r>
    </w:p>
    <w:p w:rsidR="00532C8C" w:rsidRPr="007C4717" w:rsidRDefault="00532C8C" w:rsidP="007C471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Федеральный закон РФ «Об образовании в Российской Федерации» № 273-ФЗ от 29.12.2012г.</w:t>
      </w:r>
    </w:p>
    <w:p w:rsidR="00532C8C" w:rsidRPr="007C4717" w:rsidRDefault="00532C8C" w:rsidP="007C471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Федеральный Базисный учебный план (далее БУП-2004), утвержденный приказом Министерства образования Российской Федерации от 09.03.2004г № 1312 с учетом изменений, внесенных приказом Министерства образования Российской Федерации от 20.08.2008г № 241 ( о внесении изменений в части изучения курса «Основы безопасности жизнедеятельности» в старших классах). </w:t>
      </w:r>
    </w:p>
    <w:p w:rsidR="00532C8C" w:rsidRPr="007C4717" w:rsidRDefault="00532C8C" w:rsidP="007C471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  <w:bCs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  Приказ Министерства образования и науки Российской Федерации от 19.12.2012 № 1067. </w:t>
      </w:r>
    </w:p>
    <w:p w:rsidR="00532C8C" w:rsidRPr="007C4717" w:rsidRDefault="00532C8C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Рабочая программа составлена на основе Федерального Государственного стандарта, рабочая программа составлена на основе программы по биологии для      6-11 классов общеобразовательных учреждений/ Н.И.Сонин, В.Б.Захаров, Е.Т. Захарова, С.Г.Мамонтов. – М.: Дрофа, 2005г. Рабочая программа по учебному предмету «Биология» 9 класс разработана на основе  Государственного стандарта  основного общего образования (</w:t>
      </w:r>
      <w:smartTag w:uri="urn:schemas-microsoft-com:office:smarttags" w:element="metricconverter">
        <w:smartTagPr>
          <w:attr w:name="ProductID" w:val="2004 г"/>
        </w:smartTagPr>
        <w:r w:rsidRPr="007C4717">
          <w:rPr>
            <w:rFonts w:ascii="Times New Roman" w:hAnsi="Times New Roman"/>
          </w:rPr>
          <w:t>2004 г</w:t>
        </w:r>
      </w:smartTag>
      <w:r w:rsidRPr="007C4717">
        <w:rPr>
          <w:rFonts w:ascii="Times New Roman" w:hAnsi="Times New Roman"/>
        </w:rPr>
        <w:t xml:space="preserve">), Типовой программы основного общего образования по биологии для 9 класса «Общая биология» авторов В.Б. Захарова, Е.Т. Захаровой, Н.И. Сонина (Программы для общеобразоватедьных учреждений. Природоведение 5 класс. Биология 6-11 классы. – М. Дрофа, 2007), </w:t>
      </w:r>
    </w:p>
    <w:p w:rsidR="00532C8C" w:rsidRPr="007C4717" w:rsidRDefault="00532C8C" w:rsidP="007C4717">
      <w:pPr>
        <w:spacing w:after="0"/>
        <w:jc w:val="center"/>
        <w:rPr>
          <w:rFonts w:ascii="Times New Roman" w:hAnsi="Times New Roman"/>
        </w:rPr>
      </w:pPr>
    </w:p>
    <w:p w:rsidR="00A65273" w:rsidRPr="007C4717" w:rsidRDefault="00532C8C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  <w:b/>
        </w:rPr>
        <w:t>Общая характеристика предмета</w:t>
      </w:r>
    </w:p>
    <w:p w:rsidR="00A65273" w:rsidRPr="007C4717" w:rsidRDefault="00A65273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 данном курсе учащиеся обобщают знания о жизни и уровнях её организации, раскрывают мировозренческие вопросы о происхождении и развитии жизни на Земле, обобщают и углубляют понятия об эволюционном развитии организмов. Полученные биологические знания служат основой при рассмотрении экологии организма, популяции, биоценоза, биосферы. Завершается формирование понятия о ноосфере и об ответственности человека за жизнь на Земле.</w:t>
      </w:r>
    </w:p>
    <w:p w:rsidR="00A65273" w:rsidRPr="007C4717" w:rsidRDefault="00A65273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Преемственные связи между разделами обеспечивают целостность школьного курса биологии, а его содержание способствует формированию всесторонне развитой личности, владеющей основами научных знаний, базирующихся на биоцентрическом мышлении, и способной творчески их использовать в соответствии с законами природы и общечеловеческими нравственными ценностями.</w:t>
      </w:r>
    </w:p>
    <w:p w:rsidR="00A65273" w:rsidRPr="007C4717" w:rsidRDefault="00A65273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Изучение биологического материала позволяет решать задачи экологического, эстетического, патриотического, физического, трудового, санитарно-гигиенического, полового воспитания школьников. Они должны знать, что человек – часть природы, его жизнь зависит от неё и поэтому он обязан сохранить природу для себя и последующих поколений людей.</w:t>
      </w:r>
    </w:p>
    <w:p w:rsidR="00A65273" w:rsidRPr="007C4717" w:rsidRDefault="00A65273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Для приобретения практических навыков и повышения уровня знаний в рабочую программу включены практические  работы, предусмотренные программой. Для понимания учащимися сущности биологических явлений в программу введены лабораторные работы, демонстрации опытов, проведение наблюдений, исследований. Всё это даёт возможность направленно воздействовать на личность учащегося: тренировать память, развивать наблюдательность, мышление, обучать приёмам самостоятельной учебной деятельности, способствовать развитию любознательности и интереса к предмету.</w:t>
      </w:r>
    </w:p>
    <w:p w:rsidR="00A65273" w:rsidRPr="007C4717" w:rsidRDefault="00A65273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Система уроков 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психологическими установками к самостоятельному поиску, отбору, анализу и использованию информации по разным источникам. Для текущего тематического контроля и оценки знаний в системе уроков предусмотрены уроки-зачеты.</w:t>
      </w:r>
    </w:p>
    <w:p w:rsidR="00A65273" w:rsidRPr="007C4717" w:rsidRDefault="00A65273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lastRenderedPageBreak/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 - познавательной деятельности предполагается работа с тетрадью на печатной основе. В тетрадь включены вопросы и задания, в том числе в виде схем и таблиц.</w:t>
      </w:r>
    </w:p>
    <w:p w:rsidR="00A65273" w:rsidRPr="007C4717" w:rsidRDefault="00A65273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Распределение часов по темам сделано на основании типовой программы, резервное время используется на проведение уроков зачетов, обобщения, экскурсии. </w:t>
      </w:r>
    </w:p>
    <w:p w:rsidR="007C4717" w:rsidRDefault="007C4717" w:rsidP="007C4717">
      <w:pPr>
        <w:spacing w:after="0"/>
        <w:ind w:firstLine="708"/>
        <w:rPr>
          <w:rFonts w:ascii="Times New Roman" w:hAnsi="Times New Roman"/>
          <w:b/>
        </w:rPr>
      </w:pPr>
    </w:p>
    <w:p w:rsidR="00532C8C" w:rsidRPr="007C4717" w:rsidRDefault="00532C8C" w:rsidP="007C4717">
      <w:pPr>
        <w:spacing w:after="0"/>
        <w:ind w:firstLine="708"/>
        <w:rPr>
          <w:rFonts w:ascii="Times New Roman" w:hAnsi="Times New Roman"/>
        </w:rPr>
      </w:pPr>
      <w:r w:rsidRPr="007C4717">
        <w:rPr>
          <w:rFonts w:ascii="Times New Roman" w:hAnsi="Times New Roman"/>
          <w:b/>
        </w:rPr>
        <w:t>Место предмета в учебном плане</w:t>
      </w:r>
      <w:r w:rsidR="007A386A" w:rsidRPr="007C4717">
        <w:rPr>
          <w:rFonts w:ascii="Times New Roman" w:hAnsi="Times New Roman"/>
        </w:rPr>
        <w:t xml:space="preserve"> </w:t>
      </w:r>
    </w:p>
    <w:p w:rsidR="00532C8C" w:rsidRPr="007C4717" w:rsidRDefault="00532C8C" w:rsidP="007C4717">
      <w:pPr>
        <w:pStyle w:val="msonormalcxsplas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Федеральный базисный учебный план для образовательных учреждений Российской Федерации отводит 238 часов для обязательного изучения биологии на ступени основного общего</w:t>
      </w:r>
      <w:r w:rsidR="00771637">
        <w:rPr>
          <w:color w:val="000000"/>
          <w:sz w:val="22"/>
          <w:szCs w:val="22"/>
        </w:rPr>
        <w:t xml:space="preserve"> образования. Согласно </w:t>
      </w:r>
      <w:r w:rsidRPr="007C4717">
        <w:rPr>
          <w:color w:val="000000"/>
          <w:sz w:val="22"/>
          <w:szCs w:val="22"/>
        </w:rPr>
        <w:t xml:space="preserve"> учебному  </w:t>
      </w:r>
      <w:r w:rsidR="007C4717">
        <w:rPr>
          <w:color w:val="000000"/>
          <w:sz w:val="22"/>
          <w:szCs w:val="22"/>
        </w:rPr>
        <w:t>плану филиала МАОУ Черемшанская СОШ-</w:t>
      </w:r>
      <w:r w:rsidRPr="007C4717">
        <w:rPr>
          <w:color w:val="000000"/>
          <w:sz w:val="22"/>
          <w:szCs w:val="22"/>
        </w:rPr>
        <w:t xml:space="preserve">Прокуткинская СОШ </w:t>
      </w:r>
      <w:r w:rsidR="007C4717">
        <w:rPr>
          <w:color w:val="000000"/>
          <w:sz w:val="22"/>
          <w:szCs w:val="22"/>
        </w:rPr>
        <w:t xml:space="preserve">в 2017-2018 учебном году </w:t>
      </w:r>
      <w:r w:rsidRPr="007C4717">
        <w:rPr>
          <w:color w:val="000000"/>
          <w:sz w:val="22"/>
          <w:szCs w:val="22"/>
        </w:rPr>
        <w:t>на изучение биологии в 9 классе отводится 2 часа в неделю (68 часов в год)</w:t>
      </w:r>
    </w:p>
    <w:p w:rsidR="007A386A" w:rsidRPr="007C4717" w:rsidRDefault="00532C8C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  <w:b/>
          <w:color w:val="000000"/>
        </w:rPr>
        <w:t>Изучение НРК</w:t>
      </w:r>
      <w:r w:rsidR="00302F51" w:rsidRPr="007C4717">
        <w:rPr>
          <w:rFonts w:ascii="Times New Roman" w:hAnsi="Times New Roman"/>
        </w:rPr>
        <w:t>.</w:t>
      </w:r>
      <w:r w:rsidR="00771637">
        <w:rPr>
          <w:rFonts w:ascii="Times New Roman" w:hAnsi="Times New Roman"/>
          <w:kern w:val="2"/>
        </w:rPr>
        <w:t xml:space="preserve"> По </w:t>
      </w:r>
      <w:r w:rsidR="008246AF" w:rsidRPr="007C4717">
        <w:rPr>
          <w:rFonts w:ascii="Times New Roman" w:hAnsi="Times New Roman"/>
          <w:kern w:val="2"/>
        </w:rPr>
        <w:t xml:space="preserve"> учебному </w:t>
      </w:r>
      <w:r w:rsidR="007C4717">
        <w:rPr>
          <w:rFonts w:ascii="Times New Roman" w:hAnsi="Times New Roman"/>
          <w:kern w:val="2"/>
        </w:rPr>
        <w:t>плану Прокуткинской СОШ на 2017-2018</w:t>
      </w:r>
      <w:r w:rsidR="008246AF" w:rsidRPr="007C4717">
        <w:rPr>
          <w:rFonts w:ascii="Times New Roman" w:hAnsi="Times New Roman"/>
          <w:kern w:val="2"/>
        </w:rPr>
        <w:t xml:space="preserve"> учебный год выделено в 9 классе 13 часов экологической направленности, которые изучаются в созвучных темах календарно-тематического планирования  биологии в 9 классе</w:t>
      </w:r>
      <w:r w:rsidR="007C4717">
        <w:rPr>
          <w:rFonts w:ascii="Times New Roman" w:hAnsi="Times New Roman"/>
          <w:kern w:val="2"/>
        </w:rPr>
        <w:t>.</w:t>
      </w:r>
    </w:p>
    <w:p w:rsidR="00A65273" w:rsidRPr="007C4717" w:rsidRDefault="00A65273" w:rsidP="007C4717">
      <w:pPr>
        <w:tabs>
          <w:tab w:val="left" w:pos="2780"/>
        </w:tabs>
        <w:spacing w:after="0"/>
        <w:ind w:left="360"/>
        <w:rPr>
          <w:rFonts w:ascii="Times New Roman" w:hAnsi="Times New Roman"/>
          <w:b/>
          <w:bCs/>
        </w:rPr>
      </w:pPr>
      <w:r w:rsidRPr="007C4717">
        <w:rPr>
          <w:rFonts w:ascii="Times New Roman" w:hAnsi="Times New Roman"/>
          <w:b/>
          <w:bCs/>
        </w:rPr>
        <w:t>Цели изучения курса</w:t>
      </w:r>
    </w:p>
    <w:p w:rsidR="00A65273" w:rsidRPr="007C4717" w:rsidRDefault="00A65273" w:rsidP="007C4717">
      <w:pPr>
        <w:spacing w:after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Изучение биологии направлено на достижение следующих</w:t>
      </w:r>
      <w:r w:rsidRPr="007C4717">
        <w:rPr>
          <w:rFonts w:ascii="Times New Roman" w:hAnsi="Times New Roman"/>
          <w:i/>
        </w:rPr>
        <w:t xml:space="preserve"> </w:t>
      </w:r>
      <w:r w:rsidRPr="007C4717">
        <w:rPr>
          <w:rFonts w:ascii="Times New Roman" w:hAnsi="Times New Roman"/>
        </w:rPr>
        <w:t xml:space="preserve">целей: </w:t>
      </w:r>
    </w:p>
    <w:p w:rsidR="00A65273" w:rsidRPr="007C4717" w:rsidRDefault="00A65273" w:rsidP="007C4717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/>
        <w:ind w:left="0" w:firstLine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освоение знаний о живой природе и присущих ей закономерностях; строении, жизнедеятельности и средообразующей роли живых организмов; о роли биологической науки в практической деятельности людей; методах познания живой природы; </w:t>
      </w:r>
    </w:p>
    <w:p w:rsidR="00A65273" w:rsidRPr="007C4717" w:rsidRDefault="00A65273" w:rsidP="007C4717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/>
        <w:ind w:left="0" w:firstLine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овладение умениями применять биологические знания для объяснения процессов и явлений живой природы; использовать информацию о современных достижениях в области биологии и экологии;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</w:t>
      </w:r>
    </w:p>
    <w:p w:rsidR="00A65273" w:rsidRPr="007C4717" w:rsidRDefault="00A65273" w:rsidP="007C4717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/>
        <w:ind w:left="0" w:firstLine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 </w:t>
      </w:r>
    </w:p>
    <w:p w:rsidR="00A65273" w:rsidRPr="007C4717" w:rsidRDefault="00A65273" w:rsidP="007C4717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/>
        <w:ind w:left="0" w:firstLine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воспитание позитивного ценностного отношения к живой природе; культуры поведения в природе; </w:t>
      </w:r>
    </w:p>
    <w:p w:rsidR="00A65273" w:rsidRPr="007C4717" w:rsidRDefault="00A65273" w:rsidP="007C4717">
      <w:pPr>
        <w:numPr>
          <w:ilvl w:val="0"/>
          <w:numId w:val="1"/>
        </w:numPr>
        <w:tabs>
          <w:tab w:val="num" w:pos="142"/>
          <w:tab w:val="left" w:pos="284"/>
          <w:tab w:val="left" w:pos="1134"/>
        </w:tabs>
        <w:spacing w:after="0"/>
        <w:ind w:left="0" w:firstLine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иcпользование приобретенных знаний и умений в повседневной жизни для ухода за растениями, домашними животными, заботы о собственном здоровье; оценки последствий своей деятельности по отношению к природной среде; для соблюдения правил поведения в окружающей среде.</w:t>
      </w:r>
    </w:p>
    <w:p w:rsidR="00302F51" w:rsidRPr="007C4717" w:rsidRDefault="00302F51" w:rsidP="007C4717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Учебно-методический комплект</w:t>
      </w:r>
    </w:p>
    <w:p w:rsidR="00302F51" w:rsidRPr="007C4717" w:rsidRDefault="00302F51" w:rsidP="007C4717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Программы для общеобразовательных учреждений. Природоведение. 5 класс. Биология 6 -11 классы.– М.: Дрофа, 2007.</w:t>
      </w:r>
    </w:p>
    <w:p w:rsidR="00302F51" w:rsidRPr="007C4717" w:rsidRDefault="00302F51" w:rsidP="007C4717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Мамонтов С.Г., Захаров В.Б., Агафонова И.Б., Сонин Н.И. «Биология. Общие закономерности». 9 класс. М. «Дрофа». 2011 год</w:t>
      </w:r>
    </w:p>
    <w:p w:rsidR="00302F51" w:rsidRPr="007C4717" w:rsidRDefault="00302F51" w:rsidP="007C4717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Борисова Л.В. Тематическое и поурочное планирование по биологии. 9 класс. М.6 Издательство «Экзамен». 2006</w:t>
      </w:r>
    </w:p>
    <w:p w:rsidR="00A65273" w:rsidRPr="007C4717" w:rsidRDefault="00A65273" w:rsidP="007C4717">
      <w:pPr>
        <w:spacing w:after="0"/>
        <w:rPr>
          <w:rFonts w:ascii="Times New Roman" w:hAnsi="Times New Roman"/>
        </w:rPr>
      </w:pPr>
    </w:p>
    <w:p w:rsidR="00A65273" w:rsidRPr="007C4717" w:rsidRDefault="00A65273" w:rsidP="007C4717">
      <w:pPr>
        <w:pStyle w:val="a3"/>
        <w:spacing w:before="0" w:beforeAutospacing="0" w:after="0" w:afterAutospacing="0" w:line="276" w:lineRule="auto"/>
        <w:rPr>
          <w:b/>
          <w:sz w:val="22"/>
          <w:szCs w:val="22"/>
        </w:rPr>
      </w:pPr>
      <w:r w:rsidRPr="007C4717">
        <w:rPr>
          <w:b/>
          <w:sz w:val="22"/>
          <w:szCs w:val="22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76"/>
        <w:gridCol w:w="5183"/>
        <w:gridCol w:w="2449"/>
        <w:gridCol w:w="2117"/>
        <w:gridCol w:w="2117"/>
      </w:tblGrid>
      <w:tr w:rsidR="00A65273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№ темы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Название темы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Практические работы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Контрольные работы</w:t>
            </w:r>
          </w:p>
        </w:tc>
      </w:tr>
      <w:tr w:rsidR="00A65273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273" w:rsidRPr="007C4717" w:rsidRDefault="00302F51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65273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2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302F51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Раздел 1 </w:t>
            </w:r>
            <w:r w:rsidR="00A65273" w:rsidRPr="007C4717">
              <w:rPr>
                <w:rFonts w:ascii="Times New Roman" w:hAnsi="Times New Roman"/>
              </w:rPr>
              <w:t>Эволюция живого мира на Земле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273" w:rsidRPr="007C4717" w:rsidRDefault="00A65273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20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273" w:rsidRPr="007C4717" w:rsidRDefault="00302F51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273" w:rsidRPr="007C4717" w:rsidRDefault="00302F51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</w:t>
            </w:r>
          </w:p>
        </w:tc>
      </w:tr>
      <w:tr w:rsidR="00302F51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F51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F51" w:rsidRPr="007C4717" w:rsidRDefault="00302F51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Раздел  2 Структурная организация живых организмов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2F51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14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F51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F51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</w:t>
            </w:r>
          </w:p>
        </w:tc>
      </w:tr>
      <w:tr w:rsidR="00137708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4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Раздел 3 Размножение и индивидуальное развитие организмов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5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7708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5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Раздел 4 Наследственность и изменчивость организмов 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18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</w:t>
            </w:r>
          </w:p>
        </w:tc>
      </w:tr>
      <w:tr w:rsidR="00137708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6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Раздел 5 Взаимоотношения организмов и среды. Основы экологии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9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37708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7</w:t>
            </w: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Итоговая контрольная работа «Общие закономерности»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</w:t>
            </w:r>
          </w:p>
        </w:tc>
      </w:tr>
      <w:tr w:rsidR="00137708" w:rsidRPr="007C4717" w:rsidTr="00A65273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итого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68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9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708" w:rsidRPr="007C4717" w:rsidRDefault="00137708" w:rsidP="007C4717">
            <w:pPr>
              <w:spacing w:after="0"/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4</w:t>
            </w:r>
          </w:p>
        </w:tc>
      </w:tr>
    </w:tbl>
    <w:p w:rsidR="00532C8C" w:rsidRPr="007C4717" w:rsidRDefault="00532C8C" w:rsidP="007C4717">
      <w:pPr>
        <w:pStyle w:val="a3"/>
        <w:spacing w:before="0" w:beforeAutospacing="0" w:after="0" w:afterAutospacing="0" w:line="276" w:lineRule="auto"/>
        <w:jc w:val="center"/>
        <w:rPr>
          <w:sz w:val="22"/>
          <w:szCs w:val="22"/>
        </w:rPr>
      </w:pPr>
    </w:p>
    <w:p w:rsidR="00532C8C" w:rsidRPr="007C4717" w:rsidRDefault="00532C8C" w:rsidP="007C4717">
      <w:pPr>
        <w:pStyle w:val="a3"/>
        <w:spacing w:before="0" w:beforeAutospacing="0" w:after="0" w:afterAutospacing="0" w:line="276" w:lineRule="auto"/>
        <w:jc w:val="center"/>
        <w:rPr>
          <w:sz w:val="22"/>
          <w:szCs w:val="22"/>
        </w:rPr>
      </w:pPr>
    </w:p>
    <w:p w:rsidR="00532C8C" w:rsidRPr="007C4717" w:rsidRDefault="00532C8C" w:rsidP="007C4717">
      <w:pPr>
        <w:pStyle w:val="a3"/>
        <w:spacing w:before="0" w:beforeAutospacing="0" w:after="0" w:afterAutospacing="0" w:line="276" w:lineRule="auto"/>
        <w:jc w:val="center"/>
        <w:rPr>
          <w:sz w:val="22"/>
          <w:szCs w:val="22"/>
        </w:rPr>
      </w:pPr>
    </w:p>
    <w:p w:rsidR="00532C8C" w:rsidRPr="007C4717" w:rsidRDefault="00532C8C" w:rsidP="007C4717">
      <w:pPr>
        <w:pStyle w:val="a3"/>
        <w:spacing w:before="0" w:beforeAutospacing="0" w:after="0" w:afterAutospacing="0" w:line="276" w:lineRule="auto"/>
        <w:jc w:val="center"/>
        <w:rPr>
          <w:sz w:val="22"/>
          <w:szCs w:val="22"/>
        </w:rPr>
      </w:pPr>
    </w:p>
    <w:p w:rsidR="00D2393D" w:rsidRPr="007C4717" w:rsidRDefault="00D2393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D2393D" w:rsidRPr="007C4717" w:rsidRDefault="00D2393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D2393D" w:rsidRPr="007C4717" w:rsidRDefault="00D2393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D2393D" w:rsidRPr="007C4717" w:rsidRDefault="00D2393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D2393D" w:rsidRPr="007C4717" w:rsidRDefault="00D2393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D2393D" w:rsidRPr="007C4717" w:rsidRDefault="00D2393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D2393D" w:rsidRPr="007C4717" w:rsidRDefault="00D2393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D2393D" w:rsidRPr="007C4717" w:rsidRDefault="00D2393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p w:rsidR="00A65273" w:rsidRPr="007C4717" w:rsidRDefault="00A65273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  <w:r w:rsidRPr="007C4717">
        <w:rPr>
          <w:b/>
          <w:sz w:val="22"/>
          <w:szCs w:val="22"/>
        </w:rPr>
        <w:t>Содержание курса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Введение (1 час)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Место курса « Общие закономерности»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 всех частей биосферы Земли.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  <w:u w:val="single"/>
        </w:rPr>
        <w:t>Раздел 1.</w:t>
      </w:r>
      <w:r w:rsidRPr="007C4717">
        <w:rPr>
          <w:rFonts w:ascii="Times New Roman" w:hAnsi="Times New Roman"/>
        </w:rPr>
        <w:t xml:space="preserve"> Эволюция Живого мира на Земле (20 часов)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1.1. Многообразие живого мира. Основные свойства живых организмов (2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и саморегуляция в биологических системах. Самовоспроизведение; наследственность и изменчивость как основа существования живой материи. Рост и развитие. Раздражимость; формы избирательной реакции организмов на внешние воздействия. Ритмичность процессов жизнедеятельности; биологические ритмы и их значение. Царства живой природы. Видовое разнообразие.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1.2. Развитие биологии в додарвиновский период (2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Развитие биологии в додарвиновский период. Господство в науке представлений об изначальной целесообразности и неизменности живой природы. Работы К. Линнея, Ж.Б. Ламарка.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1.3.  Теория Ч. Дарвина о происхождении видов путем естественного отбора (4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Предпосылки возникновения учения Ч. Дарвина. Учение Ч. Дарвина об искусственном отборе. Учение Ч. Дарвина о естественном отборе. Вид - элементарная эволюционная единица. Изменчивость. Борьба за существование. Естественный отбор.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1.4. Приспособленность организмов к условиям внешней среды как результат действия естественного отбора (2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Приспособительные особенности строения, окраски тела и поведения животных. Забота о потомстве. Физиологические адаптации. 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Лабораторные и практические работы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1. Изучение приспособленности организмов к среде обитания.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1.5. Микроэволюция (2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lastRenderedPageBreak/>
        <w:t>Вид как генетически изолированная система. Популяционная структура вида; экологические и генетические характеристики популяций. Популяция - элементарная эволюционная единица. Видообразование. Эволюционная роль мутаций.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Лабораторные и практические работы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2. Изучение  критериев вида.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1.6. Биологические последствия адаптации. Макроэволюция (3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Главные направления эволюционного процесса. Биологический процесс и биологический регресс. Пути достижения биологического прогресса. Общие закономерности биологической эволюции. Результаты эволюции.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1.7. Возникновение жизни на Земле (2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Органический мир, как результат эволюции. Возникновение и развитие жизни на Земле. Химический, предбиологический, биологический этапы развития жизни. Теория академика А.И. Опарина.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1.8. Развитие жизни на Земле (3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Развитие жизни на Земле в архейскую, протерозойскую, палеозойскую, мезозойскую, и кайнозойскую эры. Происхождение человека. Стадии эволюции человека. Человеческие расы.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  <w:u w:val="single"/>
        </w:rPr>
        <w:t>Раздел 2.</w:t>
      </w:r>
      <w:r w:rsidRPr="007C4717">
        <w:rPr>
          <w:rFonts w:ascii="Times New Roman" w:hAnsi="Times New Roman"/>
        </w:rPr>
        <w:t xml:space="preserve"> Структурная организация живых организмов (14 часов)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2.1. Химическая организация клетки (4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Химический состав живых организмов. Элементарный состав клетки. Макроэлементы, микроэлементы. Неорганические вещества (вода, минеральные соли) и органические вещества (белки, нуклеиновые кислоты, углеводы, жиры и липиды) и их основные функции в организме.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2.2. Обмен веществ и преобразование энергии в клетке (3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Обмен веществ в клетке. Мембрана – универсальный строительный материал клеточных органелл. Поступление веществ в клетку. Фагоцитоз и пиноцитоз. Биосинтез белка как регулируемый процесс. Ферменты и их регуляторная функция (белки в роли ферментов запускают биосинтез белка). Биосинтез углеводов на примере фотосинтеза. Фиксация энергии солнечного излучения в форме химических связей. Автотрофы и гетеротрофы. Извлечение и использование энергии, запасенной в форме химических связей. Энергетический обмен клетки. АТФ – универсальный переносчик энергии.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2.3. Строение и функции клеток (7 часов)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Строение клеток прокариот и эукариот, клеток растений, грибов и животных. Основные функции клеточных органелл. Взаимодействие ядра и цитоплазмы в клетке. Клеточная теория (Р. Гук, А. Левенгук, М. Шлейден и Т. Шванн). 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Цикл деления и развития клетки. Митоз и мейоз. Роль генов и хромосом в передаче наследственных признаков в ряду клеточных поколений и поколений организмов. 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Вирусы – неклеточные формы жизни. Вирусные инфекции и их профилактика.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Лабораторные и практические работы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  <w:u w:val="single"/>
        </w:rPr>
      </w:pPr>
      <w:r w:rsidRPr="007C4717">
        <w:rPr>
          <w:rFonts w:ascii="Times New Roman" w:hAnsi="Times New Roman"/>
        </w:rPr>
        <w:t>3. Изучение клеток бактерий, растений и животных на готовых микропрепаратах.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  <w:u w:val="single"/>
        </w:rPr>
        <w:t>Раздел 3.</w:t>
      </w:r>
      <w:r w:rsidRPr="007C4717">
        <w:rPr>
          <w:rFonts w:ascii="Times New Roman" w:hAnsi="Times New Roman"/>
        </w:rPr>
        <w:t xml:space="preserve"> Размножение и индивидуальное развитие организмов   (5 часов)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3.1. Размножение организмов (2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lastRenderedPageBreak/>
        <w:t xml:space="preserve">Размножение. Половое и бесполое размножение и их биологический смысл. Образование половых клеток. Оплодотворение. Зигота – оплодотворенная яйцеклетка. Биологическое значение размножения. 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3.2. Индивидуальное развитие организмов (3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Онтогенез – индивидуальное развитие организма. Эмбриональное и постэмбриональное развитие. Формы постэмбрионального развития. Непрямое развитие; полный и неполный метаморфоз. Достоинства и недостатки разных типов жизненных циклов. Типичный онтогенез многоклеточного организма. Важнейшие стадии онтогенеза. Закон зародышевого сходства К. Бэра. Биогенетический закон Э Геккеля и К Мюллера.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  <w:u w:val="single"/>
        </w:rPr>
        <w:t>Раздел 4.</w:t>
      </w:r>
      <w:r w:rsidRPr="007C4717">
        <w:rPr>
          <w:rFonts w:ascii="Times New Roman" w:hAnsi="Times New Roman"/>
        </w:rPr>
        <w:t xml:space="preserve"> Наследственность и изменчивость организмов (18 часов)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4.1. Закономерности наследования признаков (9 часов)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Наследственность и изменчивость – свойства организмов. Генетика – наука о закономерностях наследственности и изменчивости. Законы наследования признаков Г. Менделя. Генетическое определение пола и связь генов с хромосомами. Сцепленное наследование. Цитологические основы наследственности. 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Лабораторные и практические работы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4. Решение генетических задач.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4.2. Закономерности изменчивости (5 часов)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Изменчивость. Основные формы изменчивости. Наследственная и ненаследственная изменчивость. Генотип и фенотип. Мутации. Комбинативная изменчивость. Наследование признаков у человека. Наследственные болезни, их причины и предупреждение.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Лабораторные и практические работы</w:t>
      </w:r>
    </w:p>
    <w:p w:rsidR="00A65273" w:rsidRPr="007C4717" w:rsidRDefault="00A65273" w:rsidP="007C4717">
      <w:pPr>
        <w:spacing w:after="0" w:line="240" w:lineRule="auto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5. Изучение изменчивости организмов. 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6. Построение вариационного ряда, кривой.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4.3. Селекция растений, животных, микроорганизмов (4 часа)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Центры происхождения и многообразия культурных растений. Сорт. Порода. Штамм. Методы селекции растений и животных. Основные направления современной селекции. Значение селекции для развития сельского хозяйства, медицины и других отраслей.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  <w:u w:val="single"/>
        </w:rPr>
        <w:t>Раздел 5.</w:t>
      </w:r>
      <w:r w:rsidRPr="007C4717">
        <w:rPr>
          <w:rFonts w:ascii="Times New Roman" w:hAnsi="Times New Roman"/>
        </w:rPr>
        <w:t xml:space="preserve"> Взаимоотношения организмов и среды. Основы экологии (9 часов)</w:t>
      </w:r>
      <w:r w:rsidR="00B12931">
        <w:rPr>
          <w:rFonts w:ascii="Times New Roman" w:hAnsi="Times New Roman"/>
        </w:rPr>
        <w:t xml:space="preserve"> </w:t>
      </w:r>
      <w:r w:rsidR="008246AF" w:rsidRPr="007C4717">
        <w:rPr>
          <w:rFonts w:ascii="Times New Roman" w:hAnsi="Times New Roman"/>
          <w:b/>
        </w:rPr>
        <w:t>НРК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Тема 5.1. Биосфера, её структура и функции (6 часов)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Экология – наука о взаимоотношениях организмов с средой обитания, включающей их живое и неживое окружение. Биосфера - живая оболочка планеты. Структура биосферы. Взаимоотношения организмов и их адаптации к абиотическим (свет, температура, влажность), биотическим (конкуренция, хищничество и паразитизм, мутуализм, комменсализм, нейтрализм) и антропогенным факторам среды. Закон оптимума. Лимитирующий фактор. Регулирующая роль факторов среды.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Экосистемы. Роль производителей, потребителей и разрушителей органических веществ в круговороте веществ и превращении энергии в природе. Пищевые связи организмов в экосистемах. Составление схем передачи веществ и энергии цепей питания. Пищевые пирамиды на суше и в океане.  Смена биоценозов. Причины смены сообществ, формирование новых сообществ. 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Экскурсия Взаимоотношения организмов и среды обитания (на примере экосистемы своей местности)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Лабораторные и практические работы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7. Составление схем передачи веществ и энергии (цепей питания)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8. Изучение и описание экосистемы своей местности, выявление типов взаимодействия разных видов в данной экосистеме.</w:t>
      </w:r>
    </w:p>
    <w:p w:rsidR="00A65273" w:rsidRPr="007C4717" w:rsidRDefault="008246AF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lastRenderedPageBreak/>
        <w:t>Тема 5.2. Биосфера и человек (4</w:t>
      </w:r>
      <w:r w:rsidR="00A65273" w:rsidRPr="007C4717">
        <w:rPr>
          <w:rFonts w:ascii="Times New Roman" w:hAnsi="Times New Roman"/>
        </w:rPr>
        <w:t xml:space="preserve"> часа)</w:t>
      </w:r>
      <w:r w:rsidR="007C4717">
        <w:rPr>
          <w:rFonts w:ascii="Times New Roman" w:hAnsi="Times New Roman"/>
        </w:rPr>
        <w:t xml:space="preserve"> </w:t>
      </w:r>
      <w:r w:rsidRPr="007C4717">
        <w:rPr>
          <w:rFonts w:ascii="Times New Roman" w:hAnsi="Times New Roman"/>
          <w:b/>
        </w:rPr>
        <w:t>НРК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Природные ресурсы и их использование. Антропогенные факторы воздействия на биоценозы. Проблемы рационального природопользования, охрана природы. Роль человека в биосфере.</w:t>
      </w:r>
    </w:p>
    <w:p w:rsidR="00A65273" w:rsidRPr="007C4717" w:rsidRDefault="00A65273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Лабораторные и практические работы</w:t>
      </w:r>
    </w:p>
    <w:p w:rsidR="00A65273" w:rsidRPr="007C4717" w:rsidRDefault="00A65273" w:rsidP="007C4717">
      <w:pPr>
        <w:pStyle w:val="a3"/>
        <w:spacing w:before="0" w:beforeAutospacing="0" w:after="0" w:afterAutospacing="0" w:line="276" w:lineRule="auto"/>
        <w:ind w:firstLine="540"/>
        <w:rPr>
          <w:sz w:val="22"/>
          <w:szCs w:val="22"/>
        </w:rPr>
      </w:pPr>
      <w:r w:rsidRPr="007C4717">
        <w:rPr>
          <w:sz w:val="22"/>
          <w:szCs w:val="22"/>
        </w:rPr>
        <w:t>9. Анализ и оценка последствий деятельности человека в экосистемах своей местности.</w:t>
      </w:r>
      <w:r w:rsidR="007C4717">
        <w:rPr>
          <w:sz w:val="22"/>
          <w:szCs w:val="22"/>
        </w:rPr>
        <w:t xml:space="preserve"> </w:t>
      </w:r>
      <w:r w:rsidRPr="007C4717">
        <w:rPr>
          <w:sz w:val="22"/>
          <w:szCs w:val="22"/>
        </w:rPr>
        <w:t>Заключение (1 час)</w:t>
      </w:r>
    </w:p>
    <w:p w:rsidR="007C4717" w:rsidRDefault="007C4717" w:rsidP="007C4717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E74C8" w:rsidRPr="007C4717" w:rsidRDefault="00CE74C8" w:rsidP="007C4717">
      <w:pPr>
        <w:spacing w:after="0"/>
        <w:rPr>
          <w:rStyle w:val="subtitle"/>
          <w:rFonts w:ascii="Times New Roman" w:hAnsi="Times New Roman"/>
          <w:b/>
        </w:rPr>
      </w:pPr>
      <w:r w:rsidRPr="007C4717">
        <w:rPr>
          <w:rStyle w:val="subtitle"/>
          <w:rFonts w:ascii="Times New Roman" w:hAnsi="Times New Roman"/>
          <w:b/>
        </w:rPr>
        <w:t>Требования к уровню подготовки выпускников основной школы</w:t>
      </w:r>
    </w:p>
    <w:p w:rsidR="00CE74C8" w:rsidRPr="007C4717" w:rsidRDefault="00CE74C8" w:rsidP="007C4717">
      <w:pPr>
        <w:spacing w:after="0"/>
        <w:jc w:val="both"/>
        <w:rPr>
          <w:rStyle w:val="subtitle"/>
          <w:rFonts w:ascii="Times New Roman" w:hAnsi="Times New Roman"/>
          <w:b/>
          <w:u w:val="single"/>
        </w:rPr>
      </w:pPr>
      <w:r w:rsidRPr="007C4717">
        <w:rPr>
          <w:rStyle w:val="subtitle"/>
          <w:rFonts w:ascii="Times New Roman" w:hAnsi="Times New Roman"/>
          <w:b/>
          <w:u w:val="single"/>
        </w:rPr>
        <w:t xml:space="preserve">знать/понимать: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признаки биологических объектов: живых организмов; генов и хромосом; клеток и организмов растений, животных, грибов и бактерий; популяций; экосистем и агроэкосистем; биосферы; растений, животных и грибов своего региона;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сущность биологических процессов: обмена веществ и превращения энергии, питания, дыхания, выделения, транспорта веществ, роста, развития, размножения, наследственности и изменчивости, регуляции жизнедеятельности организма, раздражимости, круговорота веществ и превращения энергии в экосистемах; </w:t>
      </w:r>
    </w:p>
    <w:p w:rsidR="00CE74C8" w:rsidRPr="007C4717" w:rsidRDefault="00CE74C8" w:rsidP="007C4717">
      <w:pPr>
        <w:spacing w:after="0"/>
        <w:jc w:val="both"/>
        <w:rPr>
          <w:rStyle w:val="subtitle"/>
          <w:rFonts w:ascii="Times New Roman" w:hAnsi="Times New Roman"/>
          <w:u w:val="single"/>
        </w:rPr>
      </w:pPr>
      <w:r w:rsidRPr="007C4717">
        <w:rPr>
          <w:rStyle w:val="subtitle"/>
          <w:rFonts w:ascii="Times New Roman" w:hAnsi="Times New Roman"/>
          <w:u w:val="single"/>
        </w:rPr>
        <w:t xml:space="preserve">уметь: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>• объяснять: роль биологии в формировании современной естественно-научной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его деятельности; взаимосвязи организмов и окружающей среды; роль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здоровья человека от состояния окружающей среды; причины наследственности и изменчивости, проявления наследственных заболеваний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распознавать и описывать: на таблицах основные части и органоиды клетки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выявлять изменчивость организмов, приспособления организмов к среде обитания, типы взаимодействия разных видов в экосистеме;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определять принадлежность биологических объектов к определенной систематической группе (классификация);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анализировать и оценивать воздействие факторов окружающей среды, факторов риска на здоровье человека, последствий деятельности человека в экосистемах, влияние его поступков на живые организмы и экосистемы; </w:t>
      </w:r>
    </w:p>
    <w:p w:rsidR="00CE74C8" w:rsidRPr="007C4717" w:rsidRDefault="00CE74C8" w:rsidP="007C4717">
      <w:pPr>
        <w:spacing w:after="0"/>
        <w:ind w:firstLine="708"/>
        <w:jc w:val="both"/>
        <w:rPr>
          <w:rStyle w:val="subtitle"/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— значение биологических терминов; в различных источниках — необходимую информацию о живых организмах (в том числе с использованием информационных технологий); </w:t>
      </w:r>
    </w:p>
    <w:p w:rsidR="00CE74C8" w:rsidRPr="007C4717" w:rsidRDefault="00CE74C8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Style w:val="subtitle"/>
          <w:rFonts w:ascii="Times New Roman" w:hAnsi="Times New Roman"/>
        </w:rPr>
        <w:t xml:space="preserve">• </w:t>
      </w:r>
      <w:r w:rsidRPr="007C4717">
        <w:rPr>
          <w:rFonts w:ascii="Times New Roman" w:hAnsi="Times New Roman"/>
          <w:bCs/>
        </w:rPr>
        <w:t>использовать приобретенные знания и умения в практической деятельности и повседневной жизни</w:t>
      </w:r>
      <w:r w:rsidRPr="007C4717">
        <w:rPr>
          <w:rFonts w:ascii="Times New Roman" w:hAnsi="Times New Roman"/>
        </w:rPr>
        <w:t xml:space="preserve"> для: </w:t>
      </w:r>
    </w:p>
    <w:p w:rsidR="00CE74C8" w:rsidRPr="007C4717" w:rsidRDefault="00CE74C8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lastRenderedPageBreak/>
        <w:t xml:space="preserve">соблюдения мер профилактики заболеваний, вызываемых растениями, животными, бактериями, грибами и вирусами, а также травматизма, стрессов, ВИЧ-инфекции, вредных привычек (курение, алкоголизм, наркомания), нарушения осанки, зрения, слуха, инфекционных и простудных заболеваний; </w:t>
      </w:r>
    </w:p>
    <w:p w:rsidR="00CE74C8" w:rsidRPr="007C4717" w:rsidRDefault="00CE74C8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оказания первой помощи при отравлении ядовитыми грибами, растениями, при укусах животных; при простудных заболеваниях, ожогах, обморожениях, травмах, спасении утопающего; </w:t>
      </w:r>
    </w:p>
    <w:p w:rsidR="00CE74C8" w:rsidRPr="007C4717" w:rsidRDefault="00CE74C8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рациональной организации труда и отдыха, соблюдения правил поведения в окружающей среде; </w:t>
      </w:r>
    </w:p>
    <w:p w:rsidR="00CE74C8" w:rsidRPr="007C4717" w:rsidRDefault="00CE74C8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выращивания и размножения культурных растений и домашних животных, ухода за ними; </w:t>
      </w:r>
    </w:p>
    <w:p w:rsidR="00CE74C8" w:rsidRPr="007C4717" w:rsidRDefault="00CE74C8" w:rsidP="007C4717">
      <w:pPr>
        <w:spacing w:after="0"/>
        <w:ind w:firstLine="708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проведения наблюдений за состоянием собственного организма.</w:t>
      </w:r>
    </w:p>
    <w:p w:rsidR="00CE74C8" w:rsidRPr="007C4717" w:rsidRDefault="00CE74C8" w:rsidP="007C4717">
      <w:pPr>
        <w:tabs>
          <w:tab w:val="left" w:pos="13320"/>
          <w:tab w:val="left" w:pos="16740"/>
        </w:tabs>
        <w:spacing w:after="0"/>
        <w:ind w:right="461"/>
        <w:jc w:val="both"/>
        <w:rPr>
          <w:rFonts w:ascii="Times New Roman" w:hAnsi="Times New Roman"/>
        </w:rPr>
      </w:pPr>
    </w:p>
    <w:p w:rsidR="002E01CC" w:rsidRPr="007C4717" w:rsidRDefault="00CE74C8" w:rsidP="007C4717">
      <w:pPr>
        <w:tabs>
          <w:tab w:val="left" w:pos="7769"/>
        </w:tabs>
        <w:spacing w:after="0" w:line="240" w:lineRule="auto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Список дополнительной литературы</w:t>
      </w:r>
    </w:p>
    <w:p w:rsidR="00CE74C8" w:rsidRPr="007C4717" w:rsidRDefault="00CE74C8" w:rsidP="007C4717">
      <w:pPr>
        <w:tabs>
          <w:tab w:val="left" w:pos="7769"/>
        </w:tabs>
        <w:spacing w:after="0" w:line="240" w:lineRule="auto"/>
        <w:rPr>
          <w:rFonts w:ascii="Times New Roman" w:hAnsi="Times New Roman"/>
          <w:b/>
        </w:rPr>
      </w:pPr>
    </w:p>
    <w:p w:rsidR="00CE74C8" w:rsidRPr="007C4717" w:rsidRDefault="00CE74C8" w:rsidP="007C4717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Материалы для подготовки к ГИА. Тестовые задания.(Сборники разных авторов))</w:t>
      </w:r>
    </w:p>
    <w:p w:rsidR="00CE74C8" w:rsidRPr="007C4717" w:rsidRDefault="00CE74C8" w:rsidP="007C4717">
      <w:pPr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Козлова Т.А, Кучменко В.С. «Биология в таблицах. 6-11 классы: Справочное пособие, -М.:Дрофа, 2002 г.</w:t>
      </w:r>
    </w:p>
    <w:p w:rsidR="00CE74C8" w:rsidRPr="007C4717" w:rsidRDefault="00CE74C8" w:rsidP="007C4717">
      <w:pPr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Лабораторный практикум. Биология 6-11.</w:t>
      </w:r>
    </w:p>
    <w:p w:rsidR="00CE74C8" w:rsidRPr="007C4717" w:rsidRDefault="00CE74C8" w:rsidP="007C4717">
      <w:pPr>
        <w:spacing w:after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    4.Биология .9 класс. Общие закономерности. Мультимедийное приложение к учебнику.</w:t>
      </w:r>
    </w:p>
    <w:p w:rsidR="00CE74C8" w:rsidRPr="007C4717" w:rsidRDefault="00CE74C8" w:rsidP="007C4717">
      <w:pPr>
        <w:spacing w:after="0"/>
        <w:jc w:val="both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    5. Интернет сайты по биологии ЦОР</w:t>
      </w:r>
    </w:p>
    <w:p w:rsidR="00CE74C8" w:rsidRPr="007C4717" w:rsidRDefault="00CE74C8" w:rsidP="007C4717">
      <w:pPr>
        <w:spacing w:after="0"/>
        <w:jc w:val="both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График контрольных работ</w:t>
      </w:r>
    </w:p>
    <w:p w:rsidR="002E01CC" w:rsidRPr="007C4717" w:rsidRDefault="002E01CC" w:rsidP="007C4717">
      <w:pPr>
        <w:pStyle w:val="a3"/>
        <w:spacing w:before="0" w:beforeAutospacing="0" w:after="0" w:afterAutospacing="0"/>
        <w:rPr>
          <w:b/>
          <w:sz w:val="22"/>
          <w:szCs w:val="22"/>
        </w:rPr>
      </w:pPr>
    </w:p>
    <w:tbl>
      <w:tblPr>
        <w:tblStyle w:val="a7"/>
        <w:tblW w:w="0" w:type="auto"/>
        <w:tblInd w:w="375" w:type="dxa"/>
        <w:tblLook w:val="04A0"/>
      </w:tblPr>
      <w:tblGrid>
        <w:gridCol w:w="1016"/>
        <w:gridCol w:w="1799"/>
        <w:gridCol w:w="5606"/>
      </w:tblGrid>
      <w:tr w:rsidR="00CE74C8" w:rsidRPr="007C4717" w:rsidTr="00E07417">
        <w:tc>
          <w:tcPr>
            <w:tcW w:w="0" w:type="auto"/>
          </w:tcPr>
          <w:p w:rsidR="00CE74C8" w:rsidRPr="007C4717" w:rsidRDefault="00CE74C8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 xml:space="preserve">№ </w:t>
            </w:r>
            <w:r w:rsidR="007C4717">
              <w:rPr>
                <w:rFonts w:ascii="Times New Roman" w:hAnsi="Times New Roman"/>
                <w:color w:val="000000"/>
              </w:rPr>
              <w:t>урока</w:t>
            </w:r>
          </w:p>
        </w:tc>
        <w:tc>
          <w:tcPr>
            <w:tcW w:w="0" w:type="auto"/>
          </w:tcPr>
          <w:p w:rsidR="00CE74C8" w:rsidRPr="007C4717" w:rsidRDefault="00CE74C8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Дата проведения</w:t>
            </w:r>
          </w:p>
        </w:tc>
        <w:tc>
          <w:tcPr>
            <w:tcW w:w="0" w:type="auto"/>
          </w:tcPr>
          <w:p w:rsidR="00CE74C8" w:rsidRPr="007C4717" w:rsidRDefault="00CE74C8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Тема</w:t>
            </w:r>
          </w:p>
        </w:tc>
      </w:tr>
      <w:tr w:rsidR="00CE74C8" w:rsidRPr="007C4717" w:rsidTr="00E07417">
        <w:tc>
          <w:tcPr>
            <w:tcW w:w="0" w:type="auto"/>
          </w:tcPr>
          <w:p w:rsidR="00CE74C8" w:rsidRPr="007C4717" w:rsidRDefault="00D2393D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1</w:t>
            </w:r>
            <w:r w:rsidR="00F6170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0" w:type="auto"/>
          </w:tcPr>
          <w:p w:rsidR="00CE74C8" w:rsidRPr="007C4717" w:rsidRDefault="00F61704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  <w:r w:rsidR="00C563E8" w:rsidRPr="007C4717">
              <w:rPr>
                <w:rFonts w:ascii="Times New Roman" w:hAnsi="Times New Roman"/>
                <w:color w:val="000000"/>
              </w:rPr>
              <w:t>.1</w:t>
            </w:r>
            <w:r w:rsidR="00F53868" w:rsidRPr="007C471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0" w:type="auto"/>
          </w:tcPr>
          <w:p w:rsidR="00CE74C8" w:rsidRPr="007C4717" w:rsidRDefault="00186659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</w:rPr>
              <w:t>Эволюция органического мира</w:t>
            </w:r>
          </w:p>
        </w:tc>
      </w:tr>
      <w:tr w:rsidR="00CE74C8" w:rsidRPr="007C4717" w:rsidTr="00E07417">
        <w:tc>
          <w:tcPr>
            <w:tcW w:w="0" w:type="auto"/>
          </w:tcPr>
          <w:p w:rsidR="00CE74C8" w:rsidRPr="007C4717" w:rsidRDefault="00F61704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0" w:type="auto"/>
          </w:tcPr>
          <w:p w:rsidR="00CE74C8" w:rsidRPr="007C4717" w:rsidRDefault="00F61704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 w:rsidR="00C563E8" w:rsidRPr="007C4717">
              <w:rPr>
                <w:rFonts w:ascii="Times New Roman" w:hAnsi="Times New Roman"/>
                <w:color w:val="000000"/>
              </w:rPr>
              <w:t>.01</w:t>
            </w:r>
          </w:p>
        </w:tc>
        <w:tc>
          <w:tcPr>
            <w:tcW w:w="0" w:type="auto"/>
          </w:tcPr>
          <w:p w:rsidR="00CE74C8" w:rsidRPr="007C4717" w:rsidRDefault="001A4A2D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</w:rPr>
              <w:t xml:space="preserve"> Клетка</w:t>
            </w:r>
          </w:p>
        </w:tc>
      </w:tr>
      <w:tr w:rsidR="00CE74C8" w:rsidRPr="007C4717" w:rsidTr="00E07417">
        <w:tc>
          <w:tcPr>
            <w:tcW w:w="0" w:type="auto"/>
          </w:tcPr>
          <w:p w:rsidR="00CE74C8" w:rsidRPr="007C4717" w:rsidRDefault="00F61704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0" w:type="auto"/>
          </w:tcPr>
          <w:p w:rsidR="00CE74C8" w:rsidRPr="007C4717" w:rsidRDefault="00F61704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="00C563E8" w:rsidRPr="007C4717">
              <w:rPr>
                <w:rFonts w:ascii="Times New Roman" w:hAnsi="Times New Roman"/>
                <w:color w:val="000000"/>
              </w:rPr>
              <w:t>.03</w:t>
            </w:r>
          </w:p>
        </w:tc>
        <w:tc>
          <w:tcPr>
            <w:tcW w:w="0" w:type="auto"/>
          </w:tcPr>
          <w:p w:rsidR="00CE74C8" w:rsidRPr="007C4717" w:rsidRDefault="001A4A2D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Закономерности наследственности</w:t>
            </w:r>
          </w:p>
        </w:tc>
      </w:tr>
      <w:tr w:rsidR="00CE74C8" w:rsidRPr="007C4717" w:rsidTr="00E07417">
        <w:tc>
          <w:tcPr>
            <w:tcW w:w="0" w:type="auto"/>
          </w:tcPr>
          <w:p w:rsidR="00CE74C8" w:rsidRPr="007C4717" w:rsidRDefault="00F61704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0" w:type="auto"/>
          </w:tcPr>
          <w:p w:rsidR="00CE74C8" w:rsidRPr="007C4717" w:rsidRDefault="00F61704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F53868" w:rsidRPr="007C4717">
              <w:rPr>
                <w:rFonts w:ascii="Times New Roman" w:hAnsi="Times New Roman"/>
                <w:color w:val="000000"/>
              </w:rPr>
              <w:t>8</w:t>
            </w:r>
            <w:r w:rsidR="00C563E8" w:rsidRPr="007C4717">
              <w:rPr>
                <w:rFonts w:ascii="Times New Roman" w:hAnsi="Times New Roman"/>
                <w:color w:val="000000"/>
              </w:rPr>
              <w:t>.05</w:t>
            </w:r>
          </w:p>
        </w:tc>
        <w:tc>
          <w:tcPr>
            <w:tcW w:w="0" w:type="auto"/>
          </w:tcPr>
          <w:p w:rsidR="00CE74C8" w:rsidRPr="007C4717" w:rsidRDefault="00C563E8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 xml:space="preserve">Итоговая </w:t>
            </w:r>
            <w:r w:rsidR="007C4717">
              <w:rPr>
                <w:rFonts w:ascii="Times New Roman" w:hAnsi="Times New Roman"/>
                <w:color w:val="000000"/>
              </w:rPr>
              <w:t xml:space="preserve"> контрольная работа </w:t>
            </w:r>
            <w:r w:rsidRPr="007C4717">
              <w:rPr>
                <w:rFonts w:ascii="Times New Roman" w:hAnsi="Times New Roman"/>
                <w:color w:val="000000"/>
              </w:rPr>
              <w:t xml:space="preserve"> «Общие закономерности»</w:t>
            </w:r>
          </w:p>
        </w:tc>
      </w:tr>
    </w:tbl>
    <w:p w:rsidR="00C563E8" w:rsidRPr="007C4717" w:rsidRDefault="00C563E8" w:rsidP="007C4717">
      <w:pPr>
        <w:spacing w:after="0"/>
        <w:ind w:firstLine="540"/>
        <w:rPr>
          <w:rFonts w:ascii="Times New Roman" w:hAnsi="Times New Roman"/>
        </w:rPr>
      </w:pPr>
    </w:p>
    <w:p w:rsidR="00224A49" w:rsidRPr="007C4717" w:rsidRDefault="00CE74C8" w:rsidP="007C4717">
      <w:pPr>
        <w:spacing w:after="0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Тексты контрольных рабо</w:t>
      </w:r>
      <w:r w:rsidR="006464B4" w:rsidRPr="007C4717">
        <w:rPr>
          <w:rFonts w:ascii="Times New Roman" w:hAnsi="Times New Roman"/>
          <w:b/>
        </w:rPr>
        <w:t>т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color w:val="000000"/>
          <w:sz w:val="22"/>
          <w:szCs w:val="22"/>
        </w:rPr>
        <w:t>Контрольная работа № 1 по теме: «Эволюция органического мира»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color w:val="000000"/>
          <w:sz w:val="22"/>
          <w:szCs w:val="22"/>
        </w:rPr>
        <w:t>Вариант I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1. Основной движущей силой эволюции является: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изоляция; В) естественный отбор;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мутации; Г) приспособленность.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2. Основной идеей Ч. Дарвина была мысль о: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возникновении приспособлений у организмов в результате естественного отбора;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выживании самых сильных;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В) наследовании полезных приобретенных признаков;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Г) стремлении всех организмов к прогрессу.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3. Как с латинского языка переводиться слово «австралопитек»?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австралийская обезьяна;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lastRenderedPageBreak/>
        <w:t>Б) древнейшая обезьяна;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В) человекообразная обезьяна;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Г) южная обезьяна.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4. Предки каких животных обладали пятипалыми конечностями и впервые вышли на сушу: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рыб; В) пресмыкающихся;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птиц; Г) земноводных.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5. Между первым и вторым понятиями существует определенная связь. Такая же связь существует между третьим и четвертым понятием. Укажите четвертое понятие. Расхождение в признаках у особей: дивергенция = случайное возникновение признака: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модификация; В) отбор;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мутация; Г) изоляция.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6. Чем можно объяснить тот факт, что, сколько ни трави домашних тараканов ядами, они все равно выживают в жилищах?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в домах для них достаточно пищи;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яды недостаточно сильны;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В) у части тараканов есть мутации, позволяющие им выжить;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Г) естественный отбор не действует в популяции тараканов.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7. Иногда рождаются хвостатые дети. Это доказывает: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родство человека с животными; В) наследование приобретенного признака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полезность хвоста у человека; Г) возможность появления в будущем хвостатых людей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8. Двойное название видов ввел в науку: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Ч. Дарвин; В) К. Линней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Ж.Б. Ламарк Г) Л. Пастер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9. Укажите пункт, в котором перечислены движущие силы эволюции: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наследственная изменчивость, борьба за существование, естественный отбор;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модификационная изменчивость, приспособленность, изоляция;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В) условия среды, условия питания, возможность для размножения;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Г) приспособленность, расхождение в признаках.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10. Появление проводящих и механических тканей привело к: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семенному размножению; В) смене поколений;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увеличению роста растений; Г) автотрофному питанию.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11. Что такое коацерваты?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комплексы нуклеиновых кислот;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комплексы белков;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В) комплексы жиров;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Г) самопроизвольно концентрирующиеся комплексы первичных органических веществ.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12. Как называются организмы, которые питаются готовыми органическими веществами?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протобионты; В) гетеротрофы;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хемотрофы; Г) автотрофы.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13. Какие организмы, способные к фотосинтезу, самые древние?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lastRenderedPageBreak/>
        <w:t>А) вирусы; Б) растения; В) эвглена зеленая; Г) цианобактерии.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14. Что обусловило появление у живых организмов процесса дыхания?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появление автотрофов;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накопление в атмосфере кислорода;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В) появление растений;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Г) возникновение у автотрофов пигмента хлорофилла.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15. Сколько эр выделяют в истории развития нашей планеты?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пять; Б) шесть; В) семь; Г) восемь.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16. Какую совокупность особей принято считать элементарной единицей эволюции?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вид; Б) популяцию; В) семейство; Г) род.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17. Какой критерий вида самый точный?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экологический; В) морфологический;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генетический; Г) географический.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18. Какой процесс не относиться к ароморфозам?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появление теплокровности; В) потеря органов пищеварения у паразитов;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появление у растений семян; Г) возникновение головного мозга.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19. Какая биологическая особенность не характеризует вид Человек разумный?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большой объем головного мозга;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сильные челюсти;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В) преобладание мозгового черепа над лицевым;</w:t>
      </w:r>
      <w:r w:rsidRPr="007C4717">
        <w:rPr>
          <w:color w:val="000000"/>
          <w:sz w:val="22"/>
          <w:szCs w:val="22"/>
        </w:rPr>
        <w:br/>
        <w:t>Г) прямохождение.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b/>
          <w:bCs/>
          <w:i/>
          <w:iCs/>
          <w:color w:val="000000"/>
          <w:sz w:val="22"/>
          <w:szCs w:val="22"/>
        </w:rPr>
        <w:t>20. Как называются первые представители биологического вида Человек разумный?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А) австралопитеки; В) неандертальцы;</w:t>
      </w:r>
    </w:p>
    <w:p w:rsidR="009123D6" w:rsidRPr="007C4717" w:rsidRDefault="009123D6" w:rsidP="007C4717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7C4717">
        <w:rPr>
          <w:color w:val="000000"/>
          <w:sz w:val="22"/>
          <w:szCs w:val="22"/>
        </w:rPr>
        <w:t>Б) кроманьонцы; Г) палеоантропы.</w:t>
      </w:r>
    </w:p>
    <w:p w:rsidR="00224A49" w:rsidRPr="007C4717" w:rsidRDefault="00224A49" w:rsidP="007C4717">
      <w:pPr>
        <w:spacing w:after="0"/>
        <w:rPr>
          <w:rFonts w:ascii="Times New Roman" w:hAnsi="Times New Roman"/>
        </w:rPr>
      </w:pPr>
    </w:p>
    <w:p w:rsidR="00C563E8" w:rsidRPr="007C4717" w:rsidRDefault="00C563E8" w:rsidP="007C4717">
      <w:pPr>
        <w:spacing w:after="0"/>
        <w:rPr>
          <w:rFonts w:ascii="Times New Roman" w:hAnsi="Times New Roman"/>
          <w:b/>
          <w:bCs/>
        </w:rPr>
      </w:pPr>
      <w:r w:rsidRPr="007C4717">
        <w:rPr>
          <w:rFonts w:ascii="Times New Roman" w:hAnsi="Times New Roman"/>
          <w:b/>
          <w:bCs/>
        </w:rPr>
        <w:t xml:space="preserve"> Контрольная работа</w:t>
      </w:r>
      <w:r w:rsidR="006464B4" w:rsidRPr="007C4717">
        <w:rPr>
          <w:rFonts w:ascii="Times New Roman" w:hAnsi="Times New Roman"/>
          <w:b/>
          <w:bCs/>
        </w:rPr>
        <w:t xml:space="preserve"> №2</w:t>
      </w:r>
      <w:r w:rsidRPr="007C4717">
        <w:rPr>
          <w:rFonts w:ascii="Times New Roman" w:hAnsi="Times New Roman"/>
          <w:b/>
          <w:bCs/>
        </w:rPr>
        <w:t xml:space="preserve"> «</w:t>
      </w:r>
      <w:r w:rsidR="007C4717">
        <w:rPr>
          <w:rFonts w:ascii="Times New Roman" w:hAnsi="Times New Roman"/>
          <w:b/>
          <w:bCs/>
        </w:rPr>
        <w:t>Клетка»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Вариант №1</w:t>
      </w:r>
    </w:p>
    <w:p w:rsidR="00C563E8" w:rsidRPr="007C4717" w:rsidRDefault="00C563E8" w:rsidP="007C4717">
      <w:pPr>
        <w:spacing w:after="0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ЧАСТЬ 1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0"/>
        <w:gridCol w:w="14444"/>
      </w:tblGrid>
      <w:tr w:rsidR="00C563E8" w:rsidRPr="007C4717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А.1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Молекулы какого вещества способны к репликации?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1) и-РНК</w:t>
            </w:r>
            <w:r w:rsidRPr="007C4717">
              <w:rPr>
                <w:rFonts w:ascii="Times New Roman" w:hAnsi="Times New Roman"/>
              </w:rPr>
              <w:tab/>
              <w:t>2) т-РНК</w:t>
            </w:r>
            <w:r w:rsidRPr="007C4717">
              <w:rPr>
                <w:rFonts w:ascii="Times New Roman" w:hAnsi="Times New Roman"/>
              </w:rPr>
              <w:tab/>
              <w:t>3) р-РНК</w:t>
            </w:r>
            <w:r w:rsidRPr="007C4717">
              <w:rPr>
                <w:rFonts w:ascii="Times New Roman" w:hAnsi="Times New Roman"/>
              </w:rPr>
              <w:tab/>
              <w:t>4) ДНК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63E8" w:rsidRPr="007C4717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А.2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 молекуле ДНК по принципу комплементарности аденин связан двумя</w:t>
            </w:r>
            <w:r w:rsidRPr="007C4717">
              <w:rPr>
                <w:rFonts w:ascii="Times New Roman" w:hAnsi="Times New Roman"/>
              </w:rPr>
              <w:br/>
              <w:t>водородными связями с...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1)урацилом</w:t>
            </w:r>
            <w:r w:rsidRPr="007C4717">
              <w:rPr>
                <w:rFonts w:ascii="Times New Roman" w:hAnsi="Times New Roman"/>
              </w:rPr>
              <w:tab/>
              <w:t>2)тимином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3)цитозином</w:t>
            </w:r>
            <w:r w:rsidRPr="007C4717">
              <w:rPr>
                <w:rFonts w:ascii="Times New Roman" w:hAnsi="Times New Roman"/>
              </w:rPr>
              <w:tab/>
              <w:t>4)гуанином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63E8" w:rsidRPr="007C4717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А.3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Содержание какого химического элемента в клетке больше, чем осталь-</w:t>
            </w:r>
            <w:r w:rsidRPr="007C4717">
              <w:rPr>
                <w:rFonts w:ascii="Times New Roman" w:hAnsi="Times New Roman"/>
              </w:rPr>
              <w:br/>
              <w:t>ных, в % от сухой массы?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1)азота</w:t>
            </w:r>
            <w:r w:rsidRPr="007C4717">
              <w:rPr>
                <w:rFonts w:ascii="Times New Roman" w:hAnsi="Times New Roman"/>
              </w:rPr>
              <w:tab/>
              <w:t>2) углерода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3)водорода</w:t>
            </w:r>
            <w:r w:rsidRPr="007C4717">
              <w:rPr>
                <w:rFonts w:ascii="Times New Roman" w:hAnsi="Times New Roman"/>
              </w:rPr>
              <w:tab/>
              <w:t>4)кислорода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63E8" w:rsidRPr="007C4717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А.4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От концентрации каких соединений зависят буферные свойства клетки?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1) углеводов                         </w:t>
            </w:r>
            <w:r w:rsidRPr="007C4717">
              <w:rPr>
                <w:rFonts w:ascii="Times New Roman" w:hAnsi="Times New Roman"/>
              </w:rPr>
              <w:tab/>
              <w:t>2)липидов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3) минеральных солей</w:t>
            </w:r>
            <w:r w:rsidRPr="007C4717">
              <w:rPr>
                <w:rFonts w:ascii="Times New Roman" w:hAnsi="Times New Roman"/>
              </w:rPr>
              <w:tab/>
              <w:t>4) нуклеиновых кислот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63E8" w:rsidRPr="007C4717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А.5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Какие органические соединения выполняют функцию биокатализаторов?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1) нуклеиновые кислоты</w:t>
            </w:r>
            <w:r w:rsidRPr="007C4717">
              <w:rPr>
                <w:rFonts w:ascii="Times New Roman" w:hAnsi="Times New Roman"/>
              </w:rPr>
              <w:tab/>
              <w:t>2) белки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3) липиды</w:t>
            </w:r>
            <w:r w:rsidRPr="007C4717">
              <w:rPr>
                <w:rFonts w:ascii="Times New Roman" w:hAnsi="Times New Roman"/>
              </w:rPr>
              <w:tab/>
              <w:t xml:space="preserve">                       4) углеводы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63E8" w:rsidRPr="007C4717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А.6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Как называется утрата белковой молекулой своей структурной органи-</w:t>
            </w:r>
            <w:r w:rsidRPr="007C4717">
              <w:rPr>
                <w:rFonts w:ascii="Times New Roman" w:hAnsi="Times New Roman"/>
              </w:rPr>
              <w:br/>
              <w:t>зации?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1) ренатурация</w:t>
            </w:r>
            <w:r w:rsidRPr="007C4717">
              <w:rPr>
                <w:rFonts w:ascii="Times New Roman" w:hAnsi="Times New Roman"/>
              </w:rPr>
              <w:tab/>
              <w:t>2) процессинг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3) метаболизм</w:t>
            </w:r>
            <w:r w:rsidRPr="007C4717">
              <w:rPr>
                <w:rFonts w:ascii="Times New Roman" w:hAnsi="Times New Roman"/>
              </w:rPr>
              <w:tab/>
              <w:t>4) денатурация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63E8" w:rsidRPr="007C4717" w:rsidTr="007C4717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А.7</w:t>
            </w:r>
          </w:p>
        </w:tc>
        <w:tc>
          <w:tcPr>
            <w:tcW w:w="1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pStyle w:val="Style8"/>
              <w:widowControl/>
              <w:tabs>
                <w:tab w:val="left" w:pos="264"/>
              </w:tabs>
              <w:spacing w:line="230" w:lineRule="exact"/>
              <w:rPr>
                <w:rStyle w:val="FontStyle15"/>
                <w:sz w:val="22"/>
                <w:szCs w:val="22"/>
              </w:rPr>
            </w:pPr>
            <w:r w:rsidRPr="007C4717">
              <w:rPr>
                <w:rStyle w:val="FontStyle15"/>
                <w:sz w:val="22"/>
                <w:szCs w:val="22"/>
              </w:rPr>
              <w:t>Какие химические связи возникают в молекуле ДНК, изображённой на</w:t>
            </w:r>
            <w:r w:rsidRPr="007C4717">
              <w:rPr>
                <w:rStyle w:val="FontStyle15"/>
                <w:sz w:val="22"/>
                <w:szCs w:val="22"/>
              </w:rPr>
              <w:br/>
              <w:t>рисунке 5, между нуклеотидами?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2353945" cy="2125345"/>
                  <wp:effectExtent l="1905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212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63E8" w:rsidRPr="007C4717" w:rsidRDefault="00C563E8" w:rsidP="007C4717">
            <w:pPr>
              <w:pStyle w:val="Style5"/>
              <w:widowControl/>
              <w:tabs>
                <w:tab w:val="left" w:pos="3206"/>
              </w:tabs>
              <w:spacing w:line="235" w:lineRule="exact"/>
              <w:ind w:left="384"/>
              <w:rPr>
                <w:rStyle w:val="FontStyle15"/>
                <w:sz w:val="22"/>
                <w:szCs w:val="22"/>
              </w:rPr>
            </w:pPr>
            <w:r w:rsidRPr="007C4717">
              <w:rPr>
                <w:rStyle w:val="FontStyle15"/>
                <w:sz w:val="22"/>
                <w:szCs w:val="22"/>
              </w:rPr>
              <w:t>1) ковалентные</w:t>
            </w:r>
            <w:r w:rsidRPr="007C4717">
              <w:rPr>
                <w:rStyle w:val="FontStyle15"/>
                <w:sz w:val="22"/>
                <w:szCs w:val="22"/>
              </w:rPr>
              <w:tab/>
              <w:t>2) ионные</w:t>
            </w:r>
          </w:p>
          <w:p w:rsidR="00C563E8" w:rsidRPr="007C4717" w:rsidRDefault="00C563E8" w:rsidP="007C4717">
            <w:pPr>
              <w:pStyle w:val="Style5"/>
              <w:widowControl/>
              <w:tabs>
                <w:tab w:val="left" w:pos="3206"/>
              </w:tabs>
              <w:spacing w:line="235" w:lineRule="exact"/>
              <w:ind w:left="365"/>
              <w:rPr>
                <w:rStyle w:val="FontStyle15"/>
                <w:sz w:val="22"/>
                <w:szCs w:val="22"/>
              </w:rPr>
            </w:pPr>
            <w:r w:rsidRPr="007C4717">
              <w:rPr>
                <w:rStyle w:val="FontStyle15"/>
                <w:sz w:val="22"/>
                <w:szCs w:val="22"/>
              </w:rPr>
              <w:lastRenderedPageBreak/>
              <w:t>3) водородные</w:t>
            </w:r>
            <w:r w:rsidRPr="007C4717">
              <w:rPr>
                <w:rStyle w:val="FontStyle15"/>
                <w:sz w:val="22"/>
                <w:szCs w:val="22"/>
              </w:rPr>
              <w:tab/>
              <w:t>4) пептидные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C563E8" w:rsidRPr="007C4717" w:rsidRDefault="00C563E8" w:rsidP="007C4717">
      <w:pPr>
        <w:spacing w:after="0"/>
        <w:rPr>
          <w:rFonts w:ascii="Times New Roman" w:hAnsi="Times New Roman"/>
          <w:b/>
        </w:rPr>
      </w:pPr>
    </w:p>
    <w:p w:rsidR="00C563E8" w:rsidRPr="007C4717" w:rsidRDefault="00C563E8" w:rsidP="007C4717">
      <w:pPr>
        <w:spacing w:after="0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ЧАСТЬ 2</w:t>
      </w:r>
    </w:p>
    <w:p w:rsidR="00C563E8" w:rsidRPr="007C4717" w:rsidRDefault="00C563E8" w:rsidP="007C47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5" w:color="auto"/>
        </w:pBdr>
        <w:spacing w:after="0"/>
        <w:rPr>
          <w:rFonts w:ascii="Times New Roman" w:hAnsi="Times New Roman"/>
          <w:b/>
          <w:bCs/>
          <w:i/>
          <w:iCs/>
        </w:rPr>
      </w:pPr>
      <w:r w:rsidRPr="007C4717">
        <w:rPr>
          <w:rFonts w:ascii="Times New Roman" w:hAnsi="Times New Roman"/>
          <w:b/>
          <w:bCs/>
          <w:i/>
          <w:iCs/>
        </w:rPr>
        <w:t xml:space="preserve">В заданиях В1 – В3 выберите три верных ответа из шести. Запишите выбранные цифры  </w:t>
      </w:r>
      <w:r w:rsidRPr="007C4717">
        <w:rPr>
          <w:rFonts w:ascii="Times New Roman" w:hAnsi="Times New Roman"/>
          <w:b/>
          <w:i/>
        </w:rPr>
        <w:t xml:space="preserve"> без пробелов и других символов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14772"/>
      </w:tblGrid>
      <w:tr w:rsidR="00C563E8" w:rsidRPr="007C4717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В.1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 биополимерам относятся...</w:t>
            </w:r>
            <w:r w:rsidRPr="007C4717">
              <w:rPr>
                <w:rFonts w:ascii="Times New Roman" w:hAnsi="Times New Roman"/>
              </w:rPr>
              <w:br/>
              <w:t>1)белки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2)минеральные соли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3)полисахариды 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4)вода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5)нуклеиновые кислоты</w:t>
            </w:r>
            <w:r w:rsidRPr="007C4717">
              <w:rPr>
                <w:rFonts w:ascii="Times New Roman" w:hAnsi="Times New Roman"/>
              </w:rPr>
              <w:br/>
              <w:t>6)полиэтилен</w:t>
            </w:r>
          </w:p>
        </w:tc>
      </w:tr>
      <w:tr w:rsidR="00C563E8" w:rsidRPr="007C4717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В.2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Какие функции в клетке выполняют углеводы?</w:t>
            </w:r>
            <w:r w:rsidRPr="007C4717">
              <w:rPr>
                <w:rFonts w:ascii="Times New Roman" w:hAnsi="Times New Roman"/>
              </w:rPr>
              <w:br/>
              <w:t>1) энергетическую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2)каталитическую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3)запасающую</w:t>
            </w:r>
            <w:r w:rsidRPr="007C4717">
              <w:rPr>
                <w:rFonts w:ascii="Times New Roman" w:hAnsi="Times New Roman"/>
              </w:rPr>
              <w:br/>
              <w:t>4)гормональную</w:t>
            </w:r>
            <w:r w:rsidRPr="007C4717">
              <w:rPr>
                <w:rFonts w:ascii="Times New Roman" w:hAnsi="Times New Roman"/>
              </w:rPr>
              <w:br/>
              <w:t>5)строительную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6)транспортную</w:t>
            </w:r>
          </w:p>
        </w:tc>
      </w:tr>
      <w:tr w:rsidR="00C563E8" w:rsidRPr="007C4717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В.3</w:t>
            </w:r>
          </w:p>
        </w:tc>
        <w:tc>
          <w:tcPr>
            <w:tcW w:w="1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 световой фазе фотосинтеза происходит</w:t>
            </w:r>
          </w:p>
          <w:p w:rsidR="00C563E8" w:rsidRPr="007C4717" w:rsidRDefault="00C563E8" w:rsidP="007C4717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восстановление углекислого газа  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Б) образование кислорода</w:t>
            </w:r>
          </w:p>
          <w:p w:rsidR="00C563E8" w:rsidRPr="007C4717" w:rsidRDefault="00C563E8" w:rsidP="007C4717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синтез АФТ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Г)  окисление НАДФ·Н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Д) фотолиз воды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Е) образование глюкозы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Ответ:</w:t>
            </w:r>
            <w:r w:rsidRPr="007C4717">
              <w:rPr>
                <w:rFonts w:ascii="Times New Roman" w:hAnsi="Times New Roman"/>
              </w:rPr>
              <w:tab/>
              <w:t xml:space="preserve">                . (Запишите выбранные буквы в алфавитном порядке.)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C563E8" w:rsidRPr="007C4717" w:rsidRDefault="00C563E8" w:rsidP="007C4717">
      <w:pPr>
        <w:spacing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C563E8" w:rsidRPr="007C4717" w:rsidTr="00FB0207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7C4717">
              <w:rPr>
                <w:rFonts w:ascii="Times New Roman" w:hAnsi="Times New Roman"/>
                <w:b/>
                <w:i/>
              </w:rPr>
              <w:t>При выполнении задания В4  установите соответствие между содержанием первого и второго столбцов. Впишите в таблицу цифры выбранных ответов.</w:t>
            </w:r>
          </w:p>
        </w:tc>
      </w:tr>
    </w:tbl>
    <w:p w:rsidR="00C563E8" w:rsidRPr="007C4717" w:rsidRDefault="00C563E8" w:rsidP="007C4717">
      <w:pPr>
        <w:spacing w:after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12788"/>
      </w:tblGrid>
      <w:tr w:rsidR="00C563E8" w:rsidRPr="007C4717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В.4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Установите соответствие между особенностями и молекулами сложных органических веществ, для которых они характерны.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000"/>
            </w:tblPr>
            <w:tblGrid>
              <w:gridCol w:w="6327"/>
              <w:gridCol w:w="1980"/>
            </w:tblGrid>
            <w:tr w:rsidR="00C563E8" w:rsidRPr="007C4717" w:rsidTr="00FB0207">
              <w:tc>
                <w:tcPr>
                  <w:tcW w:w="6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  <w:b/>
                      <w:bCs/>
                    </w:rPr>
                  </w:pPr>
                  <w:r w:rsidRPr="007C4717">
                    <w:rPr>
                      <w:rFonts w:ascii="Times New Roman" w:hAnsi="Times New Roman"/>
                      <w:b/>
                      <w:bCs/>
                    </w:rPr>
                    <w:t>ОСОБЕННОСТИ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  <w:b/>
                      <w:bCs/>
                    </w:rPr>
                  </w:pPr>
                  <w:r w:rsidRPr="007C4717">
                    <w:rPr>
                      <w:rFonts w:ascii="Times New Roman" w:hAnsi="Times New Roman"/>
                      <w:b/>
                      <w:bCs/>
                    </w:rPr>
                    <w:t>МОЛЕКУЛЫ</w:t>
                  </w:r>
                </w:p>
              </w:tc>
            </w:tr>
            <w:tr w:rsidR="00C563E8" w:rsidRPr="007C4717" w:rsidTr="00FB0207">
              <w:tc>
                <w:tcPr>
                  <w:tcW w:w="63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A)полимер, который состоит из двух спирально закрученных цепочек</w:t>
                  </w:r>
                </w:p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Б) полимер, который состоит из одной линей</w:t>
                  </w:r>
                  <w:r w:rsidRPr="007C4717">
                    <w:rPr>
                      <w:rFonts w:ascii="Times New Roman" w:hAnsi="Times New Roman"/>
                    </w:rPr>
                    <w:softHyphen/>
                    <w:t>ной цепочки</w:t>
                  </w:r>
                </w:p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B)в состав нуклеотидов входят азотистые основания — аденин, тимин, гуанин и цитозин</w:t>
                  </w:r>
                  <w:r w:rsidRPr="007C4717">
                    <w:rPr>
                      <w:rFonts w:ascii="Times New Roman" w:hAnsi="Times New Roman"/>
                    </w:rPr>
                    <w:br/>
                    <w:t>Г) в состав нуклеотидов входят азотистые основания — аденин, урацил, гуанин и цитозин</w:t>
                  </w:r>
                  <w:r w:rsidRPr="007C4717">
                    <w:rPr>
                      <w:rFonts w:ascii="Times New Roman" w:hAnsi="Times New Roman"/>
                    </w:rPr>
                    <w:br/>
                  </w:r>
                  <w:r w:rsidRPr="007C4717">
                    <w:rPr>
                      <w:rFonts w:ascii="Times New Roman" w:hAnsi="Times New Roman"/>
                      <w:b/>
                      <w:bCs/>
                    </w:rPr>
                    <w:t xml:space="preserve">Д) </w:t>
                  </w:r>
                  <w:r w:rsidRPr="007C4717">
                    <w:rPr>
                      <w:rFonts w:ascii="Times New Roman" w:hAnsi="Times New Roman"/>
                    </w:rPr>
                    <w:t>в состав нуклеотида входит пентоза-рибоза</w:t>
                  </w:r>
                  <w:r w:rsidRPr="007C4717">
                    <w:rPr>
                      <w:rFonts w:ascii="Times New Roman" w:hAnsi="Times New Roman"/>
                    </w:rPr>
                    <w:br/>
                  </w:r>
                  <w:r w:rsidRPr="007C4717">
                    <w:rPr>
                      <w:rFonts w:ascii="Times New Roman" w:hAnsi="Times New Roman"/>
                      <w:b/>
                      <w:bCs/>
                    </w:rPr>
                    <w:t xml:space="preserve">Е) </w:t>
                  </w:r>
                  <w:r w:rsidRPr="007C4717">
                    <w:rPr>
                      <w:rFonts w:ascii="Times New Roman" w:hAnsi="Times New Roman"/>
                    </w:rPr>
                    <w:t>в состав нуклеотида входит пентоза-дезоксирибоза</w:t>
                  </w:r>
                </w:p>
              </w:tc>
              <w:tc>
                <w:tcPr>
                  <w:tcW w:w="19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  <w:b/>
                      <w:bCs/>
                    </w:rPr>
                  </w:pPr>
                  <w:r w:rsidRPr="007C4717">
                    <w:rPr>
                      <w:rFonts w:ascii="Times New Roman" w:hAnsi="Times New Roman"/>
                    </w:rPr>
                    <w:t>1</w:t>
                  </w:r>
                  <w:r w:rsidRPr="007C4717">
                    <w:rPr>
                      <w:rFonts w:ascii="Times New Roman" w:hAnsi="Times New Roman"/>
                      <w:b/>
                      <w:bCs/>
                    </w:rPr>
                    <w:t xml:space="preserve">)РНК </w:t>
                  </w:r>
                </w:p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  <w:b/>
                      <w:bCs/>
                    </w:rPr>
                  </w:pPr>
                  <w:r w:rsidRPr="007C4717">
                    <w:rPr>
                      <w:rFonts w:ascii="Times New Roman" w:hAnsi="Times New Roman"/>
                    </w:rPr>
                    <w:t xml:space="preserve">2) </w:t>
                  </w:r>
                  <w:r w:rsidRPr="007C4717">
                    <w:rPr>
                      <w:rFonts w:ascii="Times New Roman" w:hAnsi="Times New Roman"/>
                      <w:b/>
                      <w:bCs/>
                    </w:rPr>
                    <w:t>ДНК</w:t>
                  </w:r>
                </w:p>
              </w:tc>
            </w:tr>
          </w:tbl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49"/>
              <w:gridCol w:w="1449"/>
              <w:gridCol w:w="1449"/>
              <w:gridCol w:w="1449"/>
              <w:gridCol w:w="1449"/>
              <w:gridCol w:w="1450"/>
            </w:tblGrid>
            <w:tr w:rsidR="00C563E8" w:rsidRPr="007C4717" w:rsidTr="00FB0207"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А</w:t>
                  </w:r>
                </w:p>
              </w:tc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Б</w:t>
                  </w:r>
                </w:p>
              </w:tc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В</w:t>
                  </w:r>
                </w:p>
              </w:tc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Г</w:t>
                  </w:r>
                </w:p>
              </w:tc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Д</w:t>
                  </w:r>
                </w:p>
              </w:tc>
              <w:tc>
                <w:tcPr>
                  <w:tcW w:w="1450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C4717">
                    <w:rPr>
                      <w:rFonts w:ascii="Times New Roman" w:hAnsi="Times New Roman"/>
                    </w:rPr>
                    <w:t>Е</w:t>
                  </w:r>
                </w:p>
              </w:tc>
            </w:tr>
            <w:tr w:rsidR="00C563E8" w:rsidRPr="007C4717" w:rsidTr="00FB0207"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9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0" w:type="dxa"/>
                </w:tcPr>
                <w:p w:rsidR="00C563E8" w:rsidRPr="007C4717" w:rsidRDefault="00C563E8" w:rsidP="007C4717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63E8" w:rsidRPr="007C4717" w:rsidTr="00822D81">
        <w:tc>
          <w:tcPr>
            <w:tcW w:w="13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C4717">
              <w:rPr>
                <w:rFonts w:ascii="Times New Roman" w:hAnsi="Times New Roman"/>
                <w:b/>
                <w:bCs/>
              </w:rPr>
              <w:t>При выполнении задания В5 вставьте в текст пропущенные термины из предложенного списка, используя для этого цифровые обозначения.</w:t>
            </w:r>
          </w:p>
        </w:tc>
      </w:tr>
      <w:tr w:rsidR="00C563E8" w:rsidRPr="007C4717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В5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  <w:bCs/>
              </w:rPr>
            </w:pPr>
            <w:r w:rsidRPr="007C4717">
              <w:rPr>
                <w:rFonts w:ascii="Times New Roman" w:hAnsi="Times New Roman"/>
                <w:bCs/>
              </w:rPr>
              <w:t xml:space="preserve">Для того чтобы синтезировался белок, информация о последовательности аминокислот в его первичной структуре должна быть доставлена к рибосомам. Этот процесс  включает два этапа. 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C4717">
              <w:rPr>
                <w:rFonts w:ascii="Times New Roman" w:hAnsi="Times New Roman"/>
                <w:bCs/>
              </w:rPr>
              <w:t xml:space="preserve">Передача информации путем синтеза на одной из цепей молекулы ДНК одноцепочечной молекулы РНК – это </w:t>
            </w:r>
            <w:r w:rsidRPr="007C4717">
              <w:rPr>
                <w:rFonts w:ascii="Times New Roman" w:hAnsi="Times New Roman"/>
                <w:bCs/>
                <w:u w:val="single"/>
              </w:rPr>
              <w:t xml:space="preserve">                           </w:t>
            </w:r>
            <w:r w:rsidRPr="007C4717">
              <w:rPr>
                <w:rFonts w:ascii="Times New Roman" w:hAnsi="Times New Roman"/>
                <w:bCs/>
              </w:rPr>
              <w:t>. Следующий этап биосинтеза белка – перевод информации, заключенной в последовательности нуклеотидов (последовательности кодонов) молекулы и-РНК в последовательность аминокислот полипептидной цепи -</w:t>
            </w:r>
            <w:r w:rsidRPr="007C4717">
              <w:rPr>
                <w:rFonts w:ascii="Times New Roman" w:hAnsi="Times New Roman"/>
                <w:b/>
                <w:bCs/>
              </w:rPr>
              <w:t xml:space="preserve"> </w:t>
            </w:r>
            <w:r w:rsidRPr="007C4717">
              <w:rPr>
                <w:rFonts w:ascii="Times New Roman" w:hAnsi="Times New Roman"/>
                <w:b/>
                <w:bCs/>
                <w:u w:val="single"/>
              </w:rPr>
              <w:t xml:space="preserve">                                        </w:t>
            </w:r>
            <w:r w:rsidRPr="007C4717">
              <w:rPr>
                <w:rFonts w:ascii="Times New Roman" w:hAnsi="Times New Roman"/>
                <w:b/>
                <w:bCs/>
              </w:rPr>
              <w:t>.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  <w:bCs/>
              </w:rPr>
            </w:pPr>
            <w:r w:rsidRPr="007C4717">
              <w:rPr>
                <w:rFonts w:ascii="Times New Roman" w:hAnsi="Times New Roman"/>
                <w:bCs/>
              </w:rPr>
              <w:t xml:space="preserve">           Перечень терминов:</w:t>
            </w:r>
          </w:p>
          <w:p w:rsidR="00C563E8" w:rsidRPr="007C4717" w:rsidRDefault="00C563E8" w:rsidP="007C4717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7C4717">
              <w:rPr>
                <w:rFonts w:ascii="Times New Roman" w:hAnsi="Times New Roman"/>
                <w:bCs/>
              </w:rPr>
              <w:t>— энергетический обмен             4 — транскрипция</w:t>
            </w:r>
          </w:p>
          <w:p w:rsidR="00C563E8" w:rsidRPr="007C4717" w:rsidRDefault="00C563E8" w:rsidP="007C4717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7C4717">
              <w:rPr>
                <w:rFonts w:ascii="Times New Roman" w:hAnsi="Times New Roman"/>
                <w:bCs/>
              </w:rPr>
              <w:t xml:space="preserve">— диссимиляция </w:t>
            </w:r>
            <w:r w:rsidRPr="007C4717">
              <w:rPr>
                <w:rFonts w:ascii="Times New Roman" w:hAnsi="Times New Roman"/>
                <w:bCs/>
              </w:rPr>
              <w:tab/>
              <w:t xml:space="preserve">                    5 — биосинтез белков</w:t>
            </w:r>
          </w:p>
          <w:p w:rsidR="00C563E8" w:rsidRPr="007C4717" w:rsidRDefault="00C563E8" w:rsidP="007C4717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7C4717">
              <w:rPr>
                <w:rFonts w:ascii="Times New Roman" w:hAnsi="Times New Roman"/>
                <w:bCs/>
              </w:rPr>
              <w:t>— трансляция</w:t>
            </w:r>
            <w:r w:rsidRPr="007C4717">
              <w:rPr>
                <w:rFonts w:ascii="Times New Roman" w:hAnsi="Times New Roman"/>
                <w:bCs/>
              </w:rPr>
              <w:tab/>
              <w:t xml:space="preserve">            </w:t>
            </w:r>
          </w:p>
          <w:p w:rsidR="00C563E8" w:rsidRPr="007C4717" w:rsidRDefault="00C563E8" w:rsidP="007C471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C4717">
              <w:rPr>
                <w:rFonts w:ascii="Times New Roman" w:hAnsi="Times New Roman"/>
                <w:b/>
                <w:bCs/>
              </w:rPr>
              <w:t>Ответ:</w:t>
            </w:r>
          </w:p>
        </w:tc>
      </w:tr>
      <w:tr w:rsidR="00C563E8" w:rsidRPr="007C4717" w:rsidTr="00822D81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С1</w:t>
            </w:r>
          </w:p>
        </w:tc>
        <w:tc>
          <w:tcPr>
            <w:tcW w:w="1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3E8" w:rsidRPr="007C4717" w:rsidRDefault="00C563E8" w:rsidP="007C4717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C4717">
              <w:rPr>
                <w:rFonts w:ascii="Times New Roman" w:hAnsi="Times New Roman"/>
              </w:rPr>
              <w:t>В чем заключается биологический смысл репликации молекулы ДНК?</w:t>
            </w:r>
          </w:p>
        </w:tc>
      </w:tr>
    </w:tbl>
    <w:p w:rsidR="00822D81" w:rsidRDefault="00822D81" w:rsidP="00822D81">
      <w:pPr>
        <w:spacing w:after="0"/>
        <w:rPr>
          <w:rFonts w:ascii="Times New Roman" w:hAnsi="Times New Roman"/>
          <w:b/>
        </w:rPr>
      </w:pPr>
    </w:p>
    <w:p w:rsidR="009123D6" w:rsidRPr="007C4717" w:rsidRDefault="009123D6" w:rsidP="00822D81">
      <w:pPr>
        <w:spacing w:after="0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 xml:space="preserve">Контрольная работа </w:t>
      </w:r>
      <w:r w:rsidR="00822D81">
        <w:rPr>
          <w:rFonts w:ascii="Times New Roman" w:hAnsi="Times New Roman"/>
          <w:b/>
        </w:rPr>
        <w:t>№3по теме: «З</w:t>
      </w:r>
      <w:r w:rsidRPr="007C4717">
        <w:rPr>
          <w:rFonts w:ascii="Times New Roman" w:hAnsi="Times New Roman"/>
          <w:b/>
        </w:rPr>
        <w:t>акономерности наследственности».</w:t>
      </w:r>
    </w:p>
    <w:p w:rsidR="009123D6" w:rsidRPr="007C4717" w:rsidRDefault="009123D6" w:rsidP="007C4717">
      <w:pPr>
        <w:spacing w:after="0"/>
        <w:jc w:val="center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Вариант 1.</w:t>
      </w:r>
    </w:p>
    <w:p w:rsidR="009123D6" w:rsidRPr="007C4717" w:rsidRDefault="009123D6" w:rsidP="007C4717">
      <w:pPr>
        <w:numPr>
          <w:ilvl w:val="0"/>
          <w:numId w:val="28"/>
        </w:numPr>
        <w:shd w:val="clear" w:color="auto" w:fill="FFFFFF"/>
        <w:tabs>
          <w:tab w:val="clear" w:pos="989"/>
          <w:tab w:val="left" w:pos="0"/>
        </w:tabs>
        <w:spacing w:after="0" w:line="226" w:lineRule="exact"/>
        <w:ind w:left="540"/>
        <w:rPr>
          <w:rFonts w:ascii="Times New Roman" w:hAnsi="Times New Roman"/>
          <w:b/>
          <w:color w:val="000000"/>
          <w:spacing w:val="-2"/>
        </w:rPr>
      </w:pPr>
      <w:r w:rsidRPr="007C4717">
        <w:rPr>
          <w:rFonts w:ascii="Times New Roman" w:hAnsi="Times New Roman"/>
          <w:b/>
          <w:color w:val="000000"/>
          <w:spacing w:val="-2"/>
        </w:rPr>
        <w:t>Назовите метод, являющийся основным в изу</w:t>
      </w:r>
      <w:r w:rsidRPr="007C4717">
        <w:rPr>
          <w:rFonts w:ascii="Times New Roman" w:hAnsi="Times New Roman"/>
          <w:b/>
          <w:color w:val="000000"/>
          <w:spacing w:val="-2"/>
        </w:rPr>
        <w:softHyphen/>
        <w:t>чении закономерностей наследования, который раз</w:t>
      </w:r>
      <w:r w:rsidRPr="007C4717">
        <w:rPr>
          <w:rFonts w:ascii="Times New Roman" w:hAnsi="Times New Roman"/>
          <w:b/>
          <w:color w:val="000000"/>
          <w:spacing w:val="-5"/>
        </w:rPr>
        <w:t>работал и впервые применил Г. Мендель.</w:t>
      </w:r>
    </w:p>
    <w:p w:rsidR="009123D6" w:rsidRPr="007C4717" w:rsidRDefault="009123D6" w:rsidP="007C4717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color w:val="000000"/>
          <w:spacing w:val="-5"/>
        </w:rPr>
        <w:sectPr w:rsidR="009123D6" w:rsidRPr="007C4717" w:rsidSect="009123D6">
          <w:pgSz w:w="16834" w:h="11909" w:orient="landscape"/>
          <w:pgMar w:top="1230" w:right="360" w:bottom="852" w:left="720" w:header="720" w:footer="720" w:gutter="0"/>
          <w:cols w:space="60"/>
          <w:noEndnote/>
          <w:docGrid w:linePitch="299"/>
        </w:sectPr>
      </w:pPr>
    </w:p>
    <w:p w:rsidR="00822D81" w:rsidRPr="007C4717" w:rsidRDefault="00822D81" w:rsidP="00822D81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5"/>
        </w:rPr>
        <w:lastRenderedPageBreak/>
        <w:t xml:space="preserve">     </w:t>
      </w:r>
      <w:r w:rsidRPr="007C4717">
        <w:rPr>
          <w:rFonts w:ascii="Times New Roman" w:hAnsi="Times New Roman"/>
          <w:color w:val="000000"/>
          <w:spacing w:val="-4"/>
        </w:rPr>
        <w:t>1) скрещивание</w:t>
      </w:r>
    </w:p>
    <w:p w:rsidR="00822D81" w:rsidRPr="007C4717" w:rsidRDefault="00822D81" w:rsidP="00822D81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ind w:left="283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2"/>
        </w:rPr>
        <w:t>2)гибридологический</w:t>
      </w:r>
    </w:p>
    <w:p w:rsidR="00822D81" w:rsidRPr="007C4717" w:rsidRDefault="00822D81" w:rsidP="00822D81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ind w:left="278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2"/>
        </w:rPr>
        <w:t>3)гибридизация</w:t>
      </w:r>
    </w:p>
    <w:p w:rsidR="00822D81" w:rsidRPr="007C4717" w:rsidRDefault="00822D81" w:rsidP="00822D81">
      <w:pPr>
        <w:widowControl w:val="0"/>
        <w:numPr>
          <w:ilvl w:val="0"/>
          <w:numId w:val="2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5" w:lineRule="exact"/>
        <w:ind w:left="278"/>
        <w:rPr>
          <w:rFonts w:ascii="Times New Roman" w:hAnsi="Times New Roman"/>
          <w:color w:val="000000"/>
          <w:spacing w:val="-13"/>
        </w:rPr>
      </w:pPr>
      <w:r w:rsidRPr="007C4717">
        <w:rPr>
          <w:rFonts w:ascii="Times New Roman" w:hAnsi="Times New Roman"/>
          <w:color w:val="000000"/>
          <w:spacing w:val="-6"/>
        </w:rPr>
        <w:lastRenderedPageBreak/>
        <w:t>метод ментора</w:t>
      </w:r>
    </w:p>
    <w:p w:rsidR="00822D81" w:rsidRPr="007C4717" w:rsidRDefault="00822D81" w:rsidP="00822D81">
      <w:pPr>
        <w:widowControl w:val="0"/>
        <w:numPr>
          <w:ilvl w:val="0"/>
          <w:numId w:val="27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5" w:lineRule="exact"/>
        <w:ind w:left="278"/>
        <w:rPr>
          <w:rFonts w:ascii="Times New Roman" w:hAnsi="Times New Roman"/>
          <w:color w:val="000000"/>
          <w:spacing w:val="-3"/>
        </w:rPr>
        <w:sectPr w:rsidR="00822D81" w:rsidRPr="007C4717" w:rsidSect="009123D6">
          <w:pgSz w:w="11909" w:h="16834"/>
          <w:pgMar w:top="540" w:right="852" w:bottom="720" w:left="1230" w:header="720" w:footer="720" w:gutter="0"/>
          <w:cols w:num="2" w:space="60" w:equalWidth="0">
            <w:col w:w="4559" w:space="708"/>
            <w:col w:w="4559"/>
          </w:cols>
          <w:noEndnote/>
        </w:sectPr>
      </w:pPr>
      <w:r w:rsidRPr="007C4717">
        <w:rPr>
          <w:rFonts w:ascii="Times New Roman" w:hAnsi="Times New Roman"/>
          <w:color w:val="000000"/>
          <w:spacing w:val="-3"/>
        </w:rPr>
        <w:t>генеалогический</w:t>
      </w:r>
    </w:p>
    <w:p w:rsidR="00822D81" w:rsidRPr="007C4717" w:rsidRDefault="00822D81" w:rsidP="00822D81">
      <w:pPr>
        <w:numPr>
          <w:ilvl w:val="0"/>
          <w:numId w:val="28"/>
        </w:numPr>
        <w:shd w:val="clear" w:color="auto" w:fill="FFFFFF"/>
        <w:tabs>
          <w:tab w:val="clear" w:pos="989"/>
          <w:tab w:val="num" w:pos="540"/>
        </w:tabs>
        <w:spacing w:after="0" w:line="221" w:lineRule="exact"/>
        <w:ind w:left="540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1"/>
        </w:rPr>
        <w:lastRenderedPageBreak/>
        <w:t xml:space="preserve">Назовите стадию мейоза, во время которой в </w:t>
      </w:r>
      <w:r w:rsidRPr="007C4717">
        <w:rPr>
          <w:rFonts w:ascii="Times New Roman" w:hAnsi="Times New Roman"/>
          <w:b/>
          <w:color w:val="000000"/>
          <w:spacing w:val="-1"/>
        </w:rPr>
        <w:t>клетке происходит кроссинговер — перекрест гомологичных друг другу хромосом, в результате которо</w:t>
      </w:r>
      <w:r w:rsidRPr="007C4717">
        <w:rPr>
          <w:rFonts w:ascii="Times New Roman" w:hAnsi="Times New Roman"/>
          <w:b/>
          <w:color w:val="000000"/>
          <w:spacing w:val="-1"/>
        </w:rPr>
        <w:softHyphen/>
        <w:t xml:space="preserve">го  эти  хромосомы  обмениваются   гомологичными </w:t>
      </w:r>
      <w:r w:rsidRPr="007C4717">
        <w:rPr>
          <w:rFonts w:ascii="Times New Roman" w:hAnsi="Times New Roman"/>
          <w:b/>
          <w:color w:val="000000"/>
          <w:spacing w:val="-4"/>
        </w:rPr>
        <w:t>участками.</w:t>
      </w:r>
    </w:p>
    <w:p w:rsidR="00822D81" w:rsidRPr="007C4717" w:rsidRDefault="00822D81" w:rsidP="00822D81">
      <w:pPr>
        <w:widowControl w:val="0"/>
        <w:numPr>
          <w:ilvl w:val="0"/>
          <w:numId w:val="29"/>
        </w:numPr>
        <w:shd w:val="clear" w:color="auto" w:fill="FFFFFF"/>
        <w:tabs>
          <w:tab w:val="left" w:pos="538"/>
          <w:tab w:val="left" w:pos="2774"/>
        </w:tabs>
        <w:autoSpaceDE w:val="0"/>
        <w:autoSpaceDN w:val="0"/>
        <w:adjustRightInd w:val="0"/>
        <w:spacing w:after="0" w:line="245" w:lineRule="exact"/>
        <w:ind w:left="274"/>
        <w:rPr>
          <w:rFonts w:ascii="Times New Roman" w:hAnsi="Times New Roman"/>
          <w:color w:val="000000"/>
          <w:spacing w:val="-17"/>
        </w:rPr>
      </w:pPr>
      <w:r w:rsidRPr="007C4717">
        <w:rPr>
          <w:rFonts w:ascii="Times New Roman" w:hAnsi="Times New Roman"/>
          <w:color w:val="000000"/>
          <w:spacing w:val="-9"/>
        </w:rPr>
        <w:t>профаза 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6"/>
        </w:rPr>
        <w:t>5) профаза 2</w:t>
      </w:r>
    </w:p>
    <w:p w:rsidR="00822D81" w:rsidRPr="007C4717" w:rsidRDefault="00822D81" w:rsidP="00822D81">
      <w:pPr>
        <w:widowControl w:val="0"/>
        <w:numPr>
          <w:ilvl w:val="0"/>
          <w:numId w:val="29"/>
        </w:numPr>
        <w:shd w:val="clear" w:color="auto" w:fill="FFFFFF"/>
        <w:tabs>
          <w:tab w:val="left" w:pos="0"/>
          <w:tab w:val="left" w:pos="2774"/>
        </w:tabs>
        <w:autoSpaceDE w:val="0"/>
        <w:autoSpaceDN w:val="0"/>
        <w:adjustRightInd w:val="0"/>
        <w:spacing w:after="0" w:line="245" w:lineRule="exact"/>
        <w:ind w:left="274"/>
        <w:rPr>
          <w:rFonts w:ascii="Times New Roman" w:hAnsi="Times New Roman"/>
          <w:color w:val="000000"/>
          <w:spacing w:val="-15"/>
        </w:rPr>
      </w:pPr>
      <w:r w:rsidRPr="007C4717">
        <w:rPr>
          <w:rFonts w:ascii="Times New Roman" w:hAnsi="Times New Roman"/>
          <w:color w:val="000000"/>
          <w:spacing w:val="-7"/>
        </w:rPr>
        <w:t>метафаза 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5"/>
        </w:rPr>
        <w:t>6) метафаза 2</w:t>
      </w:r>
    </w:p>
    <w:p w:rsidR="00822D81" w:rsidRPr="007C4717" w:rsidRDefault="00822D81" w:rsidP="00822D81">
      <w:pPr>
        <w:widowControl w:val="0"/>
        <w:numPr>
          <w:ilvl w:val="0"/>
          <w:numId w:val="29"/>
        </w:numPr>
        <w:shd w:val="clear" w:color="auto" w:fill="FFFFFF"/>
        <w:tabs>
          <w:tab w:val="left" w:pos="538"/>
          <w:tab w:val="left" w:pos="2774"/>
        </w:tabs>
        <w:autoSpaceDE w:val="0"/>
        <w:autoSpaceDN w:val="0"/>
        <w:adjustRightInd w:val="0"/>
        <w:spacing w:after="0" w:line="245" w:lineRule="exact"/>
        <w:ind w:left="274"/>
        <w:rPr>
          <w:rFonts w:ascii="Times New Roman" w:hAnsi="Times New Roman"/>
          <w:color w:val="000000"/>
          <w:spacing w:val="-15"/>
        </w:rPr>
      </w:pPr>
      <w:r w:rsidRPr="007C4717">
        <w:rPr>
          <w:rFonts w:ascii="Times New Roman" w:hAnsi="Times New Roman"/>
          <w:color w:val="000000"/>
          <w:spacing w:val="-6"/>
        </w:rPr>
        <w:t>анафаза 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6"/>
        </w:rPr>
        <w:t>7) анафаза 2</w:t>
      </w:r>
    </w:p>
    <w:p w:rsidR="00822D81" w:rsidRPr="007C4717" w:rsidRDefault="00822D81" w:rsidP="00822D81">
      <w:pPr>
        <w:widowControl w:val="0"/>
        <w:numPr>
          <w:ilvl w:val="0"/>
          <w:numId w:val="29"/>
        </w:numPr>
        <w:shd w:val="clear" w:color="auto" w:fill="FFFFFF"/>
        <w:tabs>
          <w:tab w:val="left" w:pos="538"/>
          <w:tab w:val="left" w:pos="2774"/>
        </w:tabs>
        <w:autoSpaceDE w:val="0"/>
        <w:autoSpaceDN w:val="0"/>
        <w:adjustRightInd w:val="0"/>
        <w:spacing w:after="0" w:line="245" w:lineRule="exact"/>
        <w:ind w:left="274" w:hanging="89"/>
        <w:rPr>
          <w:rFonts w:ascii="Times New Roman" w:hAnsi="Times New Roman"/>
          <w:color w:val="000000"/>
          <w:spacing w:val="-11"/>
        </w:rPr>
      </w:pPr>
      <w:r w:rsidRPr="007C4717">
        <w:rPr>
          <w:rFonts w:ascii="Times New Roman" w:hAnsi="Times New Roman"/>
          <w:color w:val="000000"/>
          <w:spacing w:val="-8"/>
        </w:rPr>
        <w:t>телофаза 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6"/>
        </w:rPr>
        <w:t>8) телофаза 2</w:t>
      </w:r>
    </w:p>
    <w:p w:rsidR="00822D81" w:rsidRPr="007C4717" w:rsidRDefault="00822D81" w:rsidP="00822D81">
      <w:pPr>
        <w:widowControl w:val="0"/>
        <w:shd w:val="clear" w:color="auto" w:fill="FFFFFF"/>
        <w:tabs>
          <w:tab w:val="left" w:pos="538"/>
          <w:tab w:val="left" w:pos="2774"/>
        </w:tabs>
        <w:autoSpaceDE w:val="0"/>
        <w:autoSpaceDN w:val="0"/>
        <w:adjustRightInd w:val="0"/>
        <w:spacing w:after="0" w:line="245" w:lineRule="exact"/>
        <w:ind w:left="185"/>
        <w:rPr>
          <w:rFonts w:ascii="Times New Roman" w:hAnsi="Times New Roman"/>
          <w:b/>
          <w:color w:val="000000"/>
          <w:spacing w:val="-11"/>
        </w:rPr>
      </w:pPr>
      <w:r w:rsidRPr="007C4717">
        <w:rPr>
          <w:rFonts w:ascii="Times New Roman" w:hAnsi="Times New Roman"/>
          <w:b/>
          <w:color w:val="000000"/>
          <w:spacing w:val="13"/>
        </w:rPr>
        <w:t>3.</w:t>
      </w:r>
      <w:r w:rsidRPr="007C4717">
        <w:rPr>
          <w:rFonts w:ascii="Times New Roman" w:hAnsi="Times New Roman"/>
          <w:b/>
          <w:color w:val="000000"/>
        </w:rPr>
        <w:tab/>
      </w:r>
      <w:r w:rsidRPr="007C4717">
        <w:rPr>
          <w:rFonts w:ascii="Times New Roman" w:hAnsi="Times New Roman"/>
          <w:b/>
          <w:color w:val="000000"/>
          <w:spacing w:val="-1"/>
        </w:rPr>
        <w:t>Назовите пару альтернативных признаков, которым присущ промежуточный характер наследова</w:t>
      </w:r>
      <w:r w:rsidRPr="007C4717">
        <w:rPr>
          <w:rFonts w:ascii="Times New Roman" w:hAnsi="Times New Roman"/>
          <w:b/>
          <w:color w:val="000000"/>
          <w:spacing w:val="-1"/>
        </w:rPr>
        <w:softHyphen/>
      </w:r>
      <w:r w:rsidRPr="007C4717">
        <w:rPr>
          <w:rFonts w:ascii="Times New Roman" w:hAnsi="Times New Roman"/>
          <w:b/>
          <w:color w:val="000000"/>
          <w:spacing w:val="-8"/>
        </w:rPr>
        <w:t>ния.</w:t>
      </w:r>
    </w:p>
    <w:p w:rsidR="00822D81" w:rsidRPr="007C4717" w:rsidRDefault="00822D81" w:rsidP="00822D81">
      <w:pPr>
        <w:widowControl w:val="0"/>
        <w:numPr>
          <w:ilvl w:val="0"/>
          <w:numId w:val="30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5" w:lineRule="exact"/>
        <w:ind w:left="269"/>
        <w:rPr>
          <w:rFonts w:ascii="Times New Roman" w:hAnsi="Times New Roman"/>
          <w:color w:val="000000"/>
          <w:spacing w:val="-17"/>
        </w:rPr>
      </w:pPr>
      <w:r w:rsidRPr="007C4717">
        <w:rPr>
          <w:rFonts w:ascii="Times New Roman" w:hAnsi="Times New Roman"/>
          <w:color w:val="000000"/>
          <w:spacing w:val="-3"/>
        </w:rPr>
        <w:t>желтый и зеленый цвет семян гороха</w:t>
      </w:r>
    </w:p>
    <w:p w:rsidR="00822D81" w:rsidRPr="007C4717" w:rsidRDefault="00822D81" w:rsidP="00822D81">
      <w:pPr>
        <w:widowControl w:val="0"/>
        <w:numPr>
          <w:ilvl w:val="0"/>
          <w:numId w:val="30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5" w:lineRule="exact"/>
        <w:ind w:left="269"/>
        <w:rPr>
          <w:rFonts w:ascii="Times New Roman" w:hAnsi="Times New Roman"/>
          <w:color w:val="000000"/>
          <w:spacing w:val="-12"/>
        </w:rPr>
      </w:pPr>
      <w:r w:rsidRPr="007C4717">
        <w:rPr>
          <w:rFonts w:ascii="Times New Roman" w:hAnsi="Times New Roman"/>
          <w:color w:val="000000"/>
          <w:spacing w:val="-4"/>
        </w:rPr>
        <w:t>праворукость и леворукость</w:t>
      </w:r>
    </w:p>
    <w:p w:rsidR="00822D81" w:rsidRPr="007C4717" w:rsidRDefault="00822D81" w:rsidP="00822D81">
      <w:pPr>
        <w:widowControl w:val="0"/>
        <w:numPr>
          <w:ilvl w:val="0"/>
          <w:numId w:val="30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5" w:lineRule="exact"/>
        <w:ind w:left="533" w:hanging="264"/>
        <w:rPr>
          <w:rFonts w:ascii="Times New Roman" w:hAnsi="Times New Roman"/>
          <w:color w:val="000000"/>
          <w:spacing w:val="-15"/>
        </w:rPr>
      </w:pPr>
      <w:r w:rsidRPr="007C4717">
        <w:rPr>
          <w:rFonts w:ascii="Times New Roman" w:hAnsi="Times New Roman"/>
          <w:color w:val="000000"/>
          <w:spacing w:val="6"/>
        </w:rPr>
        <w:t xml:space="preserve">красная и белая окраска цветов ночной </w:t>
      </w:r>
      <w:r w:rsidRPr="007C4717">
        <w:rPr>
          <w:rFonts w:ascii="Times New Roman" w:hAnsi="Times New Roman"/>
          <w:color w:val="000000"/>
          <w:spacing w:val="-1"/>
        </w:rPr>
        <w:t>красавицы</w:t>
      </w:r>
    </w:p>
    <w:p w:rsidR="00822D81" w:rsidRPr="007C4717" w:rsidRDefault="00822D81" w:rsidP="00822D8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5" w:lineRule="exact"/>
        <w:ind w:left="-84"/>
        <w:rPr>
          <w:rFonts w:ascii="Times New Roman" w:hAnsi="Times New Roman"/>
          <w:color w:val="000000"/>
          <w:spacing w:val="-11"/>
        </w:rPr>
      </w:pPr>
      <w:r w:rsidRPr="007C4717">
        <w:rPr>
          <w:rFonts w:ascii="Times New Roman" w:hAnsi="Times New Roman"/>
          <w:color w:val="000000"/>
          <w:spacing w:val="-1"/>
        </w:rPr>
        <w:t xml:space="preserve">       4)    белый и окрашенный цвет шерсти кроли</w:t>
      </w:r>
      <w:r w:rsidRPr="007C4717">
        <w:rPr>
          <w:rFonts w:ascii="Times New Roman" w:hAnsi="Times New Roman"/>
          <w:color w:val="000000"/>
          <w:spacing w:val="-1"/>
        </w:rPr>
        <w:softHyphen/>
      </w:r>
      <w:r w:rsidRPr="007C4717">
        <w:rPr>
          <w:rFonts w:ascii="Times New Roman" w:hAnsi="Times New Roman"/>
          <w:color w:val="000000"/>
          <w:spacing w:val="-6"/>
        </w:rPr>
        <w:t>ков</w:t>
      </w:r>
    </w:p>
    <w:p w:rsidR="00822D81" w:rsidRPr="007C4717" w:rsidRDefault="00822D81" w:rsidP="00822D81">
      <w:pPr>
        <w:numPr>
          <w:ilvl w:val="0"/>
          <w:numId w:val="32"/>
        </w:numPr>
        <w:shd w:val="clear" w:color="auto" w:fill="FFFFFF"/>
        <w:spacing w:after="0" w:line="221" w:lineRule="exact"/>
        <w:ind w:right="10"/>
        <w:jc w:val="both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1"/>
        </w:rPr>
        <w:t xml:space="preserve"> Назовите способ опыления, который исполь</w:t>
      </w:r>
      <w:r w:rsidRPr="007C4717">
        <w:rPr>
          <w:rFonts w:ascii="Times New Roman" w:hAnsi="Times New Roman"/>
          <w:b/>
          <w:color w:val="000000"/>
          <w:spacing w:val="1"/>
        </w:rPr>
        <w:softHyphen/>
      </w:r>
      <w:r w:rsidRPr="007C4717">
        <w:rPr>
          <w:rFonts w:ascii="Times New Roman" w:hAnsi="Times New Roman"/>
          <w:b/>
          <w:color w:val="000000"/>
          <w:spacing w:val="-2"/>
        </w:rPr>
        <w:t>зовал Г. Мендель при подборе родительских пар го</w:t>
      </w:r>
      <w:r w:rsidRPr="007C4717">
        <w:rPr>
          <w:rFonts w:ascii="Times New Roman" w:hAnsi="Times New Roman"/>
          <w:b/>
          <w:color w:val="000000"/>
          <w:spacing w:val="-2"/>
        </w:rPr>
        <w:softHyphen/>
      </w:r>
      <w:r w:rsidRPr="007C4717">
        <w:rPr>
          <w:rFonts w:ascii="Times New Roman" w:hAnsi="Times New Roman"/>
          <w:b/>
          <w:color w:val="000000"/>
          <w:spacing w:val="-1"/>
        </w:rPr>
        <w:t xml:space="preserve">роха для экспериментов, служащих демонстрацией </w:t>
      </w:r>
      <w:r w:rsidRPr="007C4717">
        <w:rPr>
          <w:rFonts w:ascii="Times New Roman" w:hAnsi="Times New Roman"/>
          <w:b/>
          <w:color w:val="000000"/>
          <w:spacing w:val="-2"/>
        </w:rPr>
        <w:t>справедливости правила доминирования.</w:t>
      </w:r>
    </w:p>
    <w:p w:rsidR="00822D81" w:rsidRPr="007C4717" w:rsidRDefault="00822D81" w:rsidP="00822D81">
      <w:pPr>
        <w:widowControl w:val="0"/>
        <w:numPr>
          <w:ilvl w:val="0"/>
          <w:numId w:val="3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5" w:lineRule="exact"/>
        <w:ind w:left="274"/>
        <w:rPr>
          <w:rFonts w:ascii="Times New Roman" w:hAnsi="Times New Roman"/>
          <w:color w:val="000000"/>
          <w:spacing w:val="-15"/>
        </w:rPr>
      </w:pPr>
      <w:r w:rsidRPr="007C4717">
        <w:rPr>
          <w:rFonts w:ascii="Times New Roman" w:hAnsi="Times New Roman"/>
          <w:color w:val="000000"/>
          <w:spacing w:val="-5"/>
        </w:rPr>
        <w:t>самоопыление</w:t>
      </w:r>
    </w:p>
    <w:p w:rsidR="00822D81" w:rsidRPr="007C4717" w:rsidRDefault="00822D81" w:rsidP="00822D81">
      <w:pPr>
        <w:widowControl w:val="0"/>
        <w:numPr>
          <w:ilvl w:val="0"/>
          <w:numId w:val="3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5" w:lineRule="exact"/>
        <w:ind w:left="274"/>
        <w:rPr>
          <w:rFonts w:ascii="Times New Roman" w:hAnsi="Times New Roman"/>
          <w:color w:val="000000"/>
          <w:spacing w:val="-13"/>
        </w:rPr>
      </w:pPr>
      <w:r w:rsidRPr="007C4717">
        <w:rPr>
          <w:rFonts w:ascii="Times New Roman" w:hAnsi="Times New Roman"/>
          <w:color w:val="000000"/>
          <w:spacing w:val="-5"/>
        </w:rPr>
        <w:t>естественное перекрестное опыление</w:t>
      </w:r>
    </w:p>
    <w:p w:rsidR="00822D81" w:rsidRPr="007C4717" w:rsidRDefault="00822D81" w:rsidP="00822D81">
      <w:pPr>
        <w:widowControl w:val="0"/>
        <w:numPr>
          <w:ilvl w:val="0"/>
          <w:numId w:val="3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245" w:lineRule="exact"/>
        <w:ind w:left="274"/>
        <w:rPr>
          <w:rFonts w:ascii="Times New Roman" w:hAnsi="Times New Roman"/>
          <w:color w:val="000000"/>
          <w:spacing w:val="-13"/>
        </w:rPr>
      </w:pPr>
      <w:r w:rsidRPr="007C4717">
        <w:rPr>
          <w:rFonts w:ascii="Times New Roman" w:hAnsi="Times New Roman"/>
          <w:color w:val="000000"/>
          <w:spacing w:val="-5"/>
        </w:rPr>
        <w:t>искусственное перекрестное опыление</w:t>
      </w:r>
    </w:p>
    <w:p w:rsidR="00822D81" w:rsidRPr="007C4717" w:rsidRDefault="00822D81" w:rsidP="00822D81">
      <w:pPr>
        <w:shd w:val="clear" w:color="auto" w:fill="FFFFFF"/>
        <w:spacing w:after="0" w:line="226" w:lineRule="exact"/>
        <w:ind w:left="264" w:right="5" w:hanging="264"/>
        <w:jc w:val="both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15"/>
        </w:rPr>
        <w:t xml:space="preserve">5. Каждый из трех законов Г. Менделя имеет </w:t>
      </w:r>
      <w:r w:rsidRPr="007C4717">
        <w:rPr>
          <w:rFonts w:ascii="Times New Roman" w:hAnsi="Times New Roman"/>
          <w:b/>
          <w:color w:val="000000"/>
          <w:spacing w:val="-1"/>
        </w:rPr>
        <w:t xml:space="preserve">свое название, в том числе так называемый второй </w:t>
      </w:r>
      <w:r w:rsidRPr="007C4717">
        <w:rPr>
          <w:rFonts w:ascii="Times New Roman" w:hAnsi="Times New Roman"/>
          <w:b/>
          <w:color w:val="000000"/>
          <w:spacing w:val="-3"/>
        </w:rPr>
        <w:t>закон Менделя. Как иначе он называется?</w:t>
      </w:r>
    </w:p>
    <w:p w:rsidR="00822D81" w:rsidRPr="007C4717" w:rsidRDefault="00822D81" w:rsidP="00822D81">
      <w:pPr>
        <w:widowControl w:val="0"/>
        <w:numPr>
          <w:ilvl w:val="0"/>
          <w:numId w:val="3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50" w:lineRule="exact"/>
        <w:ind w:left="264"/>
        <w:rPr>
          <w:rFonts w:ascii="Times New Roman" w:hAnsi="Times New Roman"/>
          <w:color w:val="000000"/>
          <w:spacing w:val="-2"/>
        </w:rPr>
        <w:sectPr w:rsidR="00822D81" w:rsidRPr="007C4717" w:rsidSect="007C4717">
          <w:type w:val="continuous"/>
          <w:pgSz w:w="11909" w:h="16834"/>
          <w:pgMar w:top="1440" w:right="852" w:bottom="720" w:left="1230" w:header="720" w:footer="720" w:gutter="0"/>
          <w:cols w:space="60"/>
          <w:noEndnote/>
        </w:sectPr>
      </w:pPr>
    </w:p>
    <w:p w:rsidR="00822D81" w:rsidRPr="007C4717" w:rsidRDefault="00822D81" w:rsidP="00822D81">
      <w:pPr>
        <w:widowControl w:val="0"/>
        <w:numPr>
          <w:ilvl w:val="0"/>
          <w:numId w:val="3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50" w:lineRule="exact"/>
        <w:ind w:left="264"/>
        <w:rPr>
          <w:rFonts w:ascii="Times New Roman" w:hAnsi="Times New Roman"/>
          <w:color w:val="000000"/>
          <w:spacing w:val="-17"/>
        </w:rPr>
      </w:pPr>
      <w:r w:rsidRPr="007C4717">
        <w:rPr>
          <w:rFonts w:ascii="Times New Roman" w:hAnsi="Times New Roman"/>
          <w:color w:val="000000"/>
          <w:spacing w:val="-2"/>
        </w:rPr>
        <w:lastRenderedPageBreak/>
        <w:t>закон расщепления</w:t>
      </w:r>
    </w:p>
    <w:p w:rsidR="00822D81" w:rsidRPr="007C4717" w:rsidRDefault="00822D81" w:rsidP="00822D81">
      <w:pPr>
        <w:widowControl w:val="0"/>
        <w:numPr>
          <w:ilvl w:val="0"/>
          <w:numId w:val="3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50" w:lineRule="exact"/>
        <w:ind w:left="264"/>
        <w:rPr>
          <w:rFonts w:ascii="Times New Roman" w:hAnsi="Times New Roman"/>
          <w:color w:val="000000"/>
          <w:spacing w:val="-12"/>
        </w:rPr>
      </w:pPr>
      <w:r w:rsidRPr="007C4717">
        <w:rPr>
          <w:rFonts w:ascii="Times New Roman" w:hAnsi="Times New Roman"/>
          <w:color w:val="000000"/>
          <w:spacing w:val="-3"/>
        </w:rPr>
        <w:t>закон единообразия</w:t>
      </w:r>
    </w:p>
    <w:p w:rsidR="00822D81" w:rsidRPr="007C4717" w:rsidRDefault="00822D81" w:rsidP="00822D81">
      <w:pPr>
        <w:widowControl w:val="0"/>
        <w:numPr>
          <w:ilvl w:val="0"/>
          <w:numId w:val="3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50" w:lineRule="exact"/>
        <w:ind w:left="264"/>
        <w:rPr>
          <w:rFonts w:ascii="Times New Roman" w:hAnsi="Times New Roman"/>
          <w:color w:val="000000"/>
          <w:spacing w:val="-11"/>
        </w:rPr>
      </w:pPr>
      <w:r w:rsidRPr="007C4717">
        <w:rPr>
          <w:rFonts w:ascii="Times New Roman" w:hAnsi="Times New Roman"/>
          <w:color w:val="000000"/>
          <w:spacing w:val="-3"/>
        </w:rPr>
        <w:t>закон независимого наследования</w:t>
      </w:r>
    </w:p>
    <w:p w:rsidR="00822D81" w:rsidRPr="007C4717" w:rsidRDefault="00822D81" w:rsidP="00822D81">
      <w:pPr>
        <w:widowControl w:val="0"/>
        <w:numPr>
          <w:ilvl w:val="0"/>
          <w:numId w:val="33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250" w:lineRule="exact"/>
        <w:ind w:left="264"/>
        <w:rPr>
          <w:rFonts w:ascii="Times New Roman" w:hAnsi="Times New Roman"/>
          <w:color w:val="000000"/>
          <w:spacing w:val="-3"/>
        </w:rPr>
        <w:sectPr w:rsidR="00822D81" w:rsidRPr="007C4717" w:rsidSect="007C4717">
          <w:type w:val="continuous"/>
          <w:pgSz w:w="11909" w:h="16834"/>
          <w:pgMar w:top="1440" w:right="852" w:bottom="720" w:left="1230" w:header="720" w:footer="720" w:gutter="0"/>
          <w:cols w:num="2" w:space="60" w:equalWidth="0">
            <w:col w:w="4559" w:space="708"/>
            <w:col w:w="4559"/>
          </w:cols>
          <w:noEndnote/>
        </w:sectPr>
      </w:pPr>
      <w:r>
        <w:rPr>
          <w:rFonts w:ascii="Times New Roman" w:hAnsi="Times New Roman"/>
          <w:color w:val="000000"/>
          <w:spacing w:val="-3"/>
        </w:rPr>
        <w:t>закон сцепленного наследования</w:t>
      </w:r>
    </w:p>
    <w:p w:rsidR="00822D81" w:rsidRDefault="00822D81" w:rsidP="007C4717">
      <w:pPr>
        <w:shd w:val="clear" w:color="auto" w:fill="FFFFFF"/>
        <w:spacing w:after="0" w:line="221" w:lineRule="exact"/>
        <w:ind w:right="19"/>
        <w:jc w:val="both"/>
        <w:rPr>
          <w:rFonts w:ascii="Times New Roman" w:hAnsi="Times New Roman"/>
          <w:b/>
          <w:color w:val="000000"/>
          <w:spacing w:val="-1"/>
        </w:rPr>
      </w:pPr>
    </w:p>
    <w:p w:rsidR="00822D81" w:rsidRDefault="00822D81" w:rsidP="007C4717">
      <w:pPr>
        <w:shd w:val="clear" w:color="auto" w:fill="FFFFFF"/>
        <w:spacing w:after="0" w:line="221" w:lineRule="exact"/>
        <w:ind w:right="19"/>
        <w:jc w:val="both"/>
        <w:rPr>
          <w:rFonts w:ascii="Times New Roman" w:hAnsi="Times New Roman"/>
          <w:b/>
          <w:color w:val="000000"/>
          <w:spacing w:val="-1"/>
        </w:rPr>
      </w:pPr>
    </w:p>
    <w:p w:rsidR="009123D6" w:rsidRPr="007C4717" w:rsidRDefault="009123D6" w:rsidP="007C4717">
      <w:pPr>
        <w:shd w:val="clear" w:color="auto" w:fill="FFFFFF"/>
        <w:spacing w:after="0" w:line="221" w:lineRule="exact"/>
        <w:ind w:right="19"/>
        <w:jc w:val="both"/>
        <w:rPr>
          <w:rFonts w:ascii="Times New Roman" w:hAnsi="Times New Roman"/>
          <w:b/>
          <w:color w:val="000000"/>
          <w:spacing w:val="-2"/>
        </w:rPr>
      </w:pPr>
      <w:r w:rsidRPr="007C4717">
        <w:rPr>
          <w:rFonts w:ascii="Times New Roman" w:hAnsi="Times New Roman"/>
          <w:b/>
          <w:color w:val="000000"/>
          <w:spacing w:val="-1"/>
        </w:rPr>
        <w:t>6. Анализ показал, что ген, отвечающий за фор</w:t>
      </w:r>
      <w:r w:rsidRPr="007C4717">
        <w:rPr>
          <w:rFonts w:ascii="Times New Roman" w:hAnsi="Times New Roman"/>
          <w:b/>
          <w:color w:val="000000"/>
          <w:spacing w:val="-1"/>
        </w:rPr>
        <w:softHyphen/>
        <w:t>мирование признака, передается из поколения в по</w:t>
      </w:r>
      <w:r w:rsidRPr="007C4717">
        <w:rPr>
          <w:rFonts w:ascii="Times New Roman" w:hAnsi="Times New Roman"/>
          <w:b/>
          <w:color w:val="000000"/>
          <w:spacing w:val="-1"/>
        </w:rPr>
        <w:softHyphen/>
      </w:r>
      <w:r w:rsidRPr="007C4717">
        <w:rPr>
          <w:rFonts w:ascii="Times New Roman" w:hAnsi="Times New Roman"/>
          <w:b/>
          <w:color w:val="000000"/>
          <w:spacing w:val="-4"/>
        </w:rPr>
        <w:t xml:space="preserve">коление только мужчинам и проявляется в фенотипе </w:t>
      </w:r>
      <w:r w:rsidRPr="007C4717">
        <w:rPr>
          <w:rFonts w:ascii="Times New Roman" w:hAnsi="Times New Roman"/>
          <w:b/>
          <w:color w:val="000000"/>
          <w:spacing w:val="-2"/>
        </w:rPr>
        <w:t>только у мужчин. Назовите хромосому, в которой на</w:t>
      </w:r>
      <w:r w:rsidRPr="007C4717">
        <w:rPr>
          <w:rFonts w:ascii="Times New Roman" w:hAnsi="Times New Roman"/>
          <w:b/>
          <w:color w:val="000000"/>
          <w:spacing w:val="-2"/>
        </w:rPr>
        <w:softHyphen/>
      </w:r>
      <w:r w:rsidRPr="007C4717">
        <w:rPr>
          <w:rFonts w:ascii="Times New Roman" w:hAnsi="Times New Roman"/>
          <w:b/>
          <w:color w:val="000000"/>
          <w:spacing w:val="-1"/>
        </w:rPr>
        <w:t xml:space="preserve">ходится ген, отвечающий за формирование этого </w:t>
      </w:r>
      <w:r w:rsidRPr="007C4717">
        <w:rPr>
          <w:rFonts w:ascii="Times New Roman" w:hAnsi="Times New Roman"/>
          <w:b/>
          <w:color w:val="000000"/>
          <w:spacing w:val="-2"/>
        </w:rPr>
        <w:t>признака.</w:t>
      </w:r>
    </w:p>
    <w:p w:rsidR="009123D6" w:rsidRPr="007C4717" w:rsidRDefault="009123D6" w:rsidP="007C4717">
      <w:pPr>
        <w:widowControl w:val="0"/>
        <w:numPr>
          <w:ilvl w:val="0"/>
          <w:numId w:val="34"/>
        </w:numPr>
        <w:shd w:val="clear" w:color="auto" w:fill="FFFFFF"/>
        <w:tabs>
          <w:tab w:val="left" w:pos="298"/>
          <w:tab w:val="left" w:pos="2597"/>
          <w:tab w:val="left" w:pos="5006"/>
        </w:tabs>
        <w:autoSpaceDE w:val="0"/>
        <w:autoSpaceDN w:val="0"/>
        <w:adjustRightInd w:val="0"/>
        <w:spacing w:after="0" w:line="240" w:lineRule="auto"/>
        <w:ind w:left="43"/>
        <w:rPr>
          <w:rFonts w:ascii="Times New Roman" w:hAnsi="Times New Roman"/>
          <w:color w:val="000000"/>
          <w:spacing w:val="-17"/>
        </w:rPr>
      </w:pPr>
      <w:r w:rsidRPr="007C4717">
        <w:rPr>
          <w:rFonts w:ascii="Times New Roman" w:hAnsi="Times New Roman"/>
          <w:color w:val="000000"/>
          <w:spacing w:val="-8"/>
        </w:rPr>
        <w:t>аутосома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8"/>
        </w:rPr>
        <w:t xml:space="preserve">3) </w:t>
      </w:r>
      <w:r w:rsidRPr="007C4717">
        <w:rPr>
          <w:rFonts w:ascii="Times New Roman" w:hAnsi="Times New Roman"/>
          <w:color w:val="000000"/>
          <w:spacing w:val="-8"/>
          <w:lang w:val="en-US"/>
        </w:rPr>
        <w:t>Y</w:t>
      </w:r>
      <w:r w:rsidRPr="007C4717">
        <w:rPr>
          <w:rFonts w:ascii="Times New Roman" w:hAnsi="Times New Roman"/>
          <w:color w:val="000000"/>
          <w:spacing w:val="-8"/>
        </w:rPr>
        <w:t>-хромосома</w:t>
      </w:r>
      <w:r w:rsidRPr="007C4717">
        <w:rPr>
          <w:rFonts w:ascii="Times New Roman" w:hAnsi="Times New Roman"/>
          <w:color w:val="000000"/>
        </w:rPr>
        <w:tab/>
      </w:r>
    </w:p>
    <w:p w:rsidR="009123D6" w:rsidRPr="007C4717" w:rsidRDefault="009123D6" w:rsidP="007C4717">
      <w:pPr>
        <w:widowControl w:val="0"/>
        <w:numPr>
          <w:ilvl w:val="0"/>
          <w:numId w:val="34"/>
        </w:numPr>
        <w:shd w:val="clear" w:color="auto" w:fill="FFFFFF"/>
        <w:tabs>
          <w:tab w:val="left" w:pos="298"/>
          <w:tab w:val="left" w:pos="4997"/>
        </w:tabs>
        <w:autoSpaceDE w:val="0"/>
        <w:autoSpaceDN w:val="0"/>
        <w:adjustRightInd w:val="0"/>
        <w:spacing w:after="0" w:line="240" w:lineRule="auto"/>
        <w:ind w:left="43"/>
        <w:rPr>
          <w:rFonts w:ascii="Times New Roman" w:hAnsi="Times New Roman"/>
          <w:color w:val="000000"/>
          <w:spacing w:val="-13"/>
        </w:rPr>
      </w:pPr>
      <w:r w:rsidRPr="007C4717">
        <w:rPr>
          <w:rFonts w:ascii="Times New Roman" w:hAnsi="Times New Roman"/>
          <w:color w:val="000000"/>
          <w:spacing w:val="-8"/>
        </w:rPr>
        <w:t>Х-хромосома</w:t>
      </w:r>
    </w:p>
    <w:p w:rsidR="009123D6" w:rsidRPr="007C4717" w:rsidRDefault="009123D6" w:rsidP="007C4717">
      <w:pPr>
        <w:shd w:val="clear" w:color="auto" w:fill="FFFFFF"/>
        <w:tabs>
          <w:tab w:val="left" w:pos="4858"/>
        </w:tabs>
        <w:spacing w:after="0" w:line="216" w:lineRule="exact"/>
        <w:ind w:left="34" w:right="29"/>
        <w:rPr>
          <w:rFonts w:ascii="Times New Roman" w:hAnsi="Times New Roman"/>
        </w:rPr>
      </w:pPr>
      <w:r w:rsidRPr="007C4717">
        <w:rPr>
          <w:rFonts w:ascii="Times New Roman" w:hAnsi="Times New Roman"/>
          <w:b/>
          <w:color w:val="000000"/>
        </w:rPr>
        <w:t>7</w:t>
      </w:r>
      <w:r w:rsidRPr="007C4717">
        <w:rPr>
          <w:rFonts w:ascii="Times New Roman" w:hAnsi="Times New Roman"/>
          <w:color w:val="000000"/>
        </w:rPr>
        <w:t xml:space="preserve">. </w:t>
      </w:r>
      <w:r w:rsidRPr="007C4717">
        <w:rPr>
          <w:rFonts w:ascii="Times New Roman" w:hAnsi="Times New Roman"/>
          <w:b/>
          <w:color w:val="000000"/>
        </w:rPr>
        <w:t xml:space="preserve">Изучая закономерности наследования двух </w:t>
      </w:r>
      <w:r w:rsidRPr="007C4717">
        <w:rPr>
          <w:rFonts w:ascii="Times New Roman" w:hAnsi="Times New Roman"/>
          <w:b/>
          <w:color w:val="000000"/>
          <w:spacing w:val="-3"/>
        </w:rPr>
        <w:t>разных признаков, Г. Мендель для получения гибри</w:t>
      </w:r>
      <w:r w:rsidRPr="007C4717">
        <w:rPr>
          <w:rFonts w:ascii="Times New Roman" w:hAnsi="Times New Roman"/>
          <w:b/>
          <w:color w:val="000000"/>
          <w:spacing w:val="-2"/>
        </w:rPr>
        <w:t>дов второго поколения использовал особи с опреде</w:t>
      </w:r>
      <w:r w:rsidRPr="007C4717">
        <w:rPr>
          <w:rFonts w:ascii="Times New Roman" w:hAnsi="Times New Roman"/>
          <w:b/>
          <w:color w:val="000000"/>
          <w:spacing w:val="-4"/>
        </w:rPr>
        <w:t>ленными генотипами. Назовите эти генотипы.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7"/>
        </w:rPr>
        <w:t xml:space="preserve"> </w:t>
      </w:r>
    </w:p>
    <w:p w:rsidR="009123D6" w:rsidRPr="007C4717" w:rsidRDefault="009123D6" w:rsidP="007C4717">
      <w:pPr>
        <w:shd w:val="clear" w:color="auto" w:fill="FFFFFF"/>
        <w:tabs>
          <w:tab w:val="left" w:pos="2602"/>
          <w:tab w:val="left" w:pos="5002"/>
        </w:tabs>
        <w:spacing w:after="0"/>
        <w:ind w:left="53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</w:rPr>
        <w:t>1)АаВЬиАаВЬ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1"/>
        </w:rPr>
        <w:t>3)ААЬЬиааВВ</w:t>
      </w:r>
      <w:r w:rsidRPr="007C4717">
        <w:rPr>
          <w:rFonts w:ascii="Times New Roman" w:hAnsi="Times New Roman"/>
          <w:color w:val="000000"/>
        </w:rPr>
        <w:tab/>
        <w:t xml:space="preserve"> </w:t>
      </w:r>
    </w:p>
    <w:p w:rsidR="009123D6" w:rsidRPr="007C4717" w:rsidRDefault="009123D6" w:rsidP="007C4717">
      <w:pPr>
        <w:shd w:val="clear" w:color="auto" w:fill="FFFFFF"/>
        <w:tabs>
          <w:tab w:val="left" w:pos="2597"/>
        </w:tabs>
        <w:spacing w:after="0"/>
        <w:ind w:left="48"/>
        <w:rPr>
          <w:rFonts w:ascii="Times New Roman" w:hAnsi="Times New Roman"/>
          <w:color w:val="000000"/>
          <w:spacing w:val="-8"/>
        </w:rPr>
      </w:pPr>
      <w:r w:rsidRPr="007C4717">
        <w:rPr>
          <w:rFonts w:ascii="Times New Roman" w:hAnsi="Times New Roman"/>
          <w:color w:val="000000"/>
          <w:spacing w:val="-11"/>
        </w:rPr>
        <w:t xml:space="preserve">2) ААВВ и </w:t>
      </w:r>
      <w:r w:rsidRPr="007C4717">
        <w:rPr>
          <w:rFonts w:ascii="Times New Roman" w:hAnsi="Times New Roman"/>
          <w:color w:val="000000"/>
          <w:spacing w:val="-11"/>
          <w:lang w:val="en-US"/>
        </w:rPr>
        <w:t>aabb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8"/>
        </w:rPr>
        <w:t xml:space="preserve">4) АаВЬ и </w:t>
      </w:r>
      <w:r w:rsidRPr="007C4717">
        <w:rPr>
          <w:rFonts w:ascii="Times New Roman" w:hAnsi="Times New Roman"/>
          <w:color w:val="000000"/>
          <w:spacing w:val="-8"/>
          <w:lang w:val="en-US"/>
        </w:rPr>
        <w:t>aabb</w:t>
      </w:r>
    </w:p>
    <w:p w:rsidR="009123D6" w:rsidRPr="007C4717" w:rsidRDefault="009123D6" w:rsidP="007C4717">
      <w:pPr>
        <w:shd w:val="clear" w:color="auto" w:fill="FFFFFF"/>
        <w:spacing w:after="0" w:line="221" w:lineRule="exact"/>
        <w:ind w:left="360" w:right="10"/>
        <w:jc w:val="both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2"/>
        </w:rPr>
        <w:t xml:space="preserve"> 8. Кто впервые установил факт, свидетельствующ</w:t>
      </w:r>
      <w:r w:rsidRPr="007C4717">
        <w:rPr>
          <w:rFonts w:ascii="Times New Roman" w:hAnsi="Times New Roman"/>
          <w:b/>
          <w:color w:val="000000"/>
          <w:spacing w:val="-2"/>
        </w:rPr>
        <w:t>ий о том, что растения, сходные между собой по вн</w:t>
      </w:r>
      <w:r w:rsidRPr="007C4717">
        <w:rPr>
          <w:rFonts w:ascii="Times New Roman" w:hAnsi="Times New Roman"/>
          <w:b/>
          <w:color w:val="000000"/>
          <w:spacing w:val="-1"/>
        </w:rPr>
        <w:t>ешнему виду, могут различаться по наследственным</w:t>
      </w:r>
      <w:r w:rsidRPr="007C4717">
        <w:rPr>
          <w:rFonts w:ascii="Times New Roman" w:hAnsi="Times New Roman"/>
          <w:b/>
          <w:color w:val="000000"/>
          <w:spacing w:val="-6"/>
        </w:rPr>
        <w:t xml:space="preserve"> факторам?</w:t>
      </w:r>
    </w:p>
    <w:p w:rsidR="009123D6" w:rsidRPr="007C4717" w:rsidRDefault="009123D6" w:rsidP="007C4717">
      <w:pPr>
        <w:shd w:val="clear" w:color="auto" w:fill="FFFFFF"/>
        <w:tabs>
          <w:tab w:val="left" w:pos="1944"/>
        </w:tabs>
        <w:spacing w:after="0" w:line="245" w:lineRule="exact"/>
        <w:ind w:left="43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7"/>
        </w:rPr>
        <w:t>1) Г.Мендель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2"/>
        </w:rPr>
        <w:t>5) А. Вейсман</w:t>
      </w:r>
    </w:p>
    <w:p w:rsidR="009123D6" w:rsidRPr="007C4717" w:rsidRDefault="009123D6" w:rsidP="007C4717">
      <w:pPr>
        <w:shd w:val="clear" w:color="auto" w:fill="FFFFFF"/>
        <w:tabs>
          <w:tab w:val="left" w:pos="1944"/>
        </w:tabs>
        <w:spacing w:after="0" w:line="245" w:lineRule="exact"/>
        <w:ind w:left="38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5"/>
        </w:rPr>
        <w:t>2) Г.де Фриз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4"/>
        </w:rPr>
        <w:t xml:space="preserve">6) Н. И. Вавилов </w:t>
      </w:r>
    </w:p>
    <w:p w:rsidR="009123D6" w:rsidRPr="007C4717" w:rsidRDefault="009123D6" w:rsidP="007C4717">
      <w:pPr>
        <w:shd w:val="clear" w:color="auto" w:fill="FFFFFF"/>
        <w:tabs>
          <w:tab w:val="left" w:pos="2597"/>
        </w:tabs>
        <w:spacing w:after="0"/>
        <w:ind w:left="48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5"/>
        </w:rPr>
        <w:t>3) Р.Пеннет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1"/>
        </w:rPr>
        <w:t>7) И. В. Мичурин</w:t>
      </w:r>
      <w:r w:rsidRPr="007C4717">
        <w:rPr>
          <w:rFonts w:ascii="Times New Roman" w:hAnsi="Times New Roman"/>
          <w:color w:val="000000"/>
          <w:spacing w:val="1"/>
        </w:rPr>
        <w:br/>
        <w:t>4) Т.</w:t>
      </w:r>
      <w:r w:rsidRPr="007C4717">
        <w:rPr>
          <w:rFonts w:ascii="Times New Roman" w:hAnsi="Times New Roman"/>
          <w:color w:val="000000"/>
          <w:spacing w:val="-4"/>
        </w:rPr>
        <w:t>Г. Морган</w:t>
      </w:r>
    </w:p>
    <w:p w:rsidR="009123D6" w:rsidRPr="007C4717" w:rsidRDefault="009123D6" w:rsidP="007C4717">
      <w:pPr>
        <w:numPr>
          <w:ilvl w:val="0"/>
          <w:numId w:val="38"/>
        </w:numPr>
        <w:shd w:val="clear" w:color="auto" w:fill="FFFFFF"/>
        <w:spacing w:after="0" w:line="221" w:lineRule="exact"/>
        <w:ind w:right="5"/>
        <w:jc w:val="both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</w:rPr>
        <w:t xml:space="preserve">Скрестили друг с другом два организма с </w:t>
      </w:r>
      <w:r w:rsidRPr="007C4717">
        <w:rPr>
          <w:rFonts w:ascii="Times New Roman" w:hAnsi="Times New Roman"/>
          <w:b/>
          <w:color w:val="000000"/>
          <w:spacing w:val="-4"/>
        </w:rPr>
        <w:t>одинаковым генотипом Аа. Аллель А подавляет проявление аллеля а. В потомстве будет наблюдаться опре</w:t>
      </w:r>
      <w:r w:rsidRPr="007C4717">
        <w:rPr>
          <w:rFonts w:ascii="Times New Roman" w:hAnsi="Times New Roman"/>
          <w:b/>
          <w:color w:val="000000"/>
          <w:spacing w:val="-3"/>
        </w:rPr>
        <w:t xml:space="preserve">деленное соотношение (пропорция) особей по </w:t>
      </w:r>
      <w:r w:rsidRPr="007C4717">
        <w:rPr>
          <w:rFonts w:ascii="Times New Roman" w:hAnsi="Times New Roman"/>
          <w:b/>
          <w:color w:val="000000"/>
          <w:spacing w:val="-5"/>
        </w:rPr>
        <w:t>фенотипу. Назовите это соотношение.</w:t>
      </w:r>
    </w:p>
    <w:p w:rsidR="009123D6" w:rsidRPr="007C4717" w:rsidRDefault="009123D6" w:rsidP="007C4717">
      <w:pPr>
        <w:shd w:val="clear" w:color="auto" w:fill="FFFFFF"/>
        <w:tabs>
          <w:tab w:val="left" w:pos="2030"/>
        </w:tabs>
        <w:spacing w:after="0"/>
        <w:ind w:left="14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14"/>
        </w:rPr>
        <w:t>1)  1:2:1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12"/>
        </w:rPr>
        <w:t>3)1:1</w:t>
      </w:r>
    </w:p>
    <w:p w:rsidR="009123D6" w:rsidRPr="007C4717" w:rsidRDefault="009123D6" w:rsidP="007C4717">
      <w:pPr>
        <w:shd w:val="clear" w:color="auto" w:fill="FFFFFF"/>
        <w:tabs>
          <w:tab w:val="left" w:pos="2026"/>
        </w:tabs>
        <w:spacing w:after="0"/>
        <w:ind w:left="14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</w:rPr>
        <w:t>2) 3:1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12"/>
        </w:rPr>
        <w:t>4)9:3:3:1</w:t>
      </w:r>
    </w:p>
    <w:p w:rsidR="009123D6" w:rsidRPr="007C4717" w:rsidRDefault="009123D6" w:rsidP="007C4717">
      <w:pPr>
        <w:numPr>
          <w:ilvl w:val="0"/>
          <w:numId w:val="37"/>
        </w:numPr>
        <w:shd w:val="clear" w:color="auto" w:fill="FFFFFF"/>
        <w:spacing w:after="0" w:line="221" w:lineRule="exact"/>
        <w:ind w:right="10"/>
        <w:jc w:val="both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-3"/>
        </w:rPr>
        <w:t>Для одного вида растений характерно самоопыле</w:t>
      </w:r>
      <w:r w:rsidRPr="007C4717">
        <w:rPr>
          <w:rFonts w:ascii="Times New Roman" w:hAnsi="Times New Roman"/>
          <w:b/>
          <w:color w:val="000000"/>
          <w:spacing w:val="7"/>
        </w:rPr>
        <w:t xml:space="preserve">ние. Взятое в эксперимент такое растение </w:t>
      </w:r>
      <w:r w:rsidRPr="007C4717">
        <w:rPr>
          <w:rFonts w:ascii="Times New Roman" w:hAnsi="Times New Roman"/>
          <w:b/>
          <w:color w:val="000000"/>
          <w:spacing w:val="-4"/>
        </w:rPr>
        <w:t>имеет генотип АаВЬСс. Аллели разных генов расположе</w:t>
      </w:r>
      <w:r w:rsidRPr="007C4717">
        <w:rPr>
          <w:rFonts w:ascii="Times New Roman" w:hAnsi="Times New Roman"/>
          <w:b/>
          <w:color w:val="000000"/>
          <w:spacing w:val="2"/>
        </w:rPr>
        <w:t xml:space="preserve">ны в негомологичных друг другу хромосомах, </w:t>
      </w:r>
      <w:r w:rsidRPr="007C4717">
        <w:rPr>
          <w:rFonts w:ascii="Times New Roman" w:hAnsi="Times New Roman"/>
          <w:b/>
          <w:color w:val="000000"/>
          <w:spacing w:val="-1"/>
        </w:rPr>
        <w:t>и потомков этого растения имеет место, определенн</w:t>
      </w:r>
      <w:r w:rsidRPr="007C4717">
        <w:rPr>
          <w:rFonts w:ascii="Times New Roman" w:hAnsi="Times New Roman"/>
          <w:b/>
          <w:color w:val="000000"/>
          <w:spacing w:val="-3"/>
        </w:rPr>
        <w:t xml:space="preserve">ое соотношение (пропорция) особей по генотипу. </w:t>
      </w:r>
      <w:r w:rsidRPr="007C4717">
        <w:rPr>
          <w:rFonts w:ascii="Times New Roman" w:hAnsi="Times New Roman"/>
          <w:b/>
          <w:color w:val="000000"/>
          <w:spacing w:val="-5"/>
        </w:rPr>
        <w:t>Назовите это соотношение.</w:t>
      </w:r>
    </w:p>
    <w:p w:rsidR="009123D6" w:rsidRPr="007C4717" w:rsidRDefault="009123D6" w:rsidP="007C4717">
      <w:pPr>
        <w:shd w:val="clear" w:color="auto" w:fill="FFFFFF"/>
        <w:tabs>
          <w:tab w:val="left" w:pos="1992"/>
        </w:tabs>
        <w:spacing w:after="0" w:line="269" w:lineRule="exact"/>
        <w:ind w:left="10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</w:rPr>
        <w:t>1) 3:1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7"/>
        </w:rPr>
        <w:t>5) (1:2:1) х З</w:t>
      </w:r>
    </w:p>
    <w:p w:rsidR="009123D6" w:rsidRPr="007C4717" w:rsidRDefault="009123D6" w:rsidP="007C4717">
      <w:pPr>
        <w:shd w:val="clear" w:color="auto" w:fill="FFFFFF"/>
        <w:tabs>
          <w:tab w:val="left" w:pos="1992"/>
        </w:tabs>
        <w:spacing w:after="0" w:line="269" w:lineRule="exact"/>
        <w:ind w:left="10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12"/>
        </w:rPr>
        <w:t>2) 1:2:1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6"/>
        </w:rPr>
        <w:t>6)(1:2:1)</w:t>
      </w:r>
      <w:r w:rsidRPr="007C4717">
        <w:rPr>
          <w:rFonts w:ascii="Times New Roman" w:hAnsi="Times New Roman"/>
          <w:color w:val="000000"/>
          <w:spacing w:val="6"/>
          <w:vertAlign w:val="superscript"/>
        </w:rPr>
        <w:t>3</w:t>
      </w:r>
    </w:p>
    <w:p w:rsidR="009123D6" w:rsidRPr="007C4717" w:rsidRDefault="009123D6" w:rsidP="007C4717">
      <w:pPr>
        <w:shd w:val="clear" w:color="auto" w:fill="FFFFFF"/>
        <w:tabs>
          <w:tab w:val="left" w:pos="1992"/>
        </w:tabs>
        <w:spacing w:after="0" w:line="269" w:lineRule="exact"/>
        <w:ind w:left="5" w:right="1325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17"/>
        </w:rPr>
        <w:t>3) (3:1)</w:t>
      </w:r>
      <w:r w:rsidRPr="007C4717">
        <w:rPr>
          <w:rFonts w:ascii="Times New Roman" w:hAnsi="Times New Roman"/>
          <w:color w:val="000000"/>
          <w:spacing w:val="-17"/>
          <w:vertAlign w:val="superscript"/>
        </w:rPr>
        <w:t>2</w:t>
      </w:r>
      <w:r w:rsidRPr="007C4717">
        <w:rPr>
          <w:rFonts w:ascii="Times New Roman" w:hAnsi="Times New Roman"/>
          <w:color w:val="000000"/>
          <w:vertAlign w:val="superscript"/>
        </w:rPr>
        <w:tab/>
      </w:r>
      <w:r w:rsidRPr="007C4717">
        <w:rPr>
          <w:rFonts w:ascii="Times New Roman" w:hAnsi="Times New Roman"/>
          <w:color w:val="000000"/>
          <w:spacing w:val="2"/>
        </w:rPr>
        <w:t>7)(3:1)</w:t>
      </w:r>
      <w:r w:rsidRPr="007C4717">
        <w:rPr>
          <w:rFonts w:ascii="Times New Roman" w:hAnsi="Times New Roman"/>
          <w:color w:val="000000"/>
          <w:spacing w:val="2"/>
          <w:vertAlign w:val="superscript"/>
        </w:rPr>
        <w:t>3</w:t>
      </w:r>
      <w:r w:rsidRPr="007C4717">
        <w:rPr>
          <w:rFonts w:ascii="Times New Roman" w:hAnsi="Times New Roman"/>
          <w:color w:val="000000"/>
          <w:spacing w:val="2"/>
          <w:vertAlign w:val="superscript"/>
        </w:rPr>
        <w:br/>
        <w:t xml:space="preserve"> 4) </w:t>
      </w:r>
      <w:r w:rsidRPr="007C4717">
        <w:rPr>
          <w:rFonts w:ascii="Times New Roman" w:hAnsi="Times New Roman"/>
          <w:color w:val="000000"/>
          <w:spacing w:val="-9"/>
        </w:rPr>
        <w:t>(1:2:1)</w:t>
      </w:r>
      <w:r w:rsidRPr="007C4717">
        <w:rPr>
          <w:rFonts w:ascii="Times New Roman" w:hAnsi="Times New Roman"/>
          <w:color w:val="000000"/>
          <w:spacing w:val="-9"/>
          <w:vertAlign w:val="superscript"/>
        </w:rPr>
        <w:t>2</w:t>
      </w:r>
    </w:p>
    <w:p w:rsidR="009123D6" w:rsidRPr="007C4717" w:rsidRDefault="009123D6" w:rsidP="007C4717">
      <w:pPr>
        <w:shd w:val="clear" w:color="auto" w:fill="FFFFFF"/>
        <w:tabs>
          <w:tab w:val="left" w:pos="1992"/>
        </w:tabs>
        <w:spacing w:after="0" w:line="269" w:lineRule="exact"/>
        <w:ind w:left="5" w:right="1325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1"/>
        </w:rPr>
        <w:t>11. Аллельные друг другу гены гетерозиготного ор</w:t>
      </w:r>
      <w:r w:rsidRPr="007C4717">
        <w:rPr>
          <w:rFonts w:ascii="Times New Roman" w:hAnsi="Times New Roman"/>
          <w:b/>
          <w:color w:val="000000"/>
          <w:spacing w:val="5"/>
        </w:rPr>
        <w:t>ганизма всегда оказываются в разных гаметах бл</w:t>
      </w:r>
      <w:r w:rsidRPr="007C4717">
        <w:rPr>
          <w:rFonts w:ascii="Times New Roman" w:hAnsi="Times New Roman"/>
          <w:b/>
          <w:color w:val="000000"/>
          <w:spacing w:val="1"/>
        </w:rPr>
        <w:t xml:space="preserve">агодаря особому процессу, который происходит в </w:t>
      </w:r>
      <w:r w:rsidRPr="007C4717">
        <w:rPr>
          <w:rFonts w:ascii="Times New Roman" w:hAnsi="Times New Roman"/>
          <w:b/>
          <w:color w:val="000000"/>
          <w:spacing w:val="4"/>
        </w:rPr>
        <w:t>делящейся мейозом клетке. Назовите этот проце</w:t>
      </w:r>
      <w:r w:rsidRPr="007C4717">
        <w:rPr>
          <w:rFonts w:ascii="Times New Roman" w:hAnsi="Times New Roman"/>
          <w:b/>
          <w:color w:val="000000"/>
          <w:spacing w:val="-1"/>
        </w:rPr>
        <w:t>сс.</w:t>
      </w:r>
    </w:p>
    <w:p w:rsidR="009123D6" w:rsidRPr="007C4717" w:rsidRDefault="009123D6" w:rsidP="007C4717">
      <w:pPr>
        <w:shd w:val="clear" w:color="auto" w:fill="FFFFFF"/>
        <w:spacing w:after="0" w:line="250" w:lineRule="exact"/>
        <w:ind w:left="67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2"/>
        </w:rPr>
        <w:t xml:space="preserve">    1)  редупликация ДНК</w:t>
      </w:r>
    </w:p>
    <w:p w:rsidR="009123D6" w:rsidRPr="007C4717" w:rsidRDefault="009123D6" w:rsidP="007C4717">
      <w:pPr>
        <w:shd w:val="clear" w:color="auto" w:fill="FFFFFF"/>
        <w:spacing w:after="0" w:line="250" w:lineRule="exact"/>
        <w:ind w:left="67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6"/>
        </w:rPr>
        <w:t xml:space="preserve">    2) кроссинговер</w:t>
      </w:r>
    </w:p>
    <w:p w:rsidR="009123D6" w:rsidRPr="007C4717" w:rsidRDefault="009123D6" w:rsidP="007C4717">
      <w:pPr>
        <w:shd w:val="clear" w:color="auto" w:fill="FFFFFF"/>
        <w:spacing w:after="0" w:line="250" w:lineRule="exact"/>
        <w:ind w:left="58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5"/>
        </w:rPr>
        <w:t xml:space="preserve">   3) расхождение   гомологичных   друг   другу</w:t>
      </w:r>
      <w:r w:rsidRPr="007C4717">
        <w:rPr>
          <w:rFonts w:ascii="Times New Roman" w:hAnsi="Times New Roman"/>
        </w:rPr>
        <w:t xml:space="preserve"> </w:t>
      </w:r>
      <w:r w:rsidRPr="007C4717">
        <w:rPr>
          <w:rFonts w:ascii="Times New Roman" w:hAnsi="Times New Roman"/>
          <w:color w:val="000000"/>
          <w:spacing w:val="-8"/>
        </w:rPr>
        <w:t xml:space="preserve">хромосом </w:t>
      </w:r>
    </w:p>
    <w:p w:rsidR="009123D6" w:rsidRPr="007C4717" w:rsidRDefault="009123D6" w:rsidP="007C4717">
      <w:pPr>
        <w:shd w:val="clear" w:color="auto" w:fill="FFFFFF"/>
        <w:spacing w:after="0" w:line="259" w:lineRule="exact"/>
        <w:ind w:left="67" w:right="2112" w:firstLine="125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8"/>
        </w:rPr>
        <w:t xml:space="preserve"> 4</w:t>
      </w:r>
      <w:r w:rsidRPr="007C4717">
        <w:rPr>
          <w:rFonts w:ascii="Times New Roman" w:hAnsi="Times New Roman"/>
          <w:color w:val="000000"/>
          <w:spacing w:val="-6"/>
        </w:rPr>
        <w:t>) расхождение хроматид</w:t>
      </w:r>
    </w:p>
    <w:p w:rsidR="009123D6" w:rsidRPr="007C4717" w:rsidRDefault="009123D6" w:rsidP="007C4717">
      <w:pPr>
        <w:shd w:val="clear" w:color="auto" w:fill="FFFFFF"/>
        <w:tabs>
          <w:tab w:val="left" w:pos="614"/>
        </w:tabs>
        <w:spacing w:after="0" w:line="221" w:lineRule="exact"/>
        <w:ind w:left="38"/>
        <w:rPr>
          <w:rFonts w:ascii="Times New Roman" w:hAnsi="Times New Roman"/>
          <w:b/>
          <w:color w:val="000000"/>
          <w:spacing w:val="-2"/>
        </w:rPr>
      </w:pPr>
      <w:r w:rsidRPr="007C4717">
        <w:rPr>
          <w:rFonts w:ascii="Times New Roman" w:hAnsi="Times New Roman"/>
          <w:b/>
          <w:color w:val="000000"/>
          <w:spacing w:val="2"/>
        </w:rPr>
        <w:t>12.  В ряде случаев аллели разных генов, обусл</w:t>
      </w:r>
      <w:r w:rsidRPr="007C4717">
        <w:rPr>
          <w:rFonts w:ascii="Times New Roman" w:hAnsi="Times New Roman"/>
          <w:b/>
          <w:color w:val="000000"/>
          <w:spacing w:val="-4"/>
        </w:rPr>
        <w:t xml:space="preserve">овливающих развитие разных признаков, находятся </w:t>
      </w:r>
      <w:r w:rsidRPr="007C4717">
        <w:rPr>
          <w:rFonts w:ascii="Times New Roman" w:hAnsi="Times New Roman"/>
          <w:b/>
        </w:rPr>
        <w:t xml:space="preserve">в </w:t>
      </w:r>
      <w:r w:rsidRPr="007C4717">
        <w:rPr>
          <w:rFonts w:ascii="Times New Roman" w:hAnsi="Times New Roman"/>
          <w:b/>
          <w:color w:val="000000"/>
        </w:rPr>
        <w:t xml:space="preserve">гомологичных друг другу хромосомах. Приведите </w:t>
      </w:r>
      <w:r w:rsidRPr="007C4717">
        <w:rPr>
          <w:rFonts w:ascii="Times New Roman" w:hAnsi="Times New Roman"/>
          <w:b/>
          <w:color w:val="000000"/>
          <w:spacing w:val="-2"/>
        </w:rPr>
        <w:t>пример таких признаков.</w:t>
      </w:r>
    </w:p>
    <w:p w:rsidR="009123D6" w:rsidRPr="007C4717" w:rsidRDefault="009123D6" w:rsidP="007C4717">
      <w:pPr>
        <w:widowControl w:val="0"/>
        <w:numPr>
          <w:ilvl w:val="0"/>
          <w:numId w:val="35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30" w:lineRule="exact"/>
        <w:ind w:left="259" w:hanging="259"/>
        <w:rPr>
          <w:rFonts w:ascii="Times New Roman" w:hAnsi="Times New Roman"/>
          <w:color w:val="000000"/>
          <w:spacing w:val="-9"/>
        </w:rPr>
      </w:pPr>
      <w:r w:rsidRPr="007C4717">
        <w:rPr>
          <w:rFonts w:ascii="Times New Roman" w:hAnsi="Times New Roman"/>
          <w:color w:val="000000"/>
          <w:spacing w:val="9"/>
        </w:rPr>
        <w:t>красные, розовые и белые цветки ночной красавицы</w:t>
      </w:r>
    </w:p>
    <w:p w:rsidR="009123D6" w:rsidRPr="007C4717" w:rsidRDefault="009123D6" w:rsidP="007C4717">
      <w:pPr>
        <w:widowControl w:val="0"/>
        <w:numPr>
          <w:ilvl w:val="0"/>
          <w:numId w:val="35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exact"/>
        <w:ind w:left="259" w:hanging="259"/>
        <w:rPr>
          <w:rFonts w:ascii="Times New Roman" w:hAnsi="Times New Roman"/>
          <w:color w:val="000000"/>
          <w:spacing w:val="-4"/>
        </w:rPr>
      </w:pPr>
      <w:r w:rsidRPr="007C4717">
        <w:rPr>
          <w:rFonts w:ascii="Times New Roman" w:hAnsi="Times New Roman"/>
          <w:color w:val="000000"/>
          <w:spacing w:val="4"/>
        </w:rPr>
        <w:lastRenderedPageBreak/>
        <w:t>цвет семян и форма поверхности семян го</w:t>
      </w:r>
      <w:r w:rsidRPr="007C4717">
        <w:rPr>
          <w:rFonts w:ascii="Times New Roman" w:hAnsi="Times New Roman"/>
          <w:color w:val="000000"/>
          <w:spacing w:val="4"/>
        </w:rPr>
        <w:softHyphen/>
      </w:r>
      <w:r w:rsidRPr="007C4717">
        <w:rPr>
          <w:rFonts w:ascii="Times New Roman" w:hAnsi="Times New Roman"/>
          <w:color w:val="000000"/>
          <w:spacing w:val="6"/>
        </w:rPr>
        <w:t>роха</w:t>
      </w:r>
    </w:p>
    <w:p w:rsidR="009123D6" w:rsidRPr="007C4717" w:rsidRDefault="009123D6" w:rsidP="007C4717">
      <w:pPr>
        <w:widowControl w:val="0"/>
        <w:numPr>
          <w:ilvl w:val="0"/>
          <w:numId w:val="35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exact"/>
        <w:ind w:left="259" w:hanging="259"/>
        <w:rPr>
          <w:rFonts w:ascii="Times New Roman" w:hAnsi="Times New Roman"/>
          <w:color w:val="000000"/>
          <w:spacing w:val="-4"/>
        </w:rPr>
      </w:pPr>
      <w:r w:rsidRPr="007C4717">
        <w:rPr>
          <w:rFonts w:ascii="Times New Roman" w:hAnsi="Times New Roman"/>
          <w:color w:val="000000"/>
          <w:spacing w:val="7"/>
        </w:rPr>
        <w:t>серая (или темная) окраска тела и степень развития крыльев у дрозофилы</w:t>
      </w:r>
    </w:p>
    <w:p w:rsidR="009123D6" w:rsidRPr="007C4717" w:rsidRDefault="009123D6" w:rsidP="007C4717">
      <w:pPr>
        <w:widowControl w:val="0"/>
        <w:numPr>
          <w:ilvl w:val="0"/>
          <w:numId w:val="35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pacing w:val="-1"/>
        </w:rPr>
      </w:pPr>
      <w:r w:rsidRPr="007C4717">
        <w:rPr>
          <w:rFonts w:ascii="Times New Roman" w:hAnsi="Times New Roman"/>
          <w:color w:val="000000"/>
          <w:spacing w:val="6"/>
        </w:rPr>
        <w:t>серый и черный цвет шерсти кролика</w:t>
      </w:r>
    </w:p>
    <w:p w:rsidR="009123D6" w:rsidRPr="007C4717" w:rsidRDefault="009123D6" w:rsidP="007C4717">
      <w:pPr>
        <w:shd w:val="clear" w:color="auto" w:fill="FFFFFF"/>
        <w:tabs>
          <w:tab w:val="left" w:pos="682"/>
        </w:tabs>
        <w:spacing w:after="0" w:line="211" w:lineRule="exact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-2"/>
        </w:rPr>
        <w:t xml:space="preserve">13. </w:t>
      </w:r>
      <w:r w:rsidRPr="007C4717">
        <w:rPr>
          <w:rFonts w:ascii="Times New Roman" w:hAnsi="Times New Roman"/>
          <w:b/>
          <w:color w:val="000000"/>
          <w:spacing w:val="-1"/>
        </w:rPr>
        <w:t xml:space="preserve">Представьте, что происходит самоопыление растения  с генотипом </w:t>
      </w:r>
      <w:r w:rsidRPr="007C4717">
        <w:rPr>
          <w:rFonts w:ascii="Times New Roman" w:hAnsi="Times New Roman"/>
          <w:b/>
          <w:color w:val="000000"/>
          <w:spacing w:val="-1"/>
          <w:lang w:val="en-US"/>
        </w:rPr>
        <w:t>AaBbDD</w:t>
      </w:r>
      <w:r w:rsidRPr="007C4717">
        <w:rPr>
          <w:rFonts w:ascii="Times New Roman" w:hAnsi="Times New Roman"/>
          <w:b/>
          <w:color w:val="000000"/>
          <w:spacing w:val="-1"/>
        </w:rPr>
        <w:t xml:space="preserve">.   Гены  находятся  в </w:t>
      </w:r>
      <w:r w:rsidRPr="007C4717">
        <w:rPr>
          <w:rFonts w:ascii="Times New Roman" w:hAnsi="Times New Roman"/>
          <w:b/>
          <w:color w:val="000000"/>
          <w:spacing w:val="2"/>
        </w:rPr>
        <w:t>разных парах гомологичных хромосом. Какое рас</w:t>
      </w:r>
      <w:r w:rsidRPr="007C4717">
        <w:rPr>
          <w:rFonts w:ascii="Times New Roman" w:hAnsi="Times New Roman"/>
          <w:b/>
          <w:color w:val="000000"/>
          <w:spacing w:val="2"/>
        </w:rPr>
        <w:softHyphen/>
        <w:t xml:space="preserve">щепление по генотипу следует ожидать среди его </w:t>
      </w:r>
      <w:r w:rsidRPr="007C4717">
        <w:rPr>
          <w:rFonts w:ascii="Times New Roman" w:hAnsi="Times New Roman"/>
          <w:b/>
          <w:color w:val="000000"/>
          <w:spacing w:val="-4"/>
        </w:rPr>
        <w:t xml:space="preserve">потомства в </w:t>
      </w:r>
      <w:r w:rsidRPr="007C4717">
        <w:rPr>
          <w:rFonts w:ascii="Times New Roman" w:hAnsi="Times New Roman"/>
          <w:b/>
          <w:color w:val="000000"/>
          <w:spacing w:val="-4"/>
          <w:lang w:val="en-US"/>
        </w:rPr>
        <w:t>F</w:t>
      </w:r>
      <w:r w:rsidRPr="007C4717">
        <w:rPr>
          <w:rFonts w:ascii="Times New Roman" w:hAnsi="Times New Roman"/>
          <w:b/>
          <w:color w:val="000000"/>
          <w:spacing w:val="-4"/>
        </w:rPr>
        <w:t>1?</w:t>
      </w:r>
    </w:p>
    <w:p w:rsidR="009123D6" w:rsidRPr="007C4717" w:rsidRDefault="009123D6" w:rsidP="007C4717">
      <w:pPr>
        <w:shd w:val="clear" w:color="auto" w:fill="FFFFFF"/>
        <w:tabs>
          <w:tab w:val="left" w:pos="1776"/>
          <w:tab w:val="left" w:pos="3840"/>
        </w:tabs>
        <w:spacing w:after="0"/>
        <w:ind w:left="19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2"/>
          <w:w w:val="108"/>
        </w:rPr>
        <w:t>1)1:2:1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2"/>
          <w:w w:val="108"/>
        </w:rPr>
        <w:t>3)9:3:3:1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1"/>
          <w:w w:val="108"/>
        </w:rPr>
        <w:t>5)(1:2:1)3</w:t>
      </w:r>
    </w:p>
    <w:p w:rsidR="009123D6" w:rsidRPr="007C4717" w:rsidRDefault="009123D6" w:rsidP="007C4717">
      <w:pPr>
        <w:shd w:val="clear" w:color="auto" w:fill="FFFFFF"/>
        <w:tabs>
          <w:tab w:val="left" w:pos="1766"/>
          <w:tab w:val="left" w:pos="3840"/>
        </w:tabs>
        <w:spacing w:after="0"/>
        <w:ind w:left="10"/>
        <w:rPr>
          <w:rFonts w:ascii="Times New Roman" w:hAnsi="Times New Roman"/>
          <w:color w:val="000000"/>
          <w:spacing w:val="-2"/>
          <w:w w:val="108"/>
          <w:vertAlign w:val="superscript"/>
        </w:rPr>
      </w:pPr>
      <w:r w:rsidRPr="007C4717">
        <w:rPr>
          <w:rFonts w:ascii="Times New Roman" w:hAnsi="Times New Roman"/>
          <w:color w:val="000000"/>
          <w:spacing w:val="3"/>
          <w:w w:val="108"/>
        </w:rPr>
        <w:t>2)3:1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8"/>
          <w:w w:val="108"/>
        </w:rPr>
        <w:t>4) (1:2:1)3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2"/>
          <w:w w:val="108"/>
        </w:rPr>
        <w:t>6)(3:1)</w:t>
      </w:r>
      <w:r w:rsidRPr="007C4717">
        <w:rPr>
          <w:rFonts w:ascii="Times New Roman" w:hAnsi="Times New Roman"/>
          <w:color w:val="000000"/>
          <w:spacing w:val="-2"/>
          <w:w w:val="108"/>
          <w:vertAlign w:val="superscript"/>
        </w:rPr>
        <w:t>3</w:t>
      </w:r>
    </w:p>
    <w:p w:rsidR="009123D6" w:rsidRPr="007C4717" w:rsidRDefault="009123D6" w:rsidP="007C4717">
      <w:pPr>
        <w:shd w:val="clear" w:color="auto" w:fill="FFFFFF"/>
        <w:tabs>
          <w:tab w:val="left" w:pos="682"/>
        </w:tabs>
        <w:spacing w:after="0" w:line="221" w:lineRule="exact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-2"/>
        </w:rPr>
        <w:t>14.  Может ли один ген влиять на формирование сразу нескольких разных признаков организма?</w:t>
      </w:r>
    </w:p>
    <w:p w:rsidR="009123D6" w:rsidRPr="007C4717" w:rsidRDefault="009123D6" w:rsidP="007C4717">
      <w:pPr>
        <w:shd w:val="clear" w:color="auto" w:fill="FFFFFF"/>
        <w:tabs>
          <w:tab w:val="left" w:pos="2563"/>
        </w:tabs>
        <w:spacing w:after="0"/>
        <w:ind w:left="19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2"/>
          <w:w w:val="108"/>
        </w:rPr>
        <w:t>1)да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7"/>
          <w:w w:val="108"/>
        </w:rPr>
        <w:t>2) нет</w:t>
      </w:r>
    </w:p>
    <w:p w:rsidR="009123D6" w:rsidRPr="007C4717" w:rsidRDefault="009123D6" w:rsidP="007C4717">
      <w:pPr>
        <w:shd w:val="clear" w:color="auto" w:fill="FFFFFF"/>
        <w:tabs>
          <w:tab w:val="left" w:pos="682"/>
        </w:tabs>
        <w:spacing w:after="0" w:line="221" w:lineRule="exact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  <w:color w:val="000000"/>
          <w:spacing w:val="-2"/>
        </w:rPr>
        <w:t xml:space="preserve">15.  </w:t>
      </w:r>
      <w:r w:rsidRPr="007C4717">
        <w:rPr>
          <w:rFonts w:ascii="Times New Roman" w:hAnsi="Times New Roman"/>
          <w:b/>
          <w:color w:val="000000"/>
          <w:spacing w:val="-1"/>
        </w:rPr>
        <w:t>Как называется совокупность всех генов ор</w:t>
      </w:r>
      <w:r w:rsidRPr="007C4717">
        <w:rPr>
          <w:rFonts w:ascii="Times New Roman" w:hAnsi="Times New Roman"/>
          <w:b/>
          <w:color w:val="000000"/>
          <w:spacing w:val="-1"/>
        </w:rPr>
        <w:softHyphen/>
      </w:r>
      <w:r w:rsidRPr="007C4717">
        <w:rPr>
          <w:rFonts w:ascii="Times New Roman" w:hAnsi="Times New Roman"/>
          <w:b/>
          <w:color w:val="000000"/>
          <w:spacing w:val="-3"/>
        </w:rPr>
        <w:t>ганизма?</w:t>
      </w:r>
    </w:p>
    <w:p w:rsidR="009123D6" w:rsidRPr="007C4717" w:rsidRDefault="009123D6" w:rsidP="007C4717">
      <w:pPr>
        <w:shd w:val="clear" w:color="auto" w:fill="FFFFFF"/>
        <w:tabs>
          <w:tab w:val="left" w:pos="2563"/>
        </w:tabs>
        <w:spacing w:after="0" w:line="240" w:lineRule="exact"/>
        <w:ind w:left="19"/>
        <w:rPr>
          <w:rFonts w:ascii="Times New Roman" w:hAnsi="Times New Roman"/>
        </w:rPr>
      </w:pPr>
      <w:r w:rsidRPr="007C4717">
        <w:rPr>
          <w:rFonts w:ascii="Times New Roman" w:hAnsi="Times New Roman"/>
          <w:color w:val="000000"/>
          <w:spacing w:val="-3"/>
          <w:w w:val="108"/>
        </w:rPr>
        <w:t>1)генотип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5"/>
          <w:w w:val="108"/>
        </w:rPr>
        <w:t>4) фенотип</w:t>
      </w:r>
    </w:p>
    <w:p w:rsidR="009123D6" w:rsidRPr="007C4717" w:rsidRDefault="009123D6" w:rsidP="007C4717">
      <w:pPr>
        <w:widowControl w:val="0"/>
        <w:numPr>
          <w:ilvl w:val="0"/>
          <w:numId w:val="36"/>
        </w:numPr>
        <w:shd w:val="clear" w:color="auto" w:fill="FFFFFF"/>
        <w:tabs>
          <w:tab w:val="left" w:pos="269"/>
          <w:tab w:val="left" w:pos="2563"/>
        </w:tabs>
        <w:autoSpaceDE w:val="0"/>
        <w:autoSpaceDN w:val="0"/>
        <w:adjustRightInd w:val="0"/>
        <w:spacing w:after="0" w:line="240" w:lineRule="exact"/>
        <w:ind w:left="10"/>
        <w:rPr>
          <w:rFonts w:ascii="Times New Roman" w:hAnsi="Times New Roman"/>
          <w:color w:val="000000"/>
          <w:spacing w:val="-13"/>
          <w:w w:val="108"/>
        </w:rPr>
      </w:pPr>
      <w:r w:rsidRPr="007C4717">
        <w:rPr>
          <w:rFonts w:ascii="Times New Roman" w:hAnsi="Times New Roman"/>
          <w:color w:val="000000"/>
          <w:spacing w:val="-10"/>
          <w:w w:val="108"/>
        </w:rPr>
        <w:t>геном</w:t>
      </w:r>
      <w:r w:rsidRPr="007C4717">
        <w:rPr>
          <w:rFonts w:ascii="Times New Roman" w:hAnsi="Times New Roman"/>
          <w:color w:val="000000"/>
        </w:rPr>
        <w:tab/>
      </w:r>
      <w:r w:rsidRPr="007C4717">
        <w:rPr>
          <w:rFonts w:ascii="Times New Roman" w:hAnsi="Times New Roman"/>
          <w:color w:val="000000"/>
          <w:spacing w:val="-7"/>
          <w:w w:val="108"/>
        </w:rPr>
        <w:t>5) генофонд</w:t>
      </w:r>
    </w:p>
    <w:p w:rsidR="009123D6" w:rsidRPr="007C4717" w:rsidRDefault="009123D6" w:rsidP="007C4717">
      <w:pPr>
        <w:widowControl w:val="0"/>
        <w:numPr>
          <w:ilvl w:val="0"/>
          <w:numId w:val="3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exact"/>
        <w:ind w:left="10"/>
        <w:rPr>
          <w:rFonts w:ascii="Times New Roman" w:hAnsi="Times New Roman"/>
          <w:color w:val="000000"/>
          <w:spacing w:val="-17"/>
          <w:w w:val="108"/>
        </w:rPr>
      </w:pPr>
      <w:r w:rsidRPr="007C4717">
        <w:rPr>
          <w:rFonts w:ascii="Times New Roman" w:hAnsi="Times New Roman"/>
          <w:color w:val="000000"/>
          <w:spacing w:val="-3"/>
          <w:w w:val="108"/>
        </w:rPr>
        <w:t>кариотип</w:t>
      </w:r>
    </w:p>
    <w:p w:rsidR="009123D6" w:rsidRPr="007C4717" w:rsidRDefault="009123D6" w:rsidP="007C4717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pacing w:val="-3"/>
          <w:w w:val="108"/>
        </w:rPr>
      </w:pPr>
    </w:p>
    <w:p w:rsidR="009123D6" w:rsidRPr="007C4717" w:rsidRDefault="009123D6" w:rsidP="007C4717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color w:val="000000"/>
          <w:spacing w:val="-3"/>
          <w:w w:val="108"/>
        </w:rPr>
      </w:pPr>
    </w:p>
    <w:p w:rsidR="00CE74C8" w:rsidRPr="007C4717" w:rsidRDefault="009123D6" w:rsidP="007C4717">
      <w:pPr>
        <w:spacing w:after="0"/>
        <w:ind w:firstLine="540"/>
        <w:rPr>
          <w:rFonts w:ascii="Times New Roman" w:hAnsi="Times New Roman"/>
        </w:rPr>
      </w:pPr>
      <w:r w:rsidRPr="007C4717">
        <w:rPr>
          <w:rFonts w:ascii="Times New Roman" w:hAnsi="Times New Roman"/>
          <w:b/>
          <w:color w:val="000000"/>
          <w:spacing w:val="-3"/>
          <w:w w:val="108"/>
        </w:rPr>
        <w:t>Задача:</w:t>
      </w:r>
      <w:r w:rsidRPr="007C4717">
        <w:rPr>
          <w:rFonts w:ascii="Times New Roman" w:hAnsi="Times New Roman"/>
          <w:color w:val="000000"/>
          <w:spacing w:val="-3"/>
          <w:w w:val="108"/>
        </w:rPr>
        <w:t xml:space="preserve"> </w:t>
      </w:r>
      <w:r w:rsidR="00DC01A0">
        <w:rPr>
          <w:rFonts w:ascii="Times New Roman" w:hAnsi="Times New Roman"/>
          <w:noProof/>
        </w:rPr>
        <w:pict>
          <v:line id="_x0000_s1026" style="position:absolute;left:0;text-align:left;z-index:251660288;mso-position-horizontal-relative:margin;mso-position-vertical-relative:text" from="348pt,466.1pt" to="670.55pt,466.1pt" o:allowincell="f" strokeweight=".7pt">
            <w10:wrap anchorx="margin"/>
          </v:line>
        </w:pict>
      </w:r>
      <w:r w:rsidR="00DC01A0">
        <w:rPr>
          <w:rFonts w:ascii="Times New Roman" w:hAnsi="Times New Roman"/>
          <w:noProof/>
        </w:rPr>
        <w:pict>
          <v:line id="_x0000_s1028" style="position:absolute;left:0;text-align:left;z-index:251662336;mso-position-horizontal-relative:margin;mso-position-vertical-relative:text" from="617.75pt,371.05pt" to="617.75pt,468pt" o:allowincell="f" strokeweight=".7pt">
            <w10:wrap anchorx="margin"/>
          </v:line>
        </w:pict>
      </w:r>
      <w:r w:rsidRPr="007C4717">
        <w:rPr>
          <w:rFonts w:ascii="Times New Roman" w:hAnsi="Times New Roman"/>
          <w:noProof/>
          <w:color w:val="000000"/>
          <w:spacing w:val="11"/>
        </w:rPr>
        <w:t>Растение дурман с пурпурными цветками (А) и гладкими коробочками (б) скрестили с растением, имеющим пурпурные цветки и колючие коробочки. В потомстве получены следующие фенотипы: с пурпурными цветками и колючими коробочками, с пурпурными цветками и гладкими коробочками, с белыми цветками и колючими коробочками, с белыми цветками и гладкими коробочками. Определите генотипы родителей, потомства, возможное соотношение фенотипов и характер наследования признаков</w:t>
      </w:r>
    </w:p>
    <w:p w:rsidR="00C563E8" w:rsidRPr="007C4717" w:rsidRDefault="00C563E8" w:rsidP="007C4717">
      <w:pPr>
        <w:spacing w:after="0"/>
        <w:ind w:firstLine="540"/>
        <w:rPr>
          <w:rFonts w:ascii="Times New Roman" w:hAnsi="Times New Roman"/>
        </w:rPr>
      </w:pPr>
    </w:p>
    <w:p w:rsidR="00C563E8" w:rsidRPr="00822D81" w:rsidRDefault="00C563E8" w:rsidP="00822D81">
      <w:pPr>
        <w:spacing w:after="0"/>
        <w:rPr>
          <w:rFonts w:ascii="Times New Roman" w:hAnsi="Times New Roman"/>
          <w:b/>
        </w:rPr>
      </w:pPr>
      <w:r w:rsidRPr="00822D81">
        <w:rPr>
          <w:rFonts w:ascii="Times New Roman" w:hAnsi="Times New Roman"/>
          <w:b/>
        </w:rPr>
        <w:t>Итоговая проверочная работа</w:t>
      </w:r>
      <w:r w:rsidR="006464B4" w:rsidRPr="00822D81">
        <w:rPr>
          <w:rFonts w:ascii="Times New Roman" w:hAnsi="Times New Roman"/>
          <w:b/>
        </w:rPr>
        <w:t xml:space="preserve"> №4</w:t>
      </w:r>
      <w:r w:rsidRPr="00822D81">
        <w:rPr>
          <w:rFonts w:ascii="Times New Roman" w:hAnsi="Times New Roman"/>
          <w:b/>
        </w:rPr>
        <w:t xml:space="preserve"> </w:t>
      </w:r>
      <w:r w:rsidR="00822D81">
        <w:rPr>
          <w:rFonts w:ascii="Times New Roman" w:hAnsi="Times New Roman"/>
          <w:b/>
        </w:rPr>
        <w:t>«Общие закономерности»</w:t>
      </w:r>
    </w:p>
    <w:p w:rsidR="00C563E8" w:rsidRPr="007C4717" w:rsidRDefault="00C563E8" w:rsidP="007C4717">
      <w:pPr>
        <w:spacing w:after="0"/>
        <w:jc w:val="center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1 вариант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К каждому из заданий А 1 – А10 даны четыре варианта ответа, из которых только один правильный, номер этого ответа запишите.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А 1. Какой органоид клетки по своей функции можно сравнить с кровеносной системой позвоночных животных?</w:t>
      </w:r>
    </w:p>
    <w:p w:rsidR="00C563E8" w:rsidRPr="007C4717" w:rsidRDefault="00C563E8" w:rsidP="007C4717">
      <w:pPr>
        <w:pStyle w:val="a8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Клеточную мембрану</w:t>
      </w:r>
    </w:p>
    <w:p w:rsidR="00C563E8" w:rsidRPr="007C4717" w:rsidRDefault="00C563E8" w:rsidP="007C4717">
      <w:pPr>
        <w:pStyle w:val="a8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Эндоплазматическую сеть</w:t>
      </w:r>
    </w:p>
    <w:p w:rsidR="00C563E8" w:rsidRPr="007C4717" w:rsidRDefault="00C563E8" w:rsidP="007C4717">
      <w:pPr>
        <w:pStyle w:val="a8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Вакуоль </w:t>
      </w:r>
    </w:p>
    <w:p w:rsidR="00C563E8" w:rsidRPr="007C4717" w:rsidRDefault="00C563E8" w:rsidP="007C4717">
      <w:pPr>
        <w:pStyle w:val="a8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Рибосому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А 2. Образование новых видов в природе происходит в результате</w:t>
      </w:r>
    </w:p>
    <w:p w:rsidR="00C563E8" w:rsidRPr="007C4717" w:rsidRDefault="00C563E8" w:rsidP="007C4717">
      <w:pPr>
        <w:pStyle w:val="a8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Регулярных сезонных изменений в природе</w:t>
      </w:r>
    </w:p>
    <w:p w:rsidR="00C563E8" w:rsidRPr="007C4717" w:rsidRDefault="00C563E8" w:rsidP="007C4717">
      <w:pPr>
        <w:pStyle w:val="a8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Возрастных физиологических изменений особей</w:t>
      </w:r>
    </w:p>
    <w:p w:rsidR="00C563E8" w:rsidRPr="007C4717" w:rsidRDefault="00C563E8" w:rsidP="007C4717">
      <w:pPr>
        <w:pStyle w:val="a8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Природоохранной деятельности человека</w:t>
      </w:r>
    </w:p>
    <w:p w:rsidR="00C563E8" w:rsidRPr="007C4717" w:rsidRDefault="00C563E8" w:rsidP="007C4717">
      <w:pPr>
        <w:pStyle w:val="a8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Взаимодействующих движущих сил (факторов) эволюции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lastRenderedPageBreak/>
        <w:t>А 3. Какая наука изучает  химический состав, строение и процессы жизнедеятельности клетки</w:t>
      </w:r>
    </w:p>
    <w:p w:rsidR="00C563E8" w:rsidRPr="007C4717" w:rsidRDefault="00C563E8" w:rsidP="007C4717">
      <w:pPr>
        <w:pStyle w:val="a8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Гистология</w:t>
      </w:r>
    </w:p>
    <w:p w:rsidR="00C563E8" w:rsidRPr="007C4717" w:rsidRDefault="00C563E8" w:rsidP="007C4717">
      <w:pPr>
        <w:pStyle w:val="a8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Эмбриология</w:t>
      </w:r>
    </w:p>
    <w:p w:rsidR="00C563E8" w:rsidRPr="007C4717" w:rsidRDefault="00C563E8" w:rsidP="007C4717">
      <w:pPr>
        <w:pStyle w:val="a8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Экология</w:t>
      </w:r>
    </w:p>
    <w:p w:rsidR="00C563E8" w:rsidRPr="007C4717" w:rsidRDefault="00C563E8" w:rsidP="007C4717">
      <w:pPr>
        <w:pStyle w:val="a8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Цитология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А 4. Какое свойство характерно для живых тел природы – организмов в отличие от объектов неживой природы?</w:t>
      </w:r>
    </w:p>
    <w:p w:rsidR="00C563E8" w:rsidRPr="007C4717" w:rsidRDefault="00C563E8" w:rsidP="007C4717">
      <w:pPr>
        <w:pStyle w:val="a8"/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Рост</w:t>
      </w:r>
    </w:p>
    <w:p w:rsidR="00C563E8" w:rsidRPr="007C4717" w:rsidRDefault="00C563E8" w:rsidP="007C4717">
      <w:pPr>
        <w:pStyle w:val="a8"/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Движение </w:t>
      </w:r>
    </w:p>
    <w:p w:rsidR="00C563E8" w:rsidRPr="007C4717" w:rsidRDefault="00C563E8" w:rsidP="007C4717">
      <w:pPr>
        <w:pStyle w:val="a8"/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Ритмичность</w:t>
      </w:r>
    </w:p>
    <w:p w:rsidR="00C563E8" w:rsidRPr="007C4717" w:rsidRDefault="00C563E8" w:rsidP="007C4717">
      <w:pPr>
        <w:pStyle w:val="a8"/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Раздражимость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А 5. Сходство строения клеток автотрофных и гетеротрофных организмов состоит в наличии у них</w:t>
      </w:r>
    </w:p>
    <w:p w:rsidR="00C563E8" w:rsidRPr="007C4717" w:rsidRDefault="00C563E8" w:rsidP="007C4717">
      <w:pPr>
        <w:pStyle w:val="a8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Хлоропластов</w:t>
      </w:r>
    </w:p>
    <w:p w:rsidR="00C563E8" w:rsidRPr="007C4717" w:rsidRDefault="00C563E8" w:rsidP="007C4717">
      <w:pPr>
        <w:pStyle w:val="a8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Плазматической мембраны</w:t>
      </w:r>
    </w:p>
    <w:p w:rsidR="00C563E8" w:rsidRPr="007C4717" w:rsidRDefault="00C563E8" w:rsidP="007C4717">
      <w:pPr>
        <w:pStyle w:val="a8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Оболочки из клетчатки</w:t>
      </w:r>
    </w:p>
    <w:p w:rsidR="00C563E8" w:rsidRPr="007C4717" w:rsidRDefault="00C563E8" w:rsidP="007C4717">
      <w:pPr>
        <w:pStyle w:val="a8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Вакуолей с клеточным соком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А 6, Кого из перечисленных ученых считают создателем эволюционного учения?</w:t>
      </w:r>
    </w:p>
    <w:p w:rsidR="00C563E8" w:rsidRPr="007C4717" w:rsidRDefault="00C563E8" w:rsidP="007C4717">
      <w:pPr>
        <w:pStyle w:val="a8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И.И. Мечникова</w:t>
      </w:r>
    </w:p>
    <w:p w:rsidR="00C563E8" w:rsidRPr="007C4717" w:rsidRDefault="00C563E8" w:rsidP="007C4717">
      <w:pPr>
        <w:pStyle w:val="a8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Луи Пастера</w:t>
      </w:r>
    </w:p>
    <w:p w:rsidR="00C563E8" w:rsidRPr="007C4717" w:rsidRDefault="00C563E8" w:rsidP="007C4717">
      <w:pPr>
        <w:pStyle w:val="a8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Н.И. Вавилова</w:t>
      </w:r>
    </w:p>
    <w:p w:rsidR="00C563E8" w:rsidRPr="007C4717" w:rsidRDefault="00C563E8" w:rsidP="007C4717">
      <w:pPr>
        <w:pStyle w:val="a8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Ч. Дарвина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А 7. Какая цепь питания составлена правильно</w:t>
      </w:r>
    </w:p>
    <w:p w:rsidR="00C563E8" w:rsidRPr="007C4717" w:rsidRDefault="00C563E8" w:rsidP="007C4717">
      <w:pPr>
        <w:pStyle w:val="a8"/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кузнечик-------------растение-----лягушка---------змея----------хищная птица</w:t>
      </w:r>
    </w:p>
    <w:p w:rsidR="00C563E8" w:rsidRPr="007C4717" w:rsidRDefault="00C563E8" w:rsidP="007C4717">
      <w:pPr>
        <w:pStyle w:val="a8"/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растение----- кузнечик----------- лягушка---------змея----------хищная птица</w:t>
      </w:r>
    </w:p>
    <w:p w:rsidR="00C563E8" w:rsidRPr="007C4717" w:rsidRDefault="00C563E8" w:rsidP="007C4717">
      <w:pPr>
        <w:pStyle w:val="a8"/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лягушка-------растение-----кузнечик-------хищная птица----- змея</w:t>
      </w:r>
    </w:p>
    <w:p w:rsidR="00C563E8" w:rsidRPr="007C4717" w:rsidRDefault="00C563E8" w:rsidP="007C4717">
      <w:pPr>
        <w:pStyle w:val="a8"/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кузненчик-------змея--- хищная птица -------лягушка-------- растение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А 8. Какое изменение </w:t>
      </w:r>
      <w:r w:rsidRPr="007C4717">
        <w:rPr>
          <w:rFonts w:ascii="Times New Roman" w:hAnsi="Times New Roman"/>
          <w:b/>
        </w:rPr>
        <w:t>не относят</w:t>
      </w:r>
      <w:r w:rsidRPr="007C4717">
        <w:rPr>
          <w:rFonts w:ascii="Times New Roman" w:hAnsi="Times New Roman"/>
        </w:rPr>
        <w:t xml:space="preserve"> к ароморфозу</w:t>
      </w:r>
    </w:p>
    <w:p w:rsidR="00C563E8" w:rsidRPr="007C4717" w:rsidRDefault="00C563E8" w:rsidP="007C4717">
      <w:pPr>
        <w:pStyle w:val="a8"/>
        <w:numPr>
          <w:ilvl w:val="0"/>
          <w:numId w:val="18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Живорождение у млекопитающих</w:t>
      </w:r>
    </w:p>
    <w:p w:rsidR="00C563E8" w:rsidRPr="007C4717" w:rsidRDefault="00C563E8" w:rsidP="007C4717">
      <w:pPr>
        <w:pStyle w:val="a8"/>
        <w:numPr>
          <w:ilvl w:val="0"/>
          <w:numId w:val="18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Прогрессивное развитие головного мозга у приматов</w:t>
      </w:r>
    </w:p>
    <w:p w:rsidR="00C563E8" w:rsidRPr="007C4717" w:rsidRDefault="00C563E8" w:rsidP="007C4717">
      <w:pPr>
        <w:pStyle w:val="a8"/>
        <w:numPr>
          <w:ilvl w:val="0"/>
          <w:numId w:val="18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Превращение конечностей китов в ласты</w:t>
      </w:r>
    </w:p>
    <w:p w:rsidR="00C563E8" w:rsidRPr="007C4717" w:rsidRDefault="00C563E8" w:rsidP="007C4717">
      <w:pPr>
        <w:pStyle w:val="a8"/>
        <w:numPr>
          <w:ilvl w:val="0"/>
          <w:numId w:val="18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Постоянная температура тела у птиц и млекопиьтающих.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lastRenderedPageBreak/>
        <w:t xml:space="preserve">А 9. При моногибридном скрещивании рецессивный признак проявится в фенотипе у потомков второго поколения </w:t>
      </w:r>
    </w:p>
    <w:p w:rsidR="00C563E8" w:rsidRPr="007C4717" w:rsidRDefault="00C563E8" w:rsidP="007C4717">
      <w:pPr>
        <w:pStyle w:val="a8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75%</w:t>
      </w:r>
    </w:p>
    <w:p w:rsidR="00C563E8" w:rsidRPr="007C4717" w:rsidRDefault="00C563E8" w:rsidP="007C4717">
      <w:pPr>
        <w:pStyle w:val="a8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10%</w:t>
      </w:r>
    </w:p>
    <w:p w:rsidR="00C563E8" w:rsidRPr="007C4717" w:rsidRDefault="00C563E8" w:rsidP="007C4717">
      <w:pPr>
        <w:pStyle w:val="a8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25%</w:t>
      </w:r>
    </w:p>
    <w:p w:rsidR="00C563E8" w:rsidRPr="007C4717" w:rsidRDefault="00C563E8" w:rsidP="007C4717">
      <w:pPr>
        <w:pStyle w:val="a8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50%</w:t>
      </w: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А10. К освобождению энергии в организме приводит</w:t>
      </w:r>
    </w:p>
    <w:p w:rsidR="00C563E8" w:rsidRPr="007C4717" w:rsidRDefault="00C563E8" w:rsidP="007C4717">
      <w:pPr>
        <w:pStyle w:val="a8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Образование органических веществ</w:t>
      </w:r>
    </w:p>
    <w:p w:rsidR="00C563E8" w:rsidRPr="007C4717" w:rsidRDefault="00C563E8" w:rsidP="007C4717">
      <w:pPr>
        <w:pStyle w:val="a8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Диффузия веществ через мембраны клеток</w:t>
      </w:r>
    </w:p>
    <w:p w:rsidR="00C563E8" w:rsidRPr="007C4717" w:rsidRDefault="00C563E8" w:rsidP="007C4717">
      <w:pPr>
        <w:pStyle w:val="a8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Окисление органических веществ  в  клетках тела</w:t>
      </w:r>
    </w:p>
    <w:p w:rsidR="00C563E8" w:rsidRPr="007C4717" w:rsidRDefault="00C563E8" w:rsidP="007C4717">
      <w:pPr>
        <w:pStyle w:val="a8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Рахложение оксигемоглобина до кислорода и гемоглобина</w:t>
      </w:r>
    </w:p>
    <w:p w:rsidR="00C563E8" w:rsidRPr="007C4717" w:rsidRDefault="00C563E8" w:rsidP="007C4717">
      <w:pPr>
        <w:pStyle w:val="a8"/>
        <w:spacing w:after="0"/>
        <w:rPr>
          <w:rFonts w:ascii="Times New Roman" w:hAnsi="Times New Roman"/>
        </w:rPr>
      </w:pP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При выполнении заданий  В 1. – В 2. Запишите номера трех правильных ответов</w:t>
      </w:r>
    </w:p>
    <w:p w:rsidR="00C563E8" w:rsidRPr="007C4717" w:rsidRDefault="00C563E8" w:rsidP="007C4717">
      <w:p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В 1. Сходное строение клеток животных и растений свидетельствует </w:t>
      </w:r>
    </w:p>
    <w:p w:rsidR="00C563E8" w:rsidRPr="007C4717" w:rsidRDefault="00C563E8" w:rsidP="007C4717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об их родстве</w:t>
      </w:r>
    </w:p>
    <w:p w:rsidR="00C563E8" w:rsidRPr="007C4717" w:rsidRDefault="00C563E8" w:rsidP="007C4717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об общности их происхождения</w:t>
      </w:r>
    </w:p>
    <w:p w:rsidR="00C563E8" w:rsidRPr="007C4717" w:rsidRDefault="00C563E8" w:rsidP="007C4717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о происхождении растений от животных</w:t>
      </w:r>
    </w:p>
    <w:p w:rsidR="00C563E8" w:rsidRPr="007C4717" w:rsidRDefault="00C563E8" w:rsidP="007C4717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об их развитии в процессе эволюции</w:t>
      </w:r>
    </w:p>
    <w:p w:rsidR="00C563E8" w:rsidRPr="007C4717" w:rsidRDefault="00C563E8" w:rsidP="007C4717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о единстве растительного и животного мира</w:t>
      </w:r>
    </w:p>
    <w:p w:rsidR="00C563E8" w:rsidRPr="007C4717" w:rsidRDefault="00C563E8" w:rsidP="007C4717">
      <w:pPr>
        <w:pStyle w:val="a8"/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 о многообразии их органов и тканей</w:t>
      </w:r>
    </w:p>
    <w:p w:rsidR="00C563E8" w:rsidRPr="007C4717" w:rsidRDefault="00C563E8" w:rsidP="007C4717">
      <w:p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 2. Выпишите буквы, обозначающие элементы верного ответа на вопрос: что происходит при фотосинтезе?</w:t>
      </w:r>
    </w:p>
    <w:p w:rsidR="00C563E8" w:rsidRPr="007C4717" w:rsidRDefault="00C563E8" w:rsidP="007C4717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Поглощается кислород</w:t>
      </w:r>
    </w:p>
    <w:p w:rsidR="00C563E8" w:rsidRPr="007C4717" w:rsidRDefault="00C563E8" w:rsidP="007C4717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Выделяется углекислый газ</w:t>
      </w:r>
    </w:p>
    <w:p w:rsidR="00C563E8" w:rsidRPr="007C4717" w:rsidRDefault="00C563E8" w:rsidP="007C4717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Поглощается углекислый газ</w:t>
      </w:r>
    </w:p>
    <w:p w:rsidR="00C563E8" w:rsidRPr="007C4717" w:rsidRDefault="00C563E8" w:rsidP="007C4717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Выделяется кислород</w:t>
      </w:r>
    </w:p>
    <w:p w:rsidR="00C563E8" w:rsidRPr="007C4717" w:rsidRDefault="00C563E8" w:rsidP="007C4717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Органические вещества образуются</w:t>
      </w:r>
    </w:p>
    <w:p w:rsidR="00C563E8" w:rsidRPr="007C4717" w:rsidRDefault="00C563E8" w:rsidP="007C4717">
      <w:pPr>
        <w:pStyle w:val="a8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Органические вещества расходуются</w:t>
      </w:r>
    </w:p>
    <w:p w:rsidR="00C563E8" w:rsidRPr="007C4717" w:rsidRDefault="00C563E8" w:rsidP="007C4717">
      <w:pPr>
        <w:pStyle w:val="a8"/>
        <w:spacing w:after="0" w:line="240" w:lineRule="auto"/>
        <w:rPr>
          <w:rFonts w:ascii="Times New Roman" w:hAnsi="Times New Roman"/>
        </w:rPr>
      </w:pPr>
    </w:p>
    <w:p w:rsidR="00C563E8" w:rsidRPr="007C4717" w:rsidRDefault="00C563E8" w:rsidP="007C4717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>С 1. Прочтите текст и найдите  в тексте предложения, в котором содержаться биологические ошибки. Запишите сначала номера этих предложений, а затем сформулируйте правильно.</w:t>
      </w:r>
    </w:p>
    <w:p w:rsidR="00C563E8" w:rsidRPr="007C4717" w:rsidRDefault="00C563E8" w:rsidP="007C4717">
      <w:pPr>
        <w:pStyle w:val="a8"/>
        <w:numPr>
          <w:ilvl w:val="0"/>
          <w:numId w:val="22"/>
        </w:numPr>
        <w:spacing w:after="0"/>
        <w:jc w:val="center"/>
        <w:rPr>
          <w:rFonts w:ascii="Times New Roman" w:hAnsi="Times New Roman"/>
        </w:rPr>
      </w:pPr>
      <w:r w:rsidRPr="007C4717">
        <w:rPr>
          <w:rFonts w:ascii="Times New Roman" w:hAnsi="Times New Roman"/>
        </w:rPr>
        <w:t>НАСЛЕДСТВЕННОСТЬ</w:t>
      </w:r>
    </w:p>
    <w:p w:rsidR="00E37B21" w:rsidRPr="00822D81" w:rsidRDefault="00C563E8" w:rsidP="00822D81">
      <w:pPr>
        <w:spacing w:after="0"/>
        <w:rPr>
          <w:rFonts w:ascii="Times New Roman" w:hAnsi="Times New Roman"/>
        </w:rPr>
      </w:pPr>
      <w:r w:rsidRPr="007C4717">
        <w:rPr>
          <w:rFonts w:ascii="Times New Roman" w:hAnsi="Times New Roman"/>
        </w:rPr>
        <w:t xml:space="preserve">( 1) Наследственность – это способность организма сохранять и передавать свои признаки  и особенности развития из поколения в поколение.  (2) Передача наследственных признаков у организма,  происходит только при половом размножении.  (3) Носителями наследственной информации у </w:t>
      </w:r>
      <w:r w:rsidRPr="007C4717">
        <w:rPr>
          <w:rFonts w:ascii="Times New Roman" w:hAnsi="Times New Roman"/>
        </w:rPr>
        <w:lastRenderedPageBreak/>
        <w:t>большинства организмов служат молекулы ДНК, сосредоточенные в хромосомах. (4) Материальной основой наследственности, определяющей развитие признака, является ген – участок молекулы  ДНК. (5) Совокупность всех наследственных признаков – генов организма, полученных от обоих родителей, называют генофондом организма.  (6) Все полученные по наследству гены обязательно проявятся у организма</w:t>
      </w:r>
    </w:p>
    <w:p w:rsidR="00F61704" w:rsidRDefault="00F61704" w:rsidP="007C4717">
      <w:pPr>
        <w:spacing w:after="0"/>
        <w:ind w:firstLine="540"/>
        <w:rPr>
          <w:rFonts w:ascii="Times New Roman" w:hAnsi="Times New Roman"/>
          <w:b/>
        </w:rPr>
      </w:pPr>
    </w:p>
    <w:p w:rsidR="00CE74C8" w:rsidRPr="007C4717" w:rsidRDefault="00CE74C8" w:rsidP="007C4717">
      <w:pPr>
        <w:spacing w:after="0"/>
        <w:ind w:firstLine="540"/>
        <w:rPr>
          <w:rFonts w:ascii="Times New Roman" w:hAnsi="Times New Roman"/>
          <w:b/>
        </w:rPr>
      </w:pPr>
      <w:r w:rsidRPr="007C4717">
        <w:rPr>
          <w:rFonts w:ascii="Times New Roman" w:hAnsi="Times New Roman"/>
          <w:b/>
        </w:rPr>
        <w:t>График практических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1000"/>
        <w:gridCol w:w="1770"/>
        <w:gridCol w:w="11641"/>
      </w:tblGrid>
      <w:tr w:rsidR="00CE74C8" w:rsidRPr="007C4717" w:rsidTr="00E07417">
        <w:tc>
          <w:tcPr>
            <w:tcW w:w="0" w:type="auto"/>
          </w:tcPr>
          <w:p w:rsidR="00CE74C8" w:rsidRPr="007C4717" w:rsidRDefault="00CE74C8" w:rsidP="00F61704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 xml:space="preserve">№ </w:t>
            </w:r>
            <w:r w:rsidR="00F61704">
              <w:rPr>
                <w:rFonts w:ascii="Times New Roman" w:hAnsi="Times New Roman"/>
                <w:color w:val="000000"/>
              </w:rPr>
              <w:t>урока</w:t>
            </w:r>
          </w:p>
        </w:tc>
        <w:tc>
          <w:tcPr>
            <w:tcW w:w="0" w:type="auto"/>
          </w:tcPr>
          <w:p w:rsidR="00CE74C8" w:rsidRPr="007C4717" w:rsidRDefault="00CE74C8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Дата проведения</w:t>
            </w:r>
          </w:p>
        </w:tc>
        <w:tc>
          <w:tcPr>
            <w:tcW w:w="0" w:type="auto"/>
          </w:tcPr>
          <w:p w:rsidR="00CE74C8" w:rsidRPr="007C4717" w:rsidRDefault="00CE74C8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Тема</w:t>
            </w:r>
          </w:p>
        </w:tc>
      </w:tr>
      <w:tr w:rsidR="00CE74C8" w:rsidRPr="007C4717" w:rsidTr="00E07417">
        <w:tc>
          <w:tcPr>
            <w:tcW w:w="0" w:type="auto"/>
          </w:tcPr>
          <w:p w:rsidR="00CE74C8" w:rsidRPr="007C4717" w:rsidRDefault="00CE74C8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1</w:t>
            </w:r>
            <w:r w:rsidR="00F6170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0" w:type="auto"/>
          </w:tcPr>
          <w:p w:rsidR="00CE74C8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D2393D" w:rsidRPr="007C4717">
              <w:rPr>
                <w:rFonts w:ascii="Times New Roman" w:hAnsi="Times New Roman"/>
                <w:color w:val="000000"/>
              </w:rPr>
              <w:t>.10</w:t>
            </w:r>
          </w:p>
        </w:tc>
        <w:tc>
          <w:tcPr>
            <w:tcW w:w="0" w:type="auto"/>
          </w:tcPr>
          <w:p w:rsidR="00CE74C8" w:rsidRPr="007C4717" w:rsidRDefault="00186659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</w:rPr>
              <w:t>П.Р.1. Изучение приспособленности организмов к среде обитания.</w:t>
            </w:r>
          </w:p>
        </w:tc>
      </w:tr>
      <w:tr w:rsidR="00CE74C8" w:rsidRPr="007C4717" w:rsidTr="00E07417">
        <w:tc>
          <w:tcPr>
            <w:tcW w:w="0" w:type="auto"/>
          </w:tcPr>
          <w:p w:rsidR="00CE74C8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0" w:type="auto"/>
          </w:tcPr>
          <w:p w:rsidR="00CE74C8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 w:rsidR="00D2393D" w:rsidRPr="007C4717">
              <w:rPr>
                <w:rFonts w:ascii="Times New Roman" w:hAnsi="Times New Roman"/>
                <w:color w:val="000000"/>
              </w:rPr>
              <w:t>.10</w:t>
            </w:r>
          </w:p>
        </w:tc>
        <w:tc>
          <w:tcPr>
            <w:tcW w:w="0" w:type="auto"/>
          </w:tcPr>
          <w:p w:rsidR="00CE74C8" w:rsidRPr="007C4717" w:rsidRDefault="00186659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</w:rPr>
              <w:t>Изучение  критериев вида.</w:t>
            </w:r>
          </w:p>
        </w:tc>
      </w:tr>
      <w:tr w:rsidR="00CE74C8" w:rsidRPr="007C4717" w:rsidTr="00E07417">
        <w:tc>
          <w:tcPr>
            <w:tcW w:w="0" w:type="auto"/>
          </w:tcPr>
          <w:p w:rsidR="00CE74C8" w:rsidRPr="007C4717" w:rsidRDefault="00CE74C8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3</w:t>
            </w:r>
            <w:r w:rsidR="000E1ED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0" w:type="auto"/>
          </w:tcPr>
          <w:p w:rsidR="00CE74C8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18.01</w:t>
            </w:r>
          </w:p>
        </w:tc>
        <w:tc>
          <w:tcPr>
            <w:tcW w:w="0" w:type="auto"/>
          </w:tcPr>
          <w:p w:rsidR="00CE74C8" w:rsidRPr="007C4717" w:rsidRDefault="00186659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</w:rPr>
              <w:t>П.Р.3. Изучение клеток бактерий, растений и животных на готовых микропрепаратах.</w:t>
            </w:r>
          </w:p>
        </w:tc>
      </w:tr>
      <w:tr w:rsidR="00CE74C8" w:rsidRPr="007C4717" w:rsidTr="00E07417">
        <w:tc>
          <w:tcPr>
            <w:tcW w:w="0" w:type="auto"/>
          </w:tcPr>
          <w:p w:rsidR="00CE74C8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0" w:type="auto"/>
          </w:tcPr>
          <w:p w:rsidR="00CE74C8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</w:t>
            </w:r>
            <w:r w:rsidR="00D2393D" w:rsidRPr="007C4717">
              <w:rPr>
                <w:rFonts w:ascii="Times New Roman" w:hAnsi="Times New Roman"/>
                <w:color w:val="000000"/>
              </w:rPr>
              <w:t>.03</w:t>
            </w:r>
          </w:p>
        </w:tc>
        <w:tc>
          <w:tcPr>
            <w:tcW w:w="0" w:type="auto"/>
          </w:tcPr>
          <w:p w:rsidR="00CE74C8" w:rsidRPr="007C4717" w:rsidRDefault="001A4A2D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</w:rPr>
              <w:t>П.Р.4. Решение генетических задач.</w:t>
            </w:r>
          </w:p>
        </w:tc>
      </w:tr>
      <w:tr w:rsidR="000E1ED6" w:rsidRPr="007C4717" w:rsidTr="00E07417">
        <w:tc>
          <w:tcPr>
            <w:tcW w:w="0" w:type="auto"/>
            <w:vMerge w:val="restart"/>
          </w:tcPr>
          <w:p w:rsidR="000E1ED6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vMerge w:val="restart"/>
          </w:tcPr>
          <w:p w:rsidR="000E1ED6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  <w:r w:rsidRPr="007C4717">
              <w:rPr>
                <w:rFonts w:ascii="Times New Roman" w:hAnsi="Times New Roman"/>
                <w:color w:val="000000"/>
              </w:rPr>
              <w:t>.04</w:t>
            </w:r>
          </w:p>
        </w:tc>
        <w:tc>
          <w:tcPr>
            <w:tcW w:w="0" w:type="auto"/>
          </w:tcPr>
          <w:p w:rsidR="000E1ED6" w:rsidRPr="007C4717" w:rsidRDefault="000E1ED6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П.Р.5. Изучение изменчивости. </w:t>
            </w:r>
          </w:p>
        </w:tc>
      </w:tr>
      <w:tr w:rsidR="000E1ED6" w:rsidRPr="007C4717" w:rsidTr="00E07417">
        <w:tc>
          <w:tcPr>
            <w:tcW w:w="0" w:type="auto"/>
            <w:vMerge/>
          </w:tcPr>
          <w:p w:rsidR="000E1ED6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</w:tcPr>
          <w:p w:rsidR="000E1ED6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</w:tcPr>
          <w:p w:rsidR="000E1ED6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</w:rPr>
              <w:t>П.Р.6. Построение вариационного ряда, кривой.</w:t>
            </w:r>
          </w:p>
        </w:tc>
      </w:tr>
      <w:tr w:rsidR="001A4A2D" w:rsidRPr="007C4717" w:rsidTr="00E07417">
        <w:tc>
          <w:tcPr>
            <w:tcW w:w="0" w:type="auto"/>
          </w:tcPr>
          <w:p w:rsidR="001A4A2D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0" w:type="auto"/>
          </w:tcPr>
          <w:p w:rsidR="001A4A2D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="00D2393D" w:rsidRPr="007C4717">
              <w:rPr>
                <w:rFonts w:ascii="Times New Roman" w:hAnsi="Times New Roman"/>
                <w:color w:val="000000"/>
              </w:rPr>
              <w:t>.05</w:t>
            </w:r>
          </w:p>
        </w:tc>
        <w:tc>
          <w:tcPr>
            <w:tcW w:w="0" w:type="auto"/>
          </w:tcPr>
          <w:p w:rsidR="001A4A2D" w:rsidRPr="007C4717" w:rsidRDefault="001A4A2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П.Р.7. Составление схем передачи веществ и энергии (цепей питания)</w:t>
            </w:r>
          </w:p>
        </w:tc>
      </w:tr>
      <w:tr w:rsidR="001A4A2D" w:rsidRPr="007C4717" w:rsidTr="00E07417">
        <w:tc>
          <w:tcPr>
            <w:tcW w:w="0" w:type="auto"/>
          </w:tcPr>
          <w:p w:rsidR="001A4A2D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0" w:type="auto"/>
          </w:tcPr>
          <w:p w:rsidR="001A4A2D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  <w:r w:rsidR="00D2393D" w:rsidRPr="007C4717">
              <w:rPr>
                <w:rFonts w:ascii="Times New Roman" w:hAnsi="Times New Roman"/>
                <w:color w:val="000000"/>
              </w:rPr>
              <w:t>.05</w:t>
            </w:r>
          </w:p>
        </w:tc>
        <w:tc>
          <w:tcPr>
            <w:tcW w:w="0" w:type="auto"/>
          </w:tcPr>
          <w:p w:rsidR="001A4A2D" w:rsidRPr="007C4717" w:rsidRDefault="001A4A2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П.Р.8. Изучение и описание экосистемы своей местности, выявление типов взаимодействия разных видов в данной экосистеме.</w:t>
            </w:r>
          </w:p>
        </w:tc>
      </w:tr>
      <w:tr w:rsidR="001A4A2D" w:rsidRPr="007C4717" w:rsidTr="00E07417">
        <w:tc>
          <w:tcPr>
            <w:tcW w:w="0" w:type="auto"/>
          </w:tcPr>
          <w:p w:rsidR="001A4A2D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0" w:type="auto"/>
          </w:tcPr>
          <w:p w:rsidR="001A4A2D" w:rsidRPr="007C4717" w:rsidRDefault="000E1ED6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</w:t>
            </w:r>
            <w:r w:rsidR="00D2393D" w:rsidRPr="007C4717">
              <w:rPr>
                <w:rFonts w:ascii="Times New Roman" w:hAnsi="Times New Roman"/>
                <w:color w:val="000000"/>
              </w:rPr>
              <w:t>.05</w:t>
            </w:r>
          </w:p>
        </w:tc>
        <w:tc>
          <w:tcPr>
            <w:tcW w:w="0" w:type="auto"/>
          </w:tcPr>
          <w:p w:rsidR="001A4A2D" w:rsidRPr="007C4717" w:rsidRDefault="001A4A2D" w:rsidP="007C4717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7C4717">
              <w:rPr>
                <w:rFonts w:ascii="Times New Roman" w:hAnsi="Times New Roman"/>
              </w:rPr>
              <w:t>П.Р.9. Анализ и оценка последствий деятельности человека в экосистемах своей местности.</w:t>
            </w:r>
          </w:p>
        </w:tc>
      </w:tr>
    </w:tbl>
    <w:p w:rsidR="002E01CC" w:rsidRPr="007C4717" w:rsidRDefault="002E01CC" w:rsidP="000E1ED6">
      <w:pPr>
        <w:spacing w:after="0" w:line="240" w:lineRule="auto"/>
        <w:rPr>
          <w:rFonts w:ascii="Times New Roman" w:hAnsi="Times New Roman"/>
          <w:b/>
        </w:rPr>
      </w:pPr>
    </w:p>
    <w:p w:rsidR="00135A5D" w:rsidRPr="000E1ED6" w:rsidRDefault="00135A5D" w:rsidP="007C4717">
      <w:pPr>
        <w:pStyle w:val="a3"/>
        <w:spacing w:before="0" w:beforeAutospacing="0" w:after="0" w:afterAutospacing="0" w:line="276" w:lineRule="auto"/>
        <w:rPr>
          <w:b/>
          <w:sz w:val="22"/>
          <w:szCs w:val="22"/>
        </w:rPr>
      </w:pPr>
      <w:r w:rsidRPr="007C4717">
        <w:rPr>
          <w:b/>
          <w:sz w:val="22"/>
          <w:szCs w:val="22"/>
        </w:rPr>
        <w:t>Календарно-тематическое планирование</w:t>
      </w:r>
    </w:p>
    <w:tbl>
      <w:tblPr>
        <w:tblStyle w:val="a7"/>
        <w:tblW w:w="0" w:type="auto"/>
        <w:tblLook w:val="04A0"/>
      </w:tblPr>
      <w:tblGrid>
        <w:gridCol w:w="516"/>
        <w:gridCol w:w="834"/>
        <w:gridCol w:w="898"/>
        <w:gridCol w:w="2931"/>
        <w:gridCol w:w="2969"/>
        <w:gridCol w:w="1487"/>
        <w:gridCol w:w="2521"/>
        <w:gridCol w:w="2630"/>
      </w:tblGrid>
      <w:tr w:rsidR="00135A5D" w:rsidRPr="007C4717" w:rsidTr="00135A5D">
        <w:tc>
          <w:tcPr>
            <w:tcW w:w="0" w:type="auto"/>
          </w:tcPr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№ п/п</w:t>
            </w:r>
          </w:p>
        </w:tc>
        <w:tc>
          <w:tcPr>
            <w:tcW w:w="0" w:type="auto"/>
          </w:tcPr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Коррек</w:t>
            </w:r>
          </w:p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ция</w:t>
            </w:r>
          </w:p>
        </w:tc>
        <w:tc>
          <w:tcPr>
            <w:tcW w:w="0" w:type="auto"/>
          </w:tcPr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</w:t>
            </w:r>
          </w:p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урока</w:t>
            </w:r>
          </w:p>
        </w:tc>
        <w:tc>
          <w:tcPr>
            <w:tcW w:w="0" w:type="auto"/>
          </w:tcPr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стандарты</w:t>
            </w:r>
          </w:p>
        </w:tc>
        <w:tc>
          <w:tcPr>
            <w:tcW w:w="0" w:type="auto"/>
          </w:tcPr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Кодификатор</w:t>
            </w:r>
          </w:p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(ОГЭ,ЕГЭ)</w:t>
            </w:r>
          </w:p>
        </w:tc>
        <w:tc>
          <w:tcPr>
            <w:tcW w:w="0" w:type="auto"/>
          </w:tcPr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Основные</w:t>
            </w:r>
          </w:p>
          <w:p w:rsidR="00135A5D" w:rsidRPr="007C4717" w:rsidRDefault="00135A5D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понятия</w:t>
            </w:r>
          </w:p>
        </w:tc>
        <w:tc>
          <w:tcPr>
            <w:tcW w:w="0" w:type="auto"/>
          </w:tcPr>
          <w:p w:rsidR="00135A5D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содержание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822D81" w:rsidRPr="00822D81" w:rsidRDefault="00822D81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1четв.</w:t>
            </w:r>
          </w:p>
          <w:p w:rsidR="00E07417" w:rsidRPr="007C4717" w:rsidRDefault="00822D81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5924C2" w:rsidRPr="007C4717">
              <w:rPr>
                <w:sz w:val="22"/>
                <w:szCs w:val="22"/>
              </w:rPr>
              <w:t>.09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Биология как наука о живой природе. Предмет и задачи общей биологии. Роль биологии в практической деятельности людей.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термину биология.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дифференциации и интеграции биологических наук.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Перечислять значение достижений биологии в различных сферах человеческой деятельности.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Выделять предмет изучения биологии.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t>1.1. 1.2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Биология и биологические науки. Становление биологии как науки.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Что изучает биология, какие методы исследования она использует.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5924C2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0" w:type="auto"/>
          </w:tcPr>
          <w:p w:rsidR="00E07417" w:rsidRPr="007C4717" w:rsidRDefault="00822D81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5924C2" w:rsidRPr="007C471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Раздел 1. Эволюция живого мира на Земле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понятию жизнь.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 свойства живого.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Описывать проявление свойств живого.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Различать процессы обмена у живых организмов и в неживой природе.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t>2.2, 2.3.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Какими свойствами обладают живые организмы.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822D81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Тема 1.1. Многообразие живого мира. Основные свойства живых организмов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 что такое химический элемент, полимеры и мономеры. Приводить примеры биополимеров.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процессы, происходящие на молекулярном уровне;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уровни организации жизни и элементы, образующие уровень.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Определять принадлежность биологических объектов к уровню организации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t>2.2, 2.3, 2.4, 2.7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Характеристика молекулярного уровня развития жизни.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07417" w:rsidRPr="007C4717" w:rsidRDefault="00822D81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11.09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Многообразие живого мира. Царства живой природы.  Основные свойства живых организмов.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веществ, относящихся к углеводам и липидам. Называть: Органические вещества клетки;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Клетки, ткани, органы, богатые углеводами и липидами.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Характеризовать: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Биологическую роль углеводов; липидов.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t>2.2, 2.3, 2.4, 2.7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 Свойства организмов.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Жизнь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Классификация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Что такое углеводы и липиды, какую роль они выполняют в клетке. 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E07417" w:rsidRPr="007C4717" w:rsidRDefault="00822D81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Уровни организации живых организмов.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Знать, как устроены белки, их роль в клетке. Называть </w:t>
            </w:r>
            <w:r w:rsidRPr="007C4717">
              <w:rPr>
                <w:rFonts w:ascii="Times New Roman" w:hAnsi="Times New Roman"/>
              </w:rPr>
              <w:lastRenderedPageBreak/>
              <w:t>продукты, богатые белками; функции белков.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Узнавать пространственную структуру молекулы белка.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Связь, образующую первичную структуру белка;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Вещество- мономер белка.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 Характеризовать  уровни структурной организации белковой молекулы.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lastRenderedPageBreak/>
              <w:t>2.2, 2.3, 2.4, 2.7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Молекула, Вещество, Клетка, Ткань, Орган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Вид, Популяция, Биогеоценоз, Биосфера 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Дать понятие о составе и строении белковых </w:t>
            </w:r>
            <w:r w:rsidRPr="007C4717">
              <w:rPr>
                <w:rFonts w:ascii="Times New Roman" w:hAnsi="Times New Roman"/>
              </w:rPr>
              <w:lastRenderedPageBreak/>
              <w:t>молекул, их свойствах и функциях.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F04E6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Тема 1.2. Развитие биологии в додарвиновский период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Знать, что такое нуклеиновые кислоты, каково их строение, и функции. Давать полное название нуклеиновым кислотам ДНК и РНК.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нахождение молекулы ДНК в клетке;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мономер нуклеиновых кислот.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Перечислять виды молекул РНК и их функций.</w:t>
            </w:r>
          </w:p>
          <w:p w:rsidR="00E07417" w:rsidRPr="007C4717" w:rsidRDefault="00E07417" w:rsidP="007C4717">
            <w:pPr>
              <w:ind w:left="72" w:hanging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Доказывать, что нуклеиновые кислоты- биополимеры.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Сравнивать строение молекул ДНК и РНК.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2.2, 2.3, 2.4, 2.7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типах нуклеиновых кислот (ДНК, РНК). О функциях ДНК и РНК, типы РНК.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18.09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Развитие биологии в додарвиновский период. Становление систематики. Работы К. Линнея.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 структурные компоненты и функцию АТФ.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Описывать механизм освобождения и выделения </w:t>
            </w:r>
            <w:r w:rsidRPr="007C4717">
              <w:rPr>
                <w:rFonts w:ascii="Times New Roman" w:hAnsi="Times New Roman"/>
              </w:rPr>
              <w:lastRenderedPageBreak/>
              <w:t>энергии.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жирорастворимых и водорастворимых витаминов.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Объяснять, почему связи между остатками фосфорной кислоты называются макроэргическими.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lastRenderedPageBreak/>
              <w:t>2.2, 2.3, 2.4, 2.7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Систематика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Эволюция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Что такое АТФ, каково ее строение и функции в клетке.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Эволюционное учение Ж.Б. Ламарка.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веществ- катализаторов.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Перечислять факторы, определяющие скорость химических реакций.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Описывать механизм участия катализаторов в химических реакциях. Давать определение термину паразит.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заболеваний, вызываемых вирусами.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Описывать цикл развития вируса.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Выделять особенности строения вирусов.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t>2.2, 2.3, 2.4, 2.7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Искусственная, естественная система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Понятие об обмене веществ, что такое анаболизм и катаболизм; строение и жизнедеятельность вирусов.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1.3.  Теория Ч. Дарвина о происхождении видов путем естественного отбора (4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Знать, что такое клетка, положения клеточной теории. Роль клеточной мембраны. Приводить примеры организмов, имеющих клеточное и неклеточное строение.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жизненные свойства клетки;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положения клеточной теории.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Узнавать клетки различных организмов.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lastRenderedPageBreak/>
              <w:t>2.1-2.7, 3.1-3.8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об основных положениях клеточной теории, авторах, о значении клеточной теории для развития биологии.</w:t>
            </w:r>
          </w:p>
        </w:tc>
      </w:tr>
      <w:tr w:rsidR="007F04E6" w:rsidRPr="007C4717" w:rsidTr="00135A5D">
        <w:tc>
          <w:tcPr>
            <w:tcW w:w="0" w:type="auto"/>
          </w:tcPr>
          <w:p w:rsidR="007F04E6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0" w:type="auto"/>
          </w:tcPr>
          <w:p w:rsidR="007F04E6" w:rsidRPr="007C4717" w:rsidRDefault="007F04E6" w:rsidP="00B15BA0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25.09</w:t>
            </w:r>
          </w:p>
        </w:tc>
        <w:tc>
          <w:tcPr>
            <w:tcW w:w="0" w:type="auto"/>
          </w:tcPr>
          <w:p w:rsidR="007F04E6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7F04E6" w:rsidRPr="007C4717" w:rsidRDefault="007F04E6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Научные и социально-экономические предпосылки возникновения учения Ч. Дарвина.</w:t>
            </w:r>
          </w:p>
        </w:tc>
        <w:tc>
          <w:tcPr>
            <w:tcW w:w="0" w:type="auto"/>
          </w:tcPr>
          <w:p w:rsidR="007F04E6" w:rsidRPr="007C4717" w:rsidRDefault="007F04E6" w:rsidP="007C4717">
            <w:pPr>
              <w:ind w:left="-108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Описывать по таблице строение ядра.</w:t>
            </w:r>
          </w:p>
          <w:p w:rsidR="007F04E6" w:rsidRPr="007C4717" w:rsidRDefault="007F04E6" w:rsidP="007C4717">
            <w:pPr>
              <w:ind w:left="-108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Анализировать содержание предлагаемых в тексте определений основных понятий.</w:t>
            </w:r>
          </w:p>
          <w:p w:rsidR="007F04E6" w:rsidRPr="007C4717" w:rsidRDefault="007F04E6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Устанавливать взаимосвязь между особенностями строения и функций ядра.</w:t>
            </w:r>
          </w:p>
        </w:tc>
        <w:tc>
          <w:tcPr>
            <w:tcW w:w="0" w:type="auto"/>
          </w:tcPr>
          <w:p w:rsidR="007F04E6" w:rsidRPr="007C4717" w:rsidRDefault="007F04E6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2.2-2.4</w:t>
            </w:r>
          </w:p>
          <w:p w:rsidR="007F04E6" w:rsidRPr="007C4717" w:rsidRDefault="007F04E6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7F04E6" w:rsidRPr="007C4717" w:rsidRDefault="007F04E6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Достижения в области естественных наук. Результаты путешествия Ч. Дарвина.</w:t>
            </w:r>
          </w:p>
        </w:tc>
        <w:tc>
          <w:tcPr>
            <w:tcW w:w="0" w:type="auto"/>
          </w:tcPr>
          <w:p w:rsidR="007F04E6" w:rsidRPr="007C4717" w:rsidRDefault="007F04E6" w:rsidP="007C4717">
            <w:pPr>
              <w:ind w:left="-108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Строение и функции ядра в клетке. </w:t>
            </w:r>
          </w:p>
        </w:tc>
      </w:tr>
      <w:tr w:rsidR="007F04E6" w:rsidRPr="007C4717" w:rsidTr="00135A5D">
        <w:tc>
          <w:tcPr>
            <w:tcW w:w="0" w:type="auto"/>
          </w:tcPr>
          <w:p w:rsidR="007F04E6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7F04E6" w:rsidRPr="007C4717" w:rsidRDefault="007F04E6" w:rsidP="00B15BA0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</w:t>
            </w:r>
          </w:p>
        </w:tc>
        <w:tc>
          <w:tcPr>
            <w:tcW w:w="0" w:type="auto"/>
          </w:tcPr>
          <w:p w:rsidR="007F04E6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7F04E6" w:rsidRPr="007C4717" w:rsidRDefault="007F04E6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Учение Ч. Дарвина об искусственном отборе.</w:t>
            </w:r>
          </w:p>
        </w:tc>
        <w:tc>
          <w:tcPr>
            <w:tcW w:w="0" w:type="auto"/>
          </w:tcPr>
          <w:p w:rsidR="007F04E6" w:rsidRPr="007C4717" w:rsidRDefault="007F04E6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 какое строение имеют: ЭПС, рибосомы и аппарат Гольджи; какова их роль в клетке. Распознавать  и описывать на таблицах основные части и органоиды клеток эукариот.</w:t>
            </w:r>
          </w:p>
          <w:p w:rsidR="007F04E6" w:rsidRPr="007C4717" w:rsidRDefault="007F04E6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7F04E6" w:rsidRPr="007C4717" w:rsidRDefault="007F04E6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органоиды цитоплазмы;</w:t>
            </w:r>
          </w:p>
          <w:p w:rsidR="007F04E6" w:rsidRPr="007C4717" w:rsidRDefault="007F04E6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функции органоидов.</w:t>
            </w:r>
          </w:p>
          <w:p w:rsidR="007F04E6" w:rsidRPr="007C4717" w:rsidRDefault="007F04E6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Отличать по строению шероховатую от гладкой ЭПС.</w:t>
            </w:r>
          </w:p>
          <w:p w:rsidR="007F04E6" w:rsidRPr="007C4717" w:rsidRDefault="007F04E6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органоиды клеток эукариот по строению и выполняемым функциям.</w:t>
            </w:r>
          </w:p>
        </w:tc>
        <w:tc>
          <w:tcPr>
            <w:tcW w:w="0" w:type="auto"/>
          </w:tcPr>
          <w:p w:rsidR="007F04E6" w:rsidRPr="007C4717" w:rsidRDefault="007F04E6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2.2-2.4</w:t>
            </w:r>
          </w:p>
          <w:p w:rsidR="007F04E6" w:rsidRPr="007C4717" w:rsidRDefault="007F04E6" w:rsidP="007C4717">
            <w:pPr>
              <w:jc w:val="center"/>
              <w:rPr>
                <w:rStyle w:val="10"/>
                <w:rFonts w:ascii="Times New Roman" w:hAnsi="Times New Roman"/>
                <w:b w:val="0"/>
                <w:sz w:val="22"/>
              </w:rPr>
            </w:pPr>
          </w:p>
        </w:tc>
        <w:tc>
          <w:tcPr>
            <w:tcW w:w="0" w:type="auto"/>
          </w:tcPr>
          <w:p w:rsidR="007F04E6" w:rsidRPr="007C4717" w:rsidRDefault="007F04E6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Искусственный отбор</w:t>
            </w:r>
          </w:p>
          <w:p w:rsidR="007F04E6" w:rsidRPr="007C4717" w:rsidRDefault="007F04E6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порода, сорт</w:t>
            </w:r>
          </w:p>
        </w:tc>
        <w:tc>
          <w:tcPr>
            <w:tcW w:w="0" w:type="auto"/>
          </w:tcPr>
          <w:p w:rsidR="007F04E6" w:rsidRPr="007C4717" w:rsidRDefault="007F04E6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строении ЭПС, рибосом, и др. органоидов, объяснить наличие большого числа митохондрий в молодых клетках и в клетках с большими энергетическими затратами.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5924C2" w:rsidRPr="007C4717">
              <w:rPr>
                <w:sz w:val="22"/>
                <w:szCs w:val="22"/>
              </w:rPr>
              <w:t>.</w:t>
            </w:r>
            <w:r w:rsidR="00FF0E2D" w:rsidRPr="007C4717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Учение Ч. Дарвина о естественном отборе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 какое строение имеют: лизосомы, митохондрии, пластиды. Каковы их функции в клетке. Виды пластид. Называть: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органоиды цитоплазмы;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функции органоидов.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органоиды клеток эукариот по строению и выполняемым функциям.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lastRenderedPageBreak/>
              <w:t>2.1-2.7, 3.1-3.8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Борьба за существование (внутривидовая, межвидовая, борьба с факторами </w:t>
            </w:r>
            <w:r w:rsidRPr="007C4717">
              <w:rPr>
                <w:rFonts w:ascii="Times New Roman" w:hAnsi="Times New Roman"/>
              </w:rPr>
              <w:lastRenderedPageBreak/>
              <w:t>окружающей среды)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Естественный отбор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Изменчивость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Дать понятие о строении лизосом, митохондрий, пластид,  объяснить наличие большого числа митохондрий в молодых </w:t>
            </w:r>
            <w:r w:rsidRPr="007C4717">
              <w:rPr>
                <w:rFonts w:ascii="Times New Roman" w:hAnsi="Times New Roman"/>
              </w:rPr>
              <w:lastRenderedPageBreak/>
              <w:t>клетках и в клетках с большими энергетическими затратами.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5924C2" w:rsidRPr="007C4717">
              <w:rPr>
                <w:sz w:val="22"/>
                <w:szCs w:val="22"/>
              </w:rPr>
              <w:t>.10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Формы естественного отбора. Факторы эволюции.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 строение и функции клеточного центра, органоидов движения, клеточных включений; строение и отличия клеток эукариот от прокариот. Называть: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органоиды цитоплазмы;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функции органоидов.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органоиды клеток эукариот по строению и выполняемым функциям.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2.2-2.4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Формы отбора: стабилизирующий, движущий, половой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об клеточном центре и органоидах движения, объяснить отличительные признаки включений от органоидов клетки, приводить их примеры, выделить признаки примитивности прокариот по сравнению с эукариотами.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1.4. Приспособленность организмов к условиям внешней среды как результат действия естественного отбора (2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определение понятиям ассимиляция и диссимиляция.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Этапы обмена веществ в организме;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Роль АТФ и ферментов в обмене веществ.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сущность процесса обмена веществ и превращения энергии.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Разделять процессы ассимиляции и диссимиляции.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2.5, 2.6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Что такое ферменты, какова их роль в организме.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Приспособленность организмов к условиям </w:t>
            </w:r>
            <w:r w:rsidRPr="007C4717">
              <w:rPr>
                <w:rFonts w:ascii="Times New Roman" w:hAnsi="Times New Roman"/>
              </w:rPr>
              <w:lastRenderedPageBreak/>
              <w:t>внешней среды как результат действия естественного отбора. Физиологические адаптации.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Уметь выполнять контрольную работу в </w:t>
            </w:r>
            <w:r w:rsidRPr="007C4717">
              <w:rPr>
                <w:rFonts w:ascii="Times New Roman" w:hAnsi="Times New Roman"/>
              </w:rPr>
              <w:lastRenderedPageBreak/>
              <w:t>нескольких вариантах  из  заданий  разного вида, соответствующих  требованиям к уровню подготовки  обучающихся.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Приспособленность. Виды </w:t>
            </w:r>
            <w:r w:rsidRPr="007C4717">
              <w:rPr>
                <w:rFonts w:ascii="Times New Roman" w:hAnsi="Times New Roman"/>
              </w:rPr>
              <w:lastRenderedPageBreak/>
              <w:t>приспособленности: мимикрия, маскировка, предупреждающая окраска, физиологические адаптации.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Приспособленность организмов к среде обитания. </w:t>
            </w:r>
            <w:r w:rsidRPr="007F04E6">
              <w:rPr>
                <w:rFonts w:ascii="Times New Roman" w:hAnsi="Times New Roman"/>
                <w:b/>
              </w:rPr>
              <w:t>П.Р.1</w:t>
            </w:r>
            <w:r w:rsidRPr="007C4717">
              <w:rPr>
                <w:rFonts w:ascii="Times New Roman" w:hAnsi="Times New Roman"/>
              </w:rPr>
              <w:t>. Изучение приспособленности организмов к среде обитания.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Знать, для чего клетка может использовать поглощаемые ею вещества; какими способами клетка может питаться. Перечислять способы питания, использование поглощаемых клеткой веществ.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гетеротрофных и автотрофных организмов.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Описывать механизм фотосинтеза и хемосинтеза.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2.5, 2.6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Адаптация. Приспособительные особенности растений и животных. Относительность приспособленности.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б гетеротрофных организмах, особенностях их питания, пояснить существование растений с гетеротрофным типом питания и организмах со смешанным типом питания.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1.5. Микроэволюция (2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свойства генетического кода;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роль и-РНК, т-РНК в биосинтезе белка.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Анализировать содержание определений: триплет, кодон, ген ,генетический код, транскрипция, трансляция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Объяснять сущность генетического кода.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Описывать процесс биосинтеза белка по схеме.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2.5, 2.6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 Как происходит образование белков в клетке?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16.10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Микроэволюция. Вид, его критерии и структура. </w:t>
            </w:r>
            <w:r w:rsidRPr="007C4717">
              <w:rPr>
                <w:rFonts w:ascii="Times New Roman" w:hAnsi="Times New Roman"/>
              </w:rPr>
              <w:lastRenderedPageBreak/>
              <w:t>Популяция – элементарная эволюционная единица.</w:t>
            </w:r>
            <w:r w:rsidR="007F04E6">
              <w:rPr>
                <w:rFonts w:ascii="Times New Roman" w:hAnsi="Times New Roman"/>
              </w:rPr>
              <w:t xml:space="preserve"> </w:t>
            </w:r>
            <w:r w:rsidRPr="007F04E6">
              <w:rPr>
                <w:rFonts w:ascii="Times New Roman" w:hAnsi="Times New Roman"/>
                <w:b/>
              </w:rPr>
              <w:t>Пр.№2</w:t>
            </w:r>
            <w:r w:rsidRPr="007C4717">
              <w:rPr>
                <w:rFonts w:ascii="Times New Roman" w:hAnsi="Times New Roman"/>
              </w:rPr>
              <w:t xml:space="preserve"> Изучение  критериев вида.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Приводить примеры деления клетки у различных </w:t>
            </w:r>
            <w:r w:rsidRPr="007C4717">
              <w:rPr>
                <w:rFonts w:ascii="Times New Roman" w:hAnsi="Times New Roman"/>
              </w:rPr>
              <w:lastRenderedPageBreak/>
              <w:t>организмов.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процессы, составляющие жизненный цикл клетки;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фазы митотического цикла.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Описывать процессы, происходящие в различных фазах митоза.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2.7, 3.2, 3.3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Микроэволюция. Вид,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популяция. Критерии </w:t>
            </w:r>
            <w:r w:rsidRPr="007C4717">
              <w:rPr>
                <w:rFonts w:ascii="Times New Roman" w:hAnsi="Times New Roman"/>
              </w:rPr>
              <w:lastRenderedPageBreak/>
              <w:t>вида: морфологический, физиологический, экологический, географический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Понятие о делении клетки, что такое митоз, </w:t>
            </w:r>
            <w:r w:rsidRPr="007C4717">
              <w:rPr>
                <w:rFonts w:ascii="Times New Roman" w:hAnsi="Times New Roman"/>
              </w:rPr>
              <w:lastRenderedPageBreak/>
              <w:t xml:space="preserve">фазы митоза. Характеристика клеточного цикла.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Видообразование. Эволюционная роль мутаций.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основные формы размножения;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виды  бесполого размножения; способы вегетативного размножения растений.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растений и животных с различными формами и видами размножения.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сущность  бесполого размножения.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Объяснять биологическое значение бесполого размножения.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2.7, 3.2, 3.3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Морфологический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Мутация. Географическая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поведенческая, репродуктивная изоляция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Как происходит бесполое размножение, какие организмы делятся бесполым путем? Дать определение понятию размножение.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1.6. Биологические последствия адаптации. Макроэволюция (3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основные формы размножения;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виды  полового  размножения.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растений и животных с различными формами и видами размножения.</w:t>
            </w:r>
          </w:p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сущность  полового размножения.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Объяснять биологическое значение полового размножения.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2.7, 3.2, 3.3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ind w:firstLine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Развитие половых клеток, их строение; какие организмы делятся половым путем?  полового размножения.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Макроэволюция. Главные направления эволюции. Биологический прогресс. Биологический регресс. 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Пути достижения биологического прогресса.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понятий онтогенез, оплодотворение, эмбриогенез.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сущность эмбрионального периода развития организмов; роста организма;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 начало и окончание постэмбриональное развития.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2.7, 3.2, 3.3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Макроэволюция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Биологический прогресс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Биологический регресс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Ароморфоз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Дегенерация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Идиоадаптация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Где происходит оплодотворение у млекопитающих; где развивается зародыш млекопитающих; что такое зигота. 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Общие закономерности биологической эволюции. Результаты эволюции.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доминантных и рецессивных признаков. Воспроизводить формулировки правила единообразия и правила расщепления.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Составлять схему моногибридного скрещивания.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3.4, 3.5-3.7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Дивергенция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Конвергенция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Биография Г. Менделя, законы скрещивание Г. Менделя.  Давать определения понятиям генетика, ген, генотип, фенотип, аллельные гены, гибридологический метод, гомозигота, гетерозигота, доминантный признак, моногибридное скрещивание, рецессивный признак.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:rsidR="007F04E6" w:rsidRPr="007F04E6" w:rsidRDefault="007F04E6" w:rsidP="007C4717">
            <w:pPr>
              <w:pStyle w:val="a3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2четв.</w:t>
            </w:r>
          </w:p>
          <w:p w:rsidR="00E07417" w:rsidRPr="007C4717" w:rsidRDefault="00FF0E2D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09</w:t>
            </w:r>
            <w:r w:rsidR="00FB0207" w:rsidRPr="007C4717">
              <w:rPr>
                <w:sz w:val="22"/>
                <w:szCs w:val="22"/>
              </w:rPr>
              <w:t>.11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F04E6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Зачет «Учение об эволюции органического мира» </w:t>
            </w:r>
            <w:r w:rsidRPr="007F04E6">
              <w:rPr>
                <w:rFonts w:ascii="Times New Roman" w:hAnsi="Times New Roman"/>
                <w:b/>
              </w:rPr>
              <w:t>К.Р.1</w:t>
            </w:r>
            <w:r w:rsidRPr="007C4717">
              <w:rPr>
                <w:rFonts w:ascii="Times New Roman" w:hAnsi="Times New Roman"/>
              </w:rPr>
              <w:t>. Эволюция органического мира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определения терминам гетерозигота, гомозигота, доминирование. Описывать механизм неполного доминирования.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Выделять особенности механизма неполного доминирования.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Составлять схему анализирующего скрещивания и неполного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3.4, 3.5-3.7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Как происходит расщепление по фенотипу при неполном доминировании.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1.7. Возникновение жизни на Земле (2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Описывать механизм проявления закономерностей дигибридного скрещивания. Называть условия закона независимого наследования.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Составлять схему дигибридного скрещивания.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Определять по схеме число типов гамет, фенотипов и генотипов, вероятность проявления признака в потомстве.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3.4, 3.5-3.7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Второй закон Г. Менделя; закон независимого наследования признаков.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1</w:t>
            </w:r>
            <w:r w:rsidR="00A42FF5" w:rsidRPr="007C4717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Современные представления о возникновении и  развитие жизни на Земле (теория академика А.И. Опарина).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определения терминам гомологичные хромосомы, конъюгация.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Отличать сущность открытий Г.Менделя  и Т.Моргана.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Формулировать определение понятия сцепленные гены.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Объяснять причины перекомбинации признаков при сцепленном наследовании.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3.4, 3.5-3.7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Гипотеза. Коацерваты, протобионты. Теории возникновения жизни.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Как происходит наследование признаков в живых организмах, закон Т. Моргана.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1</w:t>
            </w:r>
            <w:r w:rsidR="00A42FF5" w:rsidRPr="007C4717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E07417" w:rsidRPr="007C4717" w:rsidRDefault="00FF0E2D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16</w:t>
            </w:r>
            <w:r w:rsidR="005924C2" w:rsidRPr="007C4717">
              <w:rPr>
                <w:sz w:val="22"/>
                <w:szCs w:val="22"/>
              </w:rPr>
              <w:t>.</w:t>
            </w:r>
            <w:r w:rsidR="007F04E6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Начальные этапы развития жизни.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термину аутосомы.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 типы хромосом в генотипе;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число аутосом и половых хромосом у человека и у дрозофилы;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Объяснять причину соотношения полов 1:1.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наследственных заболеваний, сцепленных с полом.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Определять по схеме число типов гамет, фенотипов и генотипов, вероятность проявления признака в потомстве.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Решать простейшие генетические задачи.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3.4, 3.5-3.7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Этапы развития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Что такое половые хромосомы, как они работают в организме?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1.8. Развитие жизни на Земле (3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термину изменчивость.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примеры: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ненаследственной изменчивости (модификаций);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нормы реакции признаков;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зависимость проявления нормы реакции от условий окружающей среды.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3.4- 3.7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Что такое наследственность и изменчивость, что такое модификационная изменчивость?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Жизнь в архейскую и протерозойскую, палеозойскую эры.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Называть: основные формы изменчивости;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вещество, обеспечивающее явление наследственности; биологическую роль хромосом.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Различать наследственную и ненаследственную изменчивость.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генных, хромосомных и геномных мутаций.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>Называть виды наследственной изменчивости; уровни изменения генотипа, виды мутаций; свойства мутаций. Объяснять причины мутаций.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3.4- 3.7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Архей 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Протерозой, Палеозой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Автотрофы, гетеротрофы. Прокариоты, эукариоты.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Что такое мутации; различные виды мутаций. Каковы причины мутаций?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2</w:t>
            </w:r>
            <w:r w:rsidR="00A42FF5" w:rsidRPr="007C4717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E07417" w:rsidRPr="007C4717" w:rsidRDefault="00FF0E2D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23</w:t>
            </w:r>
            <w:r w:rsidR="005924C2" w:rsidRPr="007C4717">
              <w:rPr>
                <w:sz w:val="22"/>
                <w:szCs w:val="22"/>
              </w:rPr>
              <w:t>.</w:t>
            </w:r>
            <w:r w:rsidR="007F04E6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Жизнь в мезозойскую и кайнозойскую эры.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пород животных и сортов растений, выведенных человеком.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Анализировать содержание определений основных понятий.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роль учения Н. И. Вавилова для развития селекции.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3.8, 3.9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Псилофиты. Мезозой. Кайнозой. Ароморфозы и идиоадаптции растений, животных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Что такое селекция? Основы селекции Н.И. Вавилова. 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5924C2" w:rsidRPr="007C471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Происхождение человека. Место и роль человека в системе органического мира.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определения понятиям порода, сорт, биотехнология, штамм.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 методы селекции растений и животных. Приводить примеры:пород животных и сортов культурных растений;использования микроорганизмов в микробиологической промышленности. Характеризовать методы селекции растений и животных.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3.8, 3.9</w:t>
            </w:r>
          </w:p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Антропология. Антропогенез. Движущие силы антропогенеза. Человеческие расы. Биологическая и социальная сущность человека.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об основных методах селекции, гибридизации, явлении гетерозиса, объяснить методику, позволяющую преодолеть стерильность межвидовых и родовых гибридов.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Раздел 2. Структурная организация живых </w:t>
            </w:r>
            <w:r w:rsidRPr="007C4717">
              <w:rPr>
                <w:rFonts w:ascii="Times New Roman" w:hAnsi="Times New Roman"/>
              </w:rPr>
              <w:lastRenderedPageBreak/>
              <w:t>организмов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right="-89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Уметь пользоваться исследовательскими </w:t>
            </w:r>
            <w:r w:rsidRPr="007C4717">
              <w:rPr>
                <w:rFonts w:ascii="Times New Roman" w:hAnsi="Times New Roman"/>
              </w:rPr>
              <w:lastRenderedPageBreak/>
              <w:t>умениями, осуществлять самоконтроль и самоанализ учебной деятельности.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ind w:right="-89"/>
              <w:jc w:val="both"/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2.1. Химическая организация клетки (4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видов животных и растений. Перечислять критерии  вида. Анализировать содержание определения понятия вид Характеризовать критерии вида. Доказывать  необходимость совокупности критериев  для сохранения  целостности и единства вида.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tabs>
                <w:tab w:val="left" w:pos="1842"/>
              </w:tabs>
              <w:ind w:left="-108" w:right="72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критериях вида, определение виду, обосновать биологические механизмы, препятствующие обмену генов между видами, объясняя бесплодность межвидовых гибридов.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2</w:t>
            </w:r>
            <w:r w:rsidR="00A42FF5" w:rsidRPr="007C4717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07417" w:rsidRPr="007C4717" w:rsidRDefault="00FF0E2D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30</w:t>
            </w:r>
            <w:r w:rsidR="005924C2" w:rsidRPr="007C4717">
              <w:rPr>
                <w:sz w:val="22"/>
                <w:szCs w:val="22"/>
              </w:rPr>
              <w:t>.</w:t>
            </w:r>
            <w:r w:rsidR="007F04E6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Элементарный состав клетки. Неорганические вещества, входящие в состав клетки.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t xml:space="preserve">Называть </w:t>
            </w:r>
            <w:r w:rsidRPr="007C4717">
              <w:rPr>
                <w:rFonts w:ascii="Times New Roman" w:hAnsi="Times New Roman"/>
              </w:rPr>
              <w:t xml:space="preserve">признаки популяций. </w:t>
            </w:r>
            <w:r w:rsidRPr="007C4717">
              <w:rPr>
                <w:rFonts w:ascii="Times New Roman" w:hAnsi="Times New Roman"/>
                <w:bCs/>
                <w:iCs/>
              </w:rPr>
              <w:t xml:space="preserve">Приводить примеры </w:t>
            </w:r>
            <w:r w:rsidRPr="007C4717">
              <w:rPr>
                <w:rFonts w:ascii="Times New Roman" w:hAnsi="Times New Roman"/>
              </w:rPr>
              <w:t>практиче</w:t>
            </w:r>
            <w:r w:rsidRPr="007C4717">
              <w:rPr>
                <w:rFonts w:ascii="Times New Roman" w:hAnsi="Times New Roman"/>
              </w:rPr>
              <w:softHyphen/>
              <w:t>ского значения изучения популя</w:t>
            </w:r>
            <w:r w:rsidRPr="007C4717">
              <w:rPr>
                <w:rFonts w:ascii="Times New Roman" w:hAnsi="Times New Roman"/>
              </w:rPr>
              <w:softHyphen/>
              <w:t xml:space="preserve">ций. </w:t>
            </w:r>
            <w:r w:rsidRPr="007C4717">
              <w:rPr>
                <w:rFonts w:ascii="Times New Roman" w:hAnsi="Times New Roman"/>
                <w:bCs/>
                <w:iCs/>
              </w:rPr>
              <w:t xml:space="preserve">Анализировать </w:t>
            </w:r>
            <w:r w:rsidRPr="007C4717">
              <w:rPr>
                <w:rFonts w:ascii="Times New Roman" w:hAnsi="Times New Roman"/>
              </w:rPr>
              <w:t xml:space="preserve">содержание определения понятия - </w:t>
            </w:r>
            <w:r w:rsidRPr="007C4717">
              <w:rPr>
                <w:rFonts w:ascii="Times New Roman" w:hAnsi="Times New Roman"/>
                <w:iCs/>
              </w:rPr>
              <w:t>популя</w:t>
            </w:r>
            <w:r w:rsidRPr="007C4717">
              <w:rPr>
                <w:rFonts w:ascii="Times New Roman" w:hAnsi="Times New Roman"/>
                <w:iCs/>
              </w:rPr>
              <w:softHyphen/>
              <w:t xml:space="preserve">ция. </w:t>
            </w:r>
            <w:r w:rsidRPr="007C4717">
              <w:rPr>
                <w:rFonts w:ascii="Times New Roman" w:hAnsi="Times New Roman"/>
                <w:bCs/>
                <w:iCs/>
              </w:rPr>
              <w:t xml:space="preserve">Отличать </w:t>
            </w:r>
            <w:r w:rsidRPr="007C4717">
              <w:rPr>
                <w:rFonts w:ascii="Times New Roman" w:hAnsi="Times New Roman"/>
              </w:rPr>
              <w:t xml:space="preserve">понятия </w:t>
            </w:r>
            <w:r w:rsidRPr="007C4717">
              <w:rPr>
                <w:rFonts w:ascii="Times New Roman" w:hAnsi="Times New Roman"/>
                <w:iCs/>
              </w:rPr>
              <w:t xml:space="preserve">вид </w:t>
            </w:r>
            <w:r w:rsidRPr="007C4717">
              <w:rPr>
                <w:rFonts w:ascii="Times New Roman" w:hAnsi="Times New Roman"/>
              </w:rPr>
              <w:t xml:space="preserve">и </w:t>
            </w:r>
            <w:r w:rsidRPr="007C4717">
              <w:rPr>
                <w:rFonts w:ascii="Times New Roman" w:hAnsi="Times New Roman"/>
                <w:iCs/>
              </w:rPr>
              <w:t>популяция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Микроэлементы, макроэлементы. Неорганические вещества: вода, минеральные соли. Их биологическая роль.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популяция, обосновать роль популяций в экосистеме, характеризовать популяционно-видовой уровни организации живого. Дать понятие об основных систематических категориях, признаках царств живого,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2</w:t>
            </w:r>
            <w:r w:rsidR="00A42FF5" w:rsidRPr="007C4717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FF0E2D" w:rsidRPr="007C4717">
              <w:rPr>
                <w:sz w:val="22"/>
                <w:szCs w:val="22"/>
              </w:rPr>
              <w:t>.12</w:t>
            </w:r>
            <w:r w:rsidR="005924C2" w:rsidRPr="007C4717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Органические вещества клетки. Углеводы, липиды.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t>Давать определение поняти</w:t>
            </w:r>
            <w:r w:rsidRPr="007C4717">
              <w:rPr>
                <w:rFonts w:ascii="Times New Roman" w:hAnsi="Times New Roman"/>
                <w:bCs/>
                <w:iCs/>
              </w:rPr>
              <w:softHyphen/>
              <w:t xml:space="preserve">ям </w:t>
            </w:r>
            <w:r w:rsidRPr="007C4717">
              <w:rPr>
                <w:rFonts w:ascii="Times New Roman" w:hAnsi="Times New Roman"/>
                <w:iCs/>
              </w:rPr>
              <w:t>биоценоз, биогеоценоз, эко</w:t>
            </w:r>
            <w:r w:rsidRPr="007C4717">
              <w:rPr>
                <w:rFonts w:ascii="Times New Roman" w:hAnsi="Times New Roman"/>
                <w:iCs/>
              </w:rPr>
              <w:softHyphen/>
              <w:t>система.</w:t>
            </w:r>
            <w:r w:rsidRPr="007C4717">
              <w:rPr>
                <w:rFonts w:ascii="Times New Roman" w:hAnsi="Times New Roman"/>
              </w:rPr>
              <w:t xml:space="preserve"> </w:t>
            </w:r>
            <w:r w:rsidRPr="007C4717">
              <w:rPr>
                <w:rFonts w:ascii="Times New Roman" w:hAnsi="Times New Roman"/>
                <w:bCs/>
                <w:iCs/>
              </w:rPr>
              <w:t xml:space="preserve">Приводить   примеры   </w:t>
            </w:r>
            <w:r w:rsidRPr="007C4717">
              <w:rPr>
                <w:rFonts w:ascii="Times New Roman" w:hAnsi="Times New Roman"/>
              </w:rPr>
              <w:t>естест</w:t>
            </w:r>
            <w:r w:rsidRPr="007C4717">
              <w:rPr>
                <w:rFonts w:ascii="Times New Roman" w:hAnsi="Times New Roman"/>
              </w:rPr>
              <w:softHyphen/>
              <w:t>венных  и   искусственных  сооб</w:t>
            </w:r>
            <w:r w:rsidRPr="007C4717">
              <w:rPr>
                <w:rFonts w:ascii="Times New Roman" w:hAnsi="Times New Roman"/>
              </w:rPr>
              <w:softHyphen/>
              <w:t xml:space="preserve">ществ. </w:t>
            </w:r>
            <w:r w:rsidRPr="007C4717">
              <w:rPr>
                <w:rFonts w:ascii="Times New Roman" w:hAnsi="Times New Roman"/>
                <w:bCs/>
                <w:iCs/>
              </w:rPr>
              <w:t>Называть:</w:t>
            </w:r>
            <w:r w:rsidRPr="007C4717">
              <w:rPr>
                <w:rFonts w:ascii="Times New Roman" w:hAnsi="Times New Roman"/>
              </w:rPr>
              <w:t xml:space="preserve"> предмет изучения экологии; компоненты биогеоценоза; признаки             биологического объекта - популяции; показатели  </w:t>
            </w:r>
            <w:r w:rsidRPr="007C4717">
              <w:rPr>
                <w:rFonts w:ascii="Times New Roman" w:hAnsi="Times New Roman"/>
              </w:rPr>
              <w:lastRenderedPageBreak/>
              <w:t>структуры  популя</w:t>
            </w:r>
            <w:r w:rsidRPr="007C4717">
              <w:rPr>
                <w:rFonts w:ascii="Times New Roman" w:hAnsi="Times New Roman"/>
              </w:rPr>
              <w:softHyphen/>
              <w:t>ций    (численность,    плотность, соотношение   групп   по  полу  и возрасту); свойства экосистемы.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Липиды. Углеводы. Биологическая роль углеводов, липидов.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природных сообществах, их свойствах, задачах, компонентах. И их классификации; научить проводить сравнительную характеристику сообществ, экосистем, биогеоценозов.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2</w:t>
            </w:r>
            <w:r w:rsidR="00A42FF5" w:rsidRPr="007C4717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5924C2" w:rsidRPr="007C4717">
              <w:rPr>
                <w:sz w:val="22"/>
                <w:szCs w:val="22"/>
              </w:rPr>
              <w:t>.12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Органические вещества клетки. Белки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  <w:bCs/>
                <w:iCs/>
              </w:rPr>
              <w:t>Давать определение поняти</w:t>
            </w:r>
            <w:r w:rsidRPr="007C4717">
              <w:rPr>
                <w:rFonts w:ascii="Times New Roman" w:hAnsi="Times New Roman"/>
                <w:bCs/>
                <w:iCs/>
              </w:rPr>
              <w:softHyphen/>
              <w:t xml:space="preserve">ям </w:t>
            </w:r>
            <w:r w:rsidRPr="007C4717">
              <w:rPr>
                <w:rFonts w:ascii="Times New Roman" w:hAnsi="Times New Roman"/>
                <w:iCs/>
              </w:rPr>
              <w:t>биоценоз, биогеоценоз, эко</w:t>
            </w:r>
            <w:r w:rsidRPr="007C4717">
              <w:rPr>
                <w:rFonts w:ascii="Times New Roman" w:hAnsi="Times New Roman"/>
                <w:iCs/>
              </w:rPr>
              <w:softHyphen/>
              <w:t>система.</w:t>
            </w:r>
            <w:r w:rsidRPr="007C4717">
              <w:rPr>
                <w:rFonts w:ascii="Times New Roman" w:hAnsi="Times New Roman"/>
              </w:rPr>
              <w:t xml:space="preserve"> </w:t>
            </w:r>
            <w:r w:rsidRPr="007C4717">
              <w:rPr>
                <w:rFonts w:ascii="Times New Roman" w:hAnsi="Times New Roman"/>
                <w:bCs/>
                <w:iCs/>
              </w:rPr>
              <w:t xml:space="preserve">Приводить   примеры   </w:t>
            </w:r>
            <w:r w:rsidRPr="007C4717">
              <w:rPr>
                <w:rFonts w:ascii="Times New Roman" w:hAnsi="Times New Roman"/>
              </w:rPr>
              <w:t>естест</w:t>
            </w:r>
            <w:r w:rsidRPr="007C4717">
              <w:rPr>
                <w:rFonts w:ascii="Times New Roman" w:hAnsi="Times New Roman"/>
              </w:rPr>
              <w:softHyphen/>
              <w:t>венных  и   искусственных  сооб</w:t>
            </w:r>
            <w:r w:rsidRPr="007C4717">
              <w:rPr>
                <w:rFonts w:ascii="Times New Roman" w:hAnsi="Times New Roman"/>
              </w:rPr>
              <w:softHyphen/>
              <w:t xml:space="preserve">ществ. </w:t>
            </w:r>
            <w:r w:rsidRPr="007C4717">
              <w:rPr>
                <w:rFonts w:ascii="Times New Roman" w:hAnsi="Times New Roman"/>
                <w:bCs/>
                <w:iCs/>
              </w:rPr>
              <w:t>Называть:</w:t>
            </w:r>
            <w:r w:rsidRPr="007C4717">
              <w:rPr>
                <w:rFonts w:ascii="Times New Roman" w:hAnsi="Times New Roman"/>
              </w:rPr>
              <w:t xml:space="preserve">  предмет изучения экологии; компоненты биогеоценоза; признаки             биологического объекта - популяции; показатели  структуры  популя</w:t>
            </w:r>
            <w:r w:rsidRPr="007C4717">
              <w:rPr>
                <w:rFonts w:ascii="Times New Roman" w:hAnsi="Times New Roman"/>
              </w:rPr>
              <w:softHyphen/>
              <w:t xml:space="preserve">ций    (численность,    плотность, соотношение   групп   по  полу  и возрасту); свойства экосистемы.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Белки. Катализаторы. Ферменты. Биологическая роль.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морфологической и пространственной структуре сообществ, о значении видового разнообразия как показателя состояния сообщества; трофической структуре и классификацию групп организмов.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2</w:t>
            </w:r>
            <w:r w:rsidR="00A42FF5" w:rsidRPr="007C4717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Органические вещества клетки. Нуклеиновые кислоты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терминам – автотрофы и гетеротрофы, трофический уровень. Приводить примеры организмов разных функциональных групп. Называть правило изменения скорости потока энергии. Описывать проявление перевернутой пирамиды численности.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Нуклеиновые кислоты. ДНК, РНК. Строение, биологическая роль.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потоках энергии в экосистеме, количественных изменениях энергии в процессе переноса энергии, научить характеризовать пирамиды численности и биомассы. Обосновать непрерывный приток энергии извне как необходимое условие функционирования экосистемы.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Тема 2.2. Обмен веществ и </w:t>
            </w:r>
            <w:r w:rsidRPr="007C4717">
              <w:rPr>
                <w:rFonts w:ascii="Times New Roman" w:hAnsi="Times New Roman"/>
              </w:rPr>
              <w:lastRenderedPageBreak/>
              <w:t>преобразование энергии в клетке (3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Изучать процессы, </w:t>
            </w:r>
            <w:r w:rsidRPr="007C4717">
              <w:rPr>
                <w:rFonts w:ascii="Times New Roman" w:hAnsi="Times New Roman"/>
              </w:rPr>
              <w:lastRenderedPageBreak/>
              <w:t>происходящие в экосистемах. Характеризовать экосистемы области (видовое разнообразие, плотность популяций, биомасса). Определять отдельные формы взаимоотношений в конкретной экосистеме. Объяснять: взаимосвязи организмов и окружающей среды; типы взаимодействия разных видов в экосистеме.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6.1-6.5, 7.1-</w:t>
            </w: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Дать понятие о потоках </w:t>
            </w:r>
            <w:r w:rsidRPr="007C4717">
              <w:rPr>
                <w:rFonts w:ascii="Times New Roman" w:hAnsi="Times New Roman"/>
              </w:rPr>
              <w:lastRenderedPageBreak/>
              <w:t>энергии в продуктивности сообщества, продукции, плодородии экосистем.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2</w:t>
            </w:r>
            <w:r w:rsidR="00A42FF5" w:rsidRPr="007C4717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Обмен веществ и превращение энергии в клетке. Энергетический обмен у гетеротрофных организмов.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Изучать процессы, происходящие в экосистемах. Характеризовать экосистемы области (видовое разнообразие, плотность популяций, биомасса). Определять отдельные формы взаимоотношений в конкретной экосистеме. Объяснять: взаимосвязи организмов и окружающей среды; типы взаимодействия разных видов в экосистеме.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Ассимиляция, диссимиляция. Энергетический обмен. Гликолиз, брожение, дыхание. Этапы обмена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Тренировать в описании экосистем, учить определять отдельные формы взаимодействий в конкретной экосистеме.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2</w:t>
            </w:r>
            <w:r w:rsidR="00A42FF5" w:rsidRPr="007C4717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Пластический обмен. Биосинтез белка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Давать определение понятию биосфера. Называть: признаки биосферы; структурные компоненты и свойства биосферы. Приводить примеры абиотических факторов. Характеризовать </w:t>
            </w:r>
            <w:r w:rsidRPr="007C4717">
              <w:rPr>
                <w:rFonts w:ascii="Times New Roman" w:hAnsi="Times New Roman"/>
              </w:rPr>
              <w:lastRenderedPageBreak/>
              <w:t>живое вещество, биокосное и косное вещество биосферы. Объяснять роль биологического разнообразия в сохранении биосферы.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Пластический обмен Биосинтез, ген, генетический код, траскрипция, трансляция.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Дать понятие о средах жизни живых организмов, особенностях, характеризующие различные среды жизни; приспособленности живых организмов к той </w:t>
            </w:r>
            <w:r w:rsidRPr="007C4717">
              <w:rPr>
                <w:rFonts w:ascii="Times New Roman" w:hAnsi="Times New Roman"/>
              </w:rPr>
              <w:lastRenderedPageBreak/>
              <w:t>или иной среде. Продемонстрировать на примерах особенности приспособления живых организмов к жизни в определенной среде.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2</w:t>
            </w:r>
            <w:r w:rsidR="00A42FF5" w:rsidRPr="007C4717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Энергетический обмен у автотрофных организмов. Фотосинтез.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Называть вещества, используемые организмами в процессе жизнедеятельности. Описывать: биохимические циклы воды, углерода, азота, фосфора; проявление физико-химического воздействия организмов на среду. Объяснять значение круговорота веществ в экосистеме.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Фотосинтез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Хемосинтез 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темновая фаза, световая фаза.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б особенностях воздействия живых организмов на среду обитания. Дать общую характеристику круговорота веществ в биосфере, его значении; пояснить последствия разрушения круговорота веществ в биосфере.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2.3. Строение и функции клеток (7 часов)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Характеризовать: сущность круговорота веществ и превращения энергии в экосистемах; роль живых организмов в жизни планеты и обеспечении устойчивости биосферы.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30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Прокариотическая клетка. Неклеточные формы жизни.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Давать определение понятию эволюция. Выявлять и описывать предпосылки учения Ч. Дарвина. Приводить примеры научных фактов, которые были собраны Ч. Дарвином. Объяснять причину многообразия домашних животных и </w:t>
            </w:r>
            <w:r w:rsidRPr="007C4717">
              <w:rPr>
                <w:rFonts w:ascii="Times New Roman" w:hAnsi="Times New Roman"/>
              </w:rPr>
              <w:lastRenderedPageBreak/>
              <w:t>культурных растений.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Прокариоты. Клетки бактерий. Вирусы-неклеточные формы жизни.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об основных положениях теории Ч.Дарвина; обосновать его роль в развитии эволюционного учения; дать историю развития эволюционных идей.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Эукариотическая клетка. Цитоплазматическая мембрана. Органоиды цитоплазмы.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понятиям: наследственная изменчивость, борьба за существование. Называть: основные положения эволюционного учения Ч. Дарвина; движущие силы эволюции; формы борьбы за существование и приводить примеры проявления.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Эукариоты 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Органоиды . Цитоплазма.  Строение, функции органоидов.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об основной характеристике различных видов изменчивости: ненаследственной и наследственной, их роли в эволюции. Дать представление о генофонде популяции, дрейфе генов.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FE3D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  <w:r w:rsidR="00A42FF5" w:rsidRPr="007C4717">
              <w:rPr>
                <w:sz w:val="22"/>
                <w:szCs w:val="22"/>
              </w:rPr>
              <w:t>2</w:t>
            </w:r>
            <w:r w:rsidRPr="007C4717">
              <w:rPr>
                <w:vanish/>
                <w:sz w:val="22"/>
                <w:szCs w:val="22"/>
              </w:rPr>
              <w:t>9держаниеномерностидственностиваниеироды 7.Основы рационального природопольх использование5.Последствия хозяйственной деятельно</w:t>
            </w:r>
          </w:p>
        </w:tc>
        <w:tc>
          <w:tcPr>
            <w:tcW w:w="0" w:type="auto"/>
          </w:tcPr>
          <w:p w:rsidR="007F04E6" w:rsidRPr="007F04E6" w:rsidRDefault="007F04E6" w:rsidP="007C4717">
            <w:pPr>
              <w:pStyle w:val="a3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3четв.</w:t>
            </w:r>
          </w:p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Эукариотическая клетка. Ядро.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 что такое генетическое равновесие, благодаря чему оно достигается; каковы могут быть причины его нарушения и их последствия.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Прокариоты, эукариоты. Хромосома. Хроматида. Кариотип. Гаплоидный, диплоидный набор хромосом, соматические клетки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Характеристика генетического равновесия в популяциях.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  <w:r w:rsidR="00A42FF5" w:rsidRPr="007C4717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Сравнительная характеристика клеток прокариот и эукариот. </w:t>
            </w:r>
            <w:r w:rsidRPr="007F04E6">
              <w:rPr>
                <w:rFonts w:ascii="Times New Roman" w:hAnsi="Times New Roman"/>
                <w:b/>
              </w:rPr>
              <w:t>П.Р.3</w:t>
            </w:r>
            <w:r w:rsidRPr="007C4717">
              <w:rPr>
                <w:rFonts w:ascii="Times New Roman" w:hAnsi="Times New Roman"/>
              </w:rPr>
              <w:t>. Изучение клеток бактерий, растений и животных на готовых микропрепаратах.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понятиям: наследственная изменчивость, борьба за существование. Называть: основные положения эволюционного учения Ч. Дарвина; движущие силы эволюции; формы борьбы за существование и приводить примеры проявления. Характеризовать: сущность борьбы за существование; сущность естественного отбора.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Прокариоты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Эукариоты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Особенности строения клеток разных организмов.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борьбу за существование, формы борьбы, роль естественного отбора и его формы. Проводить сравнение стабилизирующего и движущего отборов. Обосновать адаптацию как результат действия естественного отбора.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  <w:r w:rsidR="00A42FF5" w:rsidRPr="007C4717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CA169E" w:rsidRPr="007C4717">
              <w:rPr>
                <w:sz w:val="22"/>
                <w:szCs w:val="22"/>
              </w:rPr>
              <w:t>.01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Деление клеток. Митоз.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Называть факторы внешней среды, приводящие к отбору. Приводить примеры: </w:t>
            </w:r>
            <w:r w:rsidRPr="007C4717">
              <w:rPr>
                <w:rFonts w:ascii="Times New Roman" w:hAnsi="Times New Roman"/>
              </w:rPr>
              <w:lastRenderedPageBreak/>
              <w:t>стабилизирующего отбора; движущей формы естественного отбора. Характеризовать формы естественного отбора. Выделять различия между стабилизирующей и движущей формами естественного отбора.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Митоз. Митотический цикл, интерфаза, хроматиды. </w:t>
            </w:r>
            <w:r w:rsidRPr="007C4717">
              <w:rPr>
                <w:rFonts w:ascii="Times New Roman" w:hAnsi="Times New Roman"/>
              </w:rPr>
              <w:lastRenderedPageBreak/>
              <w:t>Биологическая роль митоза.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  <w:p w:rsidR="00206220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  <w:r w:rsidR="00A42FF5" w:rsidRPr="007C4717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Клеточная теория строения организмов. 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примеры: стабилизирующего отбора; движущей формы естественного отбора. Характеризовать формы естественного отбора. Выделять различия между стабилизирующей и движущей формами естественного отбора.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Клеточная теория. История изучения клетки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Как воздействуют изолирующие механизмы на живые организмы.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  <w:r w:rsidR="00A42FF5" w:rsidRPr="007C4717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29.01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Зачет по теме: «Структура и организация живых организмов» </w:t>
            </w:r>
            <w:r w:rsidRPr="007F04E6">
              <w:rPr>
                <w:rFonts w:ascii="Times New Roman" w:hAnsi="Times New Roman"/>
                <w:b/>
              </w:rPr>
              <w:t>К.Р.2.</w:t>
            </w:r>
            <w:r w:rsidRPr="007C4717">
              <w:rPr>
                <w:rFonts w:ascii="Times New Roman" w:hAnsi="Times New Roman"/>
              </w:rPr>
              <w:t xml:space="preserve"> Клетка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 различных видов изоляции. Описывать: сущность и этапы географического видообразования; сущность экологического видообразования. Анализировать содержание определений понятий микроэволюция. Доказывать зависимость видового разнообразия от условий жизни.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характеристику понятия микроэволюция, пояснить основные формы видообразования, приводить примеры.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  <w:r w:rsidR="00A42FF5" w:rsidRPr="007C4717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Раздел 3. Размножение и индивидуальное развитие организмов.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Анализировать содержание определений понятий макроэволюция. Доказывать </w:t>
            </w:r>
            <w:r w:rsidRPr="007C4717">
              <w:rPr>
                <w:rFonts w:ascii="Times New Roman" w:hAnsi="Times New Roman"/>
              </w:rPr>
              <w:lastRenderedPageBreak/>
              <w:t>зависимость видового разнообразия от условий жизни. Основные понятия: макроэволюция.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Дать понятие о макроэволюции, о доказательствах </w:t>
            </w:r>
            <w:r w:rsidRPr="007C4717">
              <w:rPr>
                <w:rFonts w:ascii="Times New Roman" w:hAnsi="Times New Roman"/>
              </w:rPr>
              <w:lastRenderedPageBreak/>
              <w:t>макроэволюции. Пояснить процессы, являющиеся движущими силами макроэволюции. Приводить примеры. Объяснить главные направления (линии) эволюции по А.Н. Северцову.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3.1. Размножение организмов (2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понятию эволюция. Выявлять и описывать предпосылки учения Ч. Дарвина. Приводить примеры научных фактов, которые были собраны Ч. Дарвином. Объяснять причину многообразия домашних животных и культурных растений.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</w:rPr>
              <w:t>6.1-6.5, 7.1-7.5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типах эволюционных изменений</w:t>
            </w:r>
          </w:p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(параллелизм, конвергенция, дивергенция), о главных линиях эволюции. Обосновать разницу понятий параллелизм и конвергенция, дать представление о синтаксической теории эволюции.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  <w:r w:rsidR="00A42FF5" w:rsidRPr="007C4717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Сущность и формы размножения. Бесполое размножение организмов.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right="-89"/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Уметь пользоваться исследовательскими умениями, осуществлять самоконтроль и самоанализ учебной деятельности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Бесполое размножение. Спора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Почкование Регенерация Вегетативное размножение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ind w:right="-89"/>
              <w:jc w:val="both"/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3</w:t>
            </w:r>
            <w:r w:rsidR="00A42FF5" w:rsidRPr="007C4717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E07417" w:rsidRPr="007C4717" w:rsidRDefault="007F04E6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Половое размножение. Развитие половых клеток. Оплодотворение.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Давать определение термину – гипотеза. Называть этапы развития жизни. Приводить примеры доказательства современной гипотезы происхождения жизни. Характеризовать </w:t>
            </w:r>
            <w:r w:rsidRPr="007C4717">
              <w:rPr>
                <w:rFonts w:ascii="Times New Roman" w:hAnsi="Times New Roman"/>
              </w:rPr>
              <w:lastRenderedPageBreak/>
              <w:t>современные представления о возникновении жизни. Объяснять роль биологии в формировании современной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Мейоз, половые клетки: яйцеклетка сперматозоид Гаметогенез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Оплодотворение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Дать понятие об основных гипотезах возникновения жизни на Земле (креанизм, различия в подходах религии и науки к объяснению </w:t>
            </w:r>
            <w:r w:rsidRPr="007C4717">
              <w:rPr>
                <w:rFonts w:ascii="Times New Roman" w:hAnsi="Times New Roman"/>
              </w:rPr>
              <w:lastRenderedPageBreak/>
              <w:t>возникновения жизни, самопроизвольного развития, панспермии, биохимической эволюции)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3.2. Индивидуальное развитие организмов (3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термину – гипотеза. Называть этапы развития жизни. Приводить примеры доказательства современной гипотезы происхождения жизни, суть гипотезы происхождения жизни Опарина-Холдейна.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Дать понятие о гипотезе абиогенного зарождения жизни и ее экспериментальном подтверждении (теория Опарина-Холдейна), объяснить основные этапы развития жизни на Земле.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40</w:t>
            </w:r>
          </w:p>
        </w:tc>
        <w:tc>
          <w:tcPr>
            <w:tcW w:w="0" w:type="auto"/>
          </w:tcPr>
          <w:p w:rsidR="00E07417" w:rsidRPr="007C4717" w:rsidRDefault="0066386F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Онтогенез. Эмбриональное развитие.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современные представления о возникновении жизни. Объяснять роль биологии в формировании современной естественнонаучной картины мира. Выделять наиболее сложную проблему в вопросе происхождения жизни. Высказывать свою точку зрения о сложности вопроса возникновения жизни.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Оплодотворение. Онтогенез. Эмбриогенез, эмбрион. Этапы эмбриогенеза: дробление, гаструляция, органогенез.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41</w:t>
            </w:r>
          </w:p>
        </w:tc>
        <w:tc>
          <w:tcPr>
            <w:tcW w:w="0" w:type="auto"/>
          </w:tcPr>
          <w:p w:rsidR="00E07417" w:rsidRPr="007C4717" w:rsidRDefault="0066386F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Онтогенез. Постэмбриональное развитие.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Описывать начальные этапы биологической эволюции. Называть и описывать сущность гипотез образования эукариотической клетки. Объяснять взаимосвязи организмов и окружающей </w:t>
            </w:r>
            <w:r w:rsidRPr="007C4717">
              <w:rPr>
                <w:rFonts w:ascii="Times New Roman" w:hAnsi="Times New Roman"/>
              </w:rPr>
              <w:lastRenderedPageBreak/>
              <w:t>среды.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постэмбриональный период. Прямое непрямое развитие. Полный, неполный метаморфоз. Рост, старение.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Дать представление о делении истории Земли на эры, периоды и эпохи. Характеризовать состояние органического мира на протяжении архейской эры, важнейшие ароморфозы </w:t>
            </w:r>
            <w:r w:rsidRPr="007C4717">
              <w:rPr>
                <w:rFonts w:ascii="Times New Roman" w:hAnsi="Times New Roman"/>
              </w:rPr>
              <w:lastRenderedPageBreak/>
              <w:t>архейской, протерозойской и палеозойской эр. Обосновать смену господствующих групп растений и животных.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4</w:t>
            </w:r>
            <w:r w:rsidR="00A42FF5" w:rsidRPr="007C4717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E07417" w:rsidRPr="007C4717" w:rsidRDefault="0066386F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Биогенетический закон. 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Общие закономерности развития.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Приводить примеры: растений и животных, существовавших в протерозое и палеозое; ароморфозов у растений и животных протерозоя и палеозоя. Называть приспособления растений и животных в связи с выходом на сушу. Объяснять причины появления и процветания отдельных групп растений и животных и причины их вымирания.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закон Бера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биогенетический закон К. Мюллера и Э. Геккеля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Раздел 4. Наследственность и изменчивость организмов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Давать определение термину – ароморфоз, идиоадаптация. Приводить примеры: растений и животных, существовавших в мезозое; ароморфозов у растений и животных в мезозое. Объяснять причины появления и процветания отдельных групп растений и животных и причины их вымирания.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both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Характеризовать состояние органического мира на протяжении мезозоя, основные ароморфозы и идиоадаптации  мезозоя. Дать характеристику развития жизни в кайнозое, основные направления эволюции растений и животных. Обосновать смену господствующих групп растений и животных.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Тема 4.1. Закономерности </w:t>
            </w:r>
            <w:r w:rsidRPr="007C4717">
              <w:rPr>
                <w:rFonts w:ascii="Times New Roman" w:hAnsi="Times New Roman"/>
              </w:rPr>
              <w:lastRenderedPageBreak/>
              <w:t>наследования признаков (9 часов)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Давать определение термину </w:t>
            </w:r>
            <w:r w:rsidRPr="007C4717">
              <w:rPr>
                <w:rFonts w:ascii="Times New Roman" w:hAnsi="Times New Roman"/>
              </w:rPr>
              <w:lastRenderedPageBreak/>
              <w:t>– ароморфоз, идиоадаптация. Приводить примеры: растений и животных, существовавших в кайнозое; идиоадаптаций у растений и животных кайнозоя. Объяснять причины появления и процветания отдельных групп растений и животных и причины их вымирания.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6.4.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4</w:t>
            </w:r>
            <w:r w:rsidR="00A42FF5" w:rsidRPr="007C4717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07417" w:rsidRPr="007C4717" w:rsidRDefault="0066386F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Наука генетика. Этапы развития. Основные понятия генетики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Знать, что такое экологические условия и экологические ресурсы, в чем сходство и различие между этими понятиями.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Генетика, ген, геном, фенотип, генотип, аллельные гены, изменчивость, наследственность, гибридизация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Характеристика экологических факторов, какие существуют условия для жизни живых оргинизмов.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4</w:t>
            </w:r>
            <w:r w:rsidR="00A42FF5" w:rsidRPr="007C4717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E07417" w:rsidRPr="007C4717" w:rsidRDefault="0066386F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26.02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Гибридологический метод. Первый и второй законы Г. Менделя.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Знать, как влияют экологические факторы на живые организмы; что такое лимитирующие факторы и закон минимума.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Закон доминирования чистая линия. Закон расщепления. Гибрид, гомозигота, гетерозигота, доминантный, рецессивный признак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Раскрыть понятие об экологических ресурсах.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4</w:t>
            </w:r>
            <w:r w:rsidR="00A42FF5" w:rsidRPr="007C4717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E07417" w:rsidRPr="007C4717" w:rsidRDefault="0066386F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Дигибридное скрещивание. Третий закон Менделя.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Дигибридное скрещивание, полигибридное скрещивание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Как проявляется приспособленность организмов к среде обитания.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4</w:t>
            </w:r>
            <w:r w:rsidR="00A42FF5" w:rsidRPr="007C4717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E07417" w:rsidRPr="007C4717" w:rsidRDefault="00FF0E2D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22</w:t>
            </w:r>
            <w:r w:rsidR="00CA169E" w:rsidRPr="007C4717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Анализирующее скрещивание. Неполное доминирование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Знать, что такое биотические взаимоотношения и какую роль они играют в жизни видов.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Анализирующее скрещивание, неполное доминирование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Отношения между разными видами живых организмов.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4</w:t>
            </w:r>
            <w:r w:rsidR="00A42FF5" w:rsidRPr="007C4717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E07417" w:rsidRPr="007C4717" w:rsidRDefault="0066386F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FF0E2D" w:rsidRPr="007C4717">
              <w:rPr>
                <w:sz w:val="22"/>
                <w:szCs w:val="22"/>
              </w:rPr>
              <w:t>.03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Решение генетических задач</w:t>
            </w:r>
            <w:r w:rsidRPr="0066386F">
              <w:rPr>
                <w:rFonts w:ascii="Times New Roman" w:hAnsi="Times New Roman"/>
                <w:b/>
              </w:rPr>
              <w:t>. П.Р.4</w:t>
            </w:r>
            <w:r w:rsidRPr="007C4717">
              <w:rPr>
                <w:rFonts w:ascii="Times New Roman" w:hAnsi="Times New Roman"/>
              </w:rPr>
              <w:t>. Решение генетических задач.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Знать, что такое биотические взаимоотношения и какую роль они играют в жизни </w:t>
            </w:r>
            <w:r w:rsidRPr="007C4717">
              <w:rPr>
                <w:rFonts w:ascii="Times New Roman" w:hAnsi="Times New Roman"/>
              </w:rPr>
              <w:lastRenderedPageBreak/>
              <w:t>видов; с какими факторами связаны колебания численности организмов и как осуществляется экологическая регуляция в природе.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lastRenderedPageBreak/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Закономерности наследования признаков при моногибридном, </w:t>
            </w:r>
            <w:r w:rsidRPr="007C4717">
              <w:rPr>
                <w:rFonts w:ascii="Times New Roman" w:hAnsi="Times New Roman"/>
              </w:rPr>
              <w:lastRenderedPageBreak/>
              <w:t>дигибридном, анализирующем скрещивании, при неполном доминировании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lastRenderedPageBreak/>
              <w:t xml:space="preserve">Факторы которые влияют на живые организмы и на их </w:t>
            </w:r>
            <w:r w:rsidRPr="007C4717">
              <w:rPr>
                <w:rFonts w:ascii="Times New Roman" w:hAnsi="Times New Roman"/>
              </w:rPr>
              <w:lastRenderedPageBreak/>
              <w:t>численность в природе.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4</w:t>
            </w:r>
            <w:r w:rsidR="00A42FF5" w:rsidRPr="007C4717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Сцепленное наследование генов. Теория Т.Моргана.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Хромосома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Какие существуют этапы эволюции биосферы.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4</w:t>
            </w:r>
            <w:r w:rsidR="00A42FF5" w:rsidRPr="007C4717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Генетика пола. Наследование признаков сцепленных с полом.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Знать как человеческая деятельность влияет на биосферу.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Половые хромосомы, гомогаметный пол, гетерогаметный пол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Роль и место человека в биосфере; ноосфера – как результат преобразования биосферы человеком.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50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Взаимодействие генов. Роль отечественных ученых в развитии генетики.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  <w:r w:rsidRPr="007C4717"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  <w:t>6.4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ген, генотип, множественное действие генов, взаимодействие генов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Какие существуют способы рационального природопользования.</w:t>
            </w: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51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22.03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F61704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Кон</w:t>
            </w:r>
            <w:r w:rsidR="00F61704">
              <w:rPr>
                <w:rFonts w:ascii="Times New Roman" w:hAnsi="Times New Roman"/>
              </w:rPr>
              <w:t xml:space="preserve">трольно-обобщающий урок по теме. </w:t>
            </w:r>
            <w:r w:rsidR="00F61704" w:rsidRPr="00F61704">
              <w:rPr>
                <w:rFonts w:ascii="Times New Roman" w:hAnsi="Times New Roman"/>
                <w:b/>
              </w:rPr>
              <w:t>К.р. № 3</w:t>
            </w:r>
            <w:r w:rsidRPr="007C4717">
              <w:rPr>
                <w:rFonts w:ascii="Times New Roman" w:hAnsi="Times New Roman"/>
              </w:rPr>
              <w:t xml:space="preserve"> Закономерности наследственности.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Уметь пользоваться биологическими терминами.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11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ru-RU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4.2. Закономерности изменчивости (5 часов)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Уметь пользоваться исследовательскими умениями, осуществлять самоконтроль и самоанализ учебной деятельности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</w:t>
            </w:r>
            <w:r w:rsidR="00A42FF5" w:rsidRPr="007C4717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E07417" w:rsidRDefault="00F61704" w:rsidP="007C4717">
            <w:pPr>
              <w:pStyle w:val="a3"/>
              <w:spacing w:before="0" w:beforeAutospacing="0" w:after="0" w:afterAutospacing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4четв.</w:t>
            </w:r>
          </w:p>
          <w:p w:rsidR="00F61704" w:rsidRPr="00F61704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Генотипическая изменчивость. Мутации.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Геном, Изменчивость, мутации, мутаген, полиплоидия. Виды мутаций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</w:t>
            </w:r>
            <w:r w:rsidR="00A42FF5" w:rsidRPr="007C4717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Комбинативная изменчивость. Значение комбинативной изменчивости.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Комбинативная  изменчивость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5</w:t>
            </w:r>
            <w:r w:rsidR="00A42FF5" w:rsidRPr="007C4717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A95E46" w:rsidRPr="007C4717">
              <w:rPr>
                <w:sz w:val="22"/>
                <w:szCs w:val="22"/>
              </w:rPr>
              <w:t>.04</w:t>
            </w:r>
            <w:r w:rsidR="00CA169E" w:rsidRPr="007C4717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Фенотипическая или модификационная изменчивость. Норма реакции.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Модификация, изменчивость, норма реакции, вариационный ряд, вариационная кривая.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Выявление изменчивости  организмов. </w:t>
            </w:r>
            <w:r w:rsidRPr="00F61704">
              <w:rPr>
                <w:rFonts w:ascii="Times New Roman" w:hAnsi="Times New Roman"/>
                <w:b/>
              </w:rPr>
              <w:t>П.Р.5.</w:t>
            </w:r>
            <w:r w:rsidRPr="007C4717">
              <w:rPr>
                <w:rFonts w:ascii="Times New Roman" w:hAnsi="Times New Roman"/>
              </w:rPr>
              <w:t xml:space="preserve"> Изучение изменчивости. 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F61704">
              <w:rPr>
                <w:rFonts w:ascii="Times New Roman" w:hAnsi="Times New Roman"/>
                <w:b/>
              </w:rPr>
              <w:t>П.Р.6.</w:t>
            </w:r>
            <w:r w:rsidRPr="007C4717">
              <w:rPr>
                <w:rFonts w:ascii="Times New Roman" w:hAnsi="Times New Roman"/>
              </w:rPr>
              <w:t xml:space="preserve"> Построение вариационного ряда, кривой.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Проявление наследственной и ненаследственной изменчивости.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</w:t>
            </w:r>
            <w:r w:rsidR="00A42FF5" w:rsidRPr="007C4717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4.3. Селекция растений, животных, микроорганизмов (4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</w:t>
            </w:r>
            <w:r w:rsidR="00A42FF5" w:rsidRPr="007C4717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Развитие селекции. Центры происхождения культурных растений.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Селекция, центры происхождения. Учение Н.И. Вавилова о центрах происхождения растений. Происхождение животных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</w:t>
            </w:r>
            <w:r w:rsidR="00A42FF5" w:rsidRPr="007C4717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Селекция. Методы селекции растений и животных.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Методы селекции, гетерозис, гибридизация, мутагенез, порода, сорт.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</w:t>
            </w:r>
            <w:r w:rsidR="00A42FF5" w:rsidRPr="007C4717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Селекция микроорганизмов. Значение селекции для развития сельскохозяйственного производства.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Биотехнология, штамм. Генная инженерия, клонирование. Достижения отечественных ученых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5</w:t>
            </w:r>
            <w:r w:rsidR="00A42FF5" w:rsidRPr="007C4717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Обобщение знаний по теме: Закономерности изменчивости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Раздел 5. Взаимоотношения организмов и среды. </w:t>
            </w:r>
            <w:r w:rsidRPr="007C4717">
              <w:rPr>
                <w:rFonts w:ascii="Times New Roman" w:hAnsi="Times New Roman"/>
              </w:rPr>
              <w:lastRenderedPageBreak/>
              <w:t>Основы экологии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5.1. Биосфера, её структура и функции (6 часов)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Наука экология. Биосфера, её структура и функции. Круговорот веществ в природе.</w:t>
            </w:r>
            <w:r w:rsidR="008246AF"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Экология. Биосфера.  Живое вещество уровни организации биосфера. Учение В.И. Вернадского о биосфере Биогеохимический цикл, микроэлементы, биогенные элементы. Биохимический цикл азота, углерода, фосфора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61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Абиотические факторы. Интенсивность действия факторов среды.</w:t>
            </w:r>
            <w:r w:rsidR="008246AF"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Абиотические факторы. Ограничивающий фактор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6</w:t>
            </w:r>
            <w:r w:rsidR="00A42FF5" w:rsidRPr="007C4717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Биотические факторы среды. Взаимоотношения между организмами.</w:t>
            </w:r>
            <w:r w:rsidR="008246AF"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 xml:space="preserve">Цепи питания симбиоз антибиоз 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6</w:t>
            </w:r>
            <w:r w:rsidR="00A42FF5" w:rsidRPr="007C4717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Биогеоценозы. Биоценозы. Влияние условий на формирование.</w:t>
            </w:r>
            <w:r w:rsidR="008246AF"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Биогеоценоз  экосистема продуценты консументы редуценты Биоценоз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6</w:t>
            </w:r>
            <w:r w:rsidR="00A42FF5" w:rsidRPr="007C4717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F61704">
              <w:rPr>
                <w:rFonts w:ascii="Times New Roman" w:hAnsi="Times New Roman"/>
                <w:b/>
              </w:rPr>
              <w:t>П.Р.7.</w:t>
            </w:r>
            <w:r w:rsidRPr="007C4717">
              <w:rPr>
                <w:rFonts w:ascii="Times New Roman" w:hAnsi="Times New Roman"/>
              </w:rPr>
              <w:t xml:space="preserve"> Составление схем передачи веществ и энергии (цепей питания)</w:t>
            </w:r>
          </w:p>
          <w:p w:rsidR="008246AF" w:rsidRPr="007C4717" w:rsidRDefault="008246AF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Трофический уровень, цепи и сети питания, экологические пирамиды, поток энергии. Механизмы передачи энергии.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6</w:t>
            </w:r>
            <w:r w:rsidR="00A42FF5" w:rsidRPr="007C4717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A169E" w:rsidRPr="007C4717">
              <w:rPr>
                <w:sz w:val="22"/>
                <w:szCs w:val="22"/>
              </w:rPr>
              <w:t>.</w:t>
            </w:r>
            <w:r w:rsidR="00F53868" w:rsidRPr="007C4717">
              <w:rPr>
                <w:sz w:val="22"/>
                <w:szCs w:val="22"/>
              </w:rPr>
              <w:t>05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F61704">
              <w:rPr>
                <w:rFonts w:ascii="Times New Roman" w:hAnsi="Times New Roman"/>
                <w:b/>
              </w:rPr>
              <w:t>П.Р.8</w:t>
            </w:r>
            <w:r w:rsidRPr="007C4717">
              <w:rPr>
                <w:rFonts w:ascii="Times New Roman" w:hAnsi="Times New Roman"/>
              </w:rPr>
              <w:t xml:space="preserve">. Изучение и описание экосистемы своей местности, выявление типов взаимодействия разных </w:t>
            </w:r>
            <w:r w:rsidRPr="007C4717">
              <w:rPr>
                <w:rFonts w:ascii="Times New Roman" w:hAnsi="Times New Roman"/>
              </w:rPr>
              <w:lastRenderedPageBreak/>
              <w:t>видов в данной экосистеме.</w:t>
            </w:r>
            <w:r w:rsidR="008246AF"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Видовое разнообразие, плотность популяции, биомасса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Тема 5.2. Биосфера и человек (3 часа)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Природные ресурсы и их использование. Проблемы рационального природопользования.</w:t>
            </w:r>
            <w:r w:rsidR="008246AF"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Агроэкосистема, природные ресурсы: неисчерпаемые, исчерпаемые, возобновимые, невозобновимые. Проблемы рационального природопользования.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6</w:t>
            </w:r>
            <w:r w:rsidR="00A42FF5" w:rsidRPr="007C4717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Антропогенные факторы. Влияние действия антропогенных факторов на окружающую природу. Охрана природы</w:t>
            </w:r>
            <w:r w:rsidRPr="00F61704">
              <w:rPr>
                <w:rFonts w:ascii="Times New Roman" w:hAnsi="Times New Roman"/>
                <w:b/>
              </w:rPr>
              <w:t>. П.Р.9.</w:t>
            </w:r>
            <w:r w:rsidRPr="007C4717">
              <w:rPr>
                <w:rFonts w:ascii="Times New Roman" w:hAnsi="Times New Roman"/>
              </w:rPr>
              <w:t xml:space="preserve"> Анализ и оценка последствий деятельности человека в экосистемах своей местности.</w:t>
            </w:r>
            <w:r w:rsidR="00F61704">
              <w:rPr>
                <w:rFonts w:ascii="Times New Roman" w:hAnsi="Times New Roman"/>
              </w:rPr>
              <w:t xml:space="preserve"> </w:t>
            </w:r>
            <w:r w:rsidR="008246AF"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Антропогенные факторы. Последствия хозяйственной деятельности человека.</w:t>
            </w:r>
          </w:p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Заповедники, заказники, национальные парки, памятники природы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206220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6</w:t>
            </w:r>
            <w:r w:rsidR="00A42FF5" w:rsidRPr="007C4717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Обобщающее повторение. Взаимоотношения организма и среды. Основы экологии.</w:t>
            </w:r>
            <w:r w:rsidR="00F61704">
              <w:rPr>
                <w:rFonts w:ascii="Times New Roman" w:hAnsi="Times New Roman"/>
              </w:rPr>
              <w:t xml:space="preserve"> </w:t>
            </w:r>
            <w:r w:rsidR="008246AF" w:rsidRPr="007C4717">
              <w:rPr>
                <w:rFonts w:ascii="Times New Roman" w:hAnsi="Times New Roman"/>
              </w:rPr>
              <w:t>НРК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Взаимодействие организма и среды.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  <w:tr w:rsidR="00E07417" w:rsidRPr="007C4717" w:rsidTr="00135A5D">
        <w:tc>
          <w:tcPr>
            <w:tcW w:w="0" w:type="auto"/>
          </w:tcPr>
          <w:p w:rsidR="00E07417" w:rsidRPr="007C4717" w:rsidRDefault="00A42FF5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7C4717">
              <w:rPr>
                <w:sz w:val="22"/>
                <w:szCs w:val="22"/>
              </w:rPr>
              <w:t>68</w:t>
            </w:r>
          </w:p>
        </w:tc>
        <w:tc>
          <w:tcPr>
            <w:tcW w:w="0" w:type="auto"/>
          </w:tcPr>
          <w:p w:rsidR="00E07417" w:rsidRPr="007C4717" w:rsidRDefault="00F61704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28.05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  <w:r w:rsidRPr="007C4717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E07417" w:rsidRPr="007C4717" w:rsidRDefault="00E07417" w:rsidP="007C471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</w:p>
        </w:tc>
      </w:tr>
    </w:tbl>
    <w:p w:rsidR="00135A5D" w:rsidRPr="007C4717" w:rsidRDefault="00135A5D" w:rsidP="007C4717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</w:p>
    <w:sectPr w:rsidR="00135A5D" w:rsidRPr="007C4717" w:rsidSect="00037788"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7FC" w:rsidRDefault="007F67FC" w:rsidP="006464B4">
      <w:pPr>
        <w:spacing w:after="0" w:line="240" w:lineRule="auto"/>
      </w:pPr>
      <w:r>
        <w:separator/>
      </w:r>
    </w:p>
  </w:endnote>
  <w:endnote w:type="continuationSeparator" w:id="1">
    <w:p w:rsidR="007F67FC" w:rsidRDefault="007F67FC" w:rsidP="0064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28071"/>
    </w:sdtPr>
    <w:sdtContent>
      <w:p w:rsidR="007C4717" w:rsidRDefault="00DC01A0">
        <w:pPr>
          <w:pStyle w:val="ad"/>
          <w:jc w:val="right"/>
        </w:pPr>
        <w:fldSimple w:instr=" PAGE   \* MERGEFORMAT ">
          <w:r w:rsidR="00911E96">
            <w:rPr>
              <w:noProof/>
            </w:rPr>
            <w:t>44</w:t>
          </w:r>
        </w:fldSimple>
      </w:p>
    </w:sdtContent>
  </w:sdt>
  <w:p w:rsidR="007C4717" w:rsidRDefault="007C471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7FC" w:rsidRDefault="007F67FC" w:rsidP="006464B4">
      <w:pPr>
        <w:spacing w:after="0" w:line="240" w:lineRule="auto"/>
      </w:pPr>
      <w:r>
        <w:separator/>
      </w:r>
    </w:p>
  </w:footnote>
  <w:footnote w:type="continuationSeparator" w:id="1">
    <w:p w:rsidR="007F67FC" w:rsidRDefault="007F67FC" w:rsidP="00646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06A"/>
    <w:multiLevelType w:val="singleLevel"/>
    <w:tmpl w:val="10D0741E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">
    <w:nsid w:val="0CDB5F05"/>
    <w:multiLevelType w:val="hybridMultilevel"/>
    <w:tmpl w:val="1084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730E"/>
    <w:multiLevelType w:val="singleLevel"/>
    <w:tmpl w:val="64D006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15313D96"/>
    <w:multiLevelType w:val="multilevel"/>
    <w:tmpl w:val="D29E8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813B33"/>
    <w:multiLevelType w:val="hybridMultilevel"/>
    <w:tmpl w:val="90CC4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2684D"/>
    <w:multiLevelType w:val="singleLevel"/>
    <w:tmpl w:val="40DED91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19A5165C"/>
    <w:multiLevelType w:val="multilevel"/>
    <w:tmpl w:val="DAE050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D64AD4"/>
    <w:multiLevelType w:val="hybridMultilevel"/>
    <w:tmpl w:val="F7DE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8B5EC5"/>
    <w:multiLevelType w:val="singleLevel"/>
    <w:tmpl w:val="EC5416FA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>
    <w:nsid w:val="25097E5B"/>
    <w:multiLevelType w:val="singleLevel"/>
    <w:tmpl w:val="73FC037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0">
    <w:nsid w:val="2F602557"/>
    <w:multiLevelType w:val="hybridMultilevel"/>
    <w:tmpl w:val="6820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676A6"/>
    <w:multiLevelType w:val="hybridMultilevel"/>
    <w:tmpl w:val="1034D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FD076D"/>
    <w:multiLevelType w:val="hybridMultilevel"/>
    <w:tmpl w:val="2F2C0C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021D55"/>
    <w:multiLevelType w:val="hybridMultilevel"/>
    <w:tmpl w:val="1282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37C5E"/>
    <w:multiLevelType w:val="hybridMultilevel"/>
    <w:tmpl w:val="25627514"/>
    <w:lvl w:ilvl="0" w:tplc="672A3E0A">
      <w:start w:val="4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4"/>
        </w:tabs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74"/>
        </w:tabs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34"/>
        </w:tabs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94"/>
        </w:tabs>
        <w:ind w:left="6394" w:hanging="180"/>
      </w:pPr>
    </w:lvl>
  </w:abstractNum>
  <w:abstractNum w:abstractNumId="15">
    <w:nsid w:val="400A7EA4"/>
    <w:multiLevelType w:val="hybridMultilevel"/>
    <w:tmpl w:val="0F2083AA"/>
    <w:lvl w:ilvl="0" w:tplc="225EDEEE">
      <w:start w:val="10"/>
      <w:numFmt w:val="decimal"/>
      <w:lvlText w:val="%1."/>
      <w:lvlJc w:val="left"/>
      <w:pPr>
        <w:tabs>
          <w:tab w:val="num" w:pos="739"/>
        </w:tabs>
        <w:ind w:left="73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6">
    <w:nsid w:val="420E53E1"/>
    <w:multiLevelType w:val="hybridMultilevel"/>
    <w:tmpl w:val="C93C864C"/>
    <w:lvl w:ilvl="0" w:tplc="0419000F">
      <w:start w:val="1"/>
      <w:numFmt w:val="decimal"/>
      <w:lvlText w:val="%1."/>
      <w:lvlJc w:val="left"/>
      <w:pPr>
        <w:tabs>
          <w:tab w:val="num" w:pos="989"/>
        </w:tabs>
        <w:ind w:left="9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9"/>
        </w:tabs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9"/>
        </w:tabs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9"/>
        </w:tabs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9"/>
        </w:tabs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9"/>
        </w:tabs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9"/>
        </w:tabs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9"/>
        </w:tabs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9"/>
        </w:tabs>
        <w:ind w:left="6749" w:hanging="180"/>
      </w:pPr>
    </w:lvl>
  </w:abstractNum>
  <w:abstractNum w:abstractNumId="17">
    <w:nsid w:val="4348756D"/>
    <w:multiLevelType w:val="hybridMultilevel"/>
    <w:tmpl w:val="5B74E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30EB3"/>
    <w:multiLevelType w:val="singleLevel"/>
    <w:tmpl w:val="4370A85C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9">
    <w:nsid w:val="488A08EC"/>
    <w:multiLevelType w:val="multilevel"/>
    <w:tmpl w:val="12F0CD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2F4446"/>
    <w:multiLevelType w:val="hybridMultilevel"/>
    <w:tmpl w:val="0CD8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246F5"/>
    <w:multiLevelType w:val="hybridMultilevel"/>
    <w:tmpl w:val="F704F32E"/>
    <w:lvl w:ilvl="0" w:tplc="EF2E77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8DC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97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627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54FB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ECB6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B2C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3870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281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842A77"/>
    <w:multiLevelType w:val="hybridMultilevel"/>
    <w:tmpl w:val="92EAA6D2"/>
    <w:lvl w:ilvl="0" w:tplc="395CEAC8">
      <w:start w:val="9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5ADB3F17"/>
    <w:multiLevelType w:val="hybridMultilevel"/>
    <w:tmpl w:val="37148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5603C"/>
    <w:multiLevelType w:val="hybridMultilevel"/>
    <w:tmpl w:val="FAD0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F03DA8"/>
    <w:multiLevelType w:val="hybridMultilevel"/>
    <w:tmpl w:val="3C52A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F7388"/>
    <w:multiLevelType w:val="singleLevel"/>
    <w:tmpl w:val="14185F12"/>
    <w:lvl w:ilvl="0">
      <w:start w:val="4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7">
    <w:nsid w:val="635452CD"/>
    <w:multiLevelType w:val="singleLevel"/>
    <w:tmpl w:val="73FC0370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4A01A33"/>
    <w:multiLevelType w:val="singleLevel"/>
    <w:tmpl w:val="7752147E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">
    <w:nsid w:val="658E40C5"/>
    <w:multiLevelType w:val="hybridMultilevel"/>
    <w:tmpl w:val="F6CA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5253C0"/>
    <w:multiLevelType w:val="hybridMultilevel"/>
    <w:tmpl w:val="F7DE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EF603B"/>
    <w:multiLevelType w:val="hybridMultilevel"/>
    <w:tmpl w:val="00A2B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A009AD"/>
    <w:multiLevelType w:val="hybridMultilevel"/>
    <w:tmpl w:val="DA5CB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4"/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30"/>
  </w:num>
  <w:num w:numId="11">
    <w:abstractNumId w:val="25"/>
  </w:num>
  <w:num w:numId="12">
    <w:abstractNumId w:val="20"/>
  </w:num>
  <w:num w:numId="13">
    <w:abstractNumId w:val="1"/>
  </w:num>
  <w:num w:numId="14">
    <w:abstractNumId w:val="4"/>
  </w:num>
  <w:num w:numId="15">
    <w:abstractNumId w:val="11"/>
  </w:num>
  <w:num w:numId="16">
    <w:abstractNumId w:val="32"/>
  </w:num>
  <w:num w:numId="17">
    <w:abstractNumId w:val="13"/>
  </w:num>
  <w:num w:numId="18">
    <w:abstractNumId w:val="31"/>
  </w:num>
  <w:num w:numId="19">
    <w:abstractNumId w:val="10"/>
  </w:num>
  <w:num w:numId="20">
    <w:abstractNumId w:val="17"/>
  </w:num>
  <w:num w:numId="21">
    <w:abstractNumId w:val="29"/>
  </w:num>
  <w:num w:numId="22">
    <w:abstractNumId w:val="23"/>
  </w:num>
  <w:num w:numId="23">
    <w:abstractNumId w:val="21"/>
  </w:num>
  <w:num w:numId="24">
    <w:abstractNumId w:val="28"/>
  </w:num>
  <w:num w:numId="25">
    <w:abstractNumId w:val="3"/>
  </w:num>
  <w:num w:numId="26">
    <w:abstractNumId w:val="19"/>
  </w:num>
  <w:num w:numId="27">
    <w:abstractNumId w:val="26"/>
  </w:num>
  <w:num w:numId="28">
    <w:abstractNumId w:val="16"/>
  </w:num>
  <w:num w:numId="29">
    <w:abstractNumId w:val="27"/>
  </w:num>
  <w:num w:numId="30">
    <w:abstractNumId w:val="9"/>
  </w:num>
  <w:num w:numId="31">
    <w:abstractNumId w:val="0"/>
  </w:num>
  <w:num w:numId="32">
    <w:abstractNumId w:val="14"/>
  </w:num>
  <w:num w:numId="33">
    <w:abstractNumId w:val="2"/>
  </w:num>
  <w:num w:numId="34">
    <w:abstractNumId w:val="18"/>
  </w:num>
  <w:num w:numId="35">
    <w:abstractNumId w:val="5"/>
  </w:num>
  <w:num w:numId="36">
    <w:abstractNumId w:val="8"/>
  </w:num>
  <w:num w:numId="37">
    <w:abstractNumId w:val="15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7788"/>
    <w:rsid w:val="000156AB"/>
    <w:rsid w:val="00037788"/>
    <w:rsid w:val="000E1ED6"/>
    <w:rsid w:val="00135A5D"/>
    <w:rsid w:val="00137708"/>
    <w:rsid w:val="00150267"/>
    <w:rsid w:val="00186659"/>
    <w:rsid w:val="001A4A2D"/>
    <w:rsid w:val="00206220"/>
    <w:rsid w:val="00224A49"/>
    <w:rsid w:val="002E01CC"/>
    <w:rsid w:val="002E554C"/>
    <w:rsid w:val="00302F51"/>
    <w:rsid w:val="003275F8"/>
    <w:rsid w:val="003927DD"/>
    <w:rsid w:val="0042547D"/>
    <w:rsid w:val="0046392A"/>
    <w:rsid w:val="00532C8C"/>
    <w:rsid w:val="005924C2"/>
    <w:rsid w:val="005C7451"/>
    <w:rsid w:val="005F037F"/>
    <w:rsid w:val="006464B4"/>
    <w:rsid w:val="00654C91"/>
    <w:rsid w:val="0066386F"/>
    <w:rsid w:val="00762024"/>
    <w:rsid w:val="00771637"/>
    <w:rsid w:val="007A386A"/>
    <w:rsid w:val="007C4717"/>
    <w:rsid w:val="007F04E6"/>
    <w:rsid w:val="007F4334"/>
    <w:rsid w:val="007F67FC"/>
    <w:rsid w:val="00822D81"/>
    <w:rsid w:val="008246AF"/>
    <w:rsid w:val="0089782D"/>
    <w:rsid w:val="00911E96"/>
    <w:rsid w:val="009123D6"/>
    <w:rsid w:val="009A264B"/>
    <w:rsid w:val="009D2A82"/>
    <w:rsid w:val="009E5419"/>
    <w:rsid w:val="00A00660"/>
    <w:rsid w:val="00A03EC5"/>
    <w:rsid w:val="00A42FF5"/>
    <w:rsid w:val="00A51BCB"/>
    <w:rsid w:val="00A65273"/>
    <w:rsid w:val="00A95E46"/>
    <w:rsid w:val="00AB70EC"/>
    <w:rsid w:val="00B12931"/>
    <w:rsid w:val="00B81560"/>
    <w:rsid w:val="00C43E70"/>
    <w:rsid w:val="00C563E8"/>
    <w:rsid w:val="00CA169E"/>
    <w:rsid w:val="00CC61AD"/>
    <w:rsid w:val="00CE5E40"/>
    <w:rsid w:val="00CE74C8"/>
    <w:rsid w:val="00D2393D"/>
    <w:rsid w:val="00D60C29"/>
    <w:rsid w:val="00D74AE8"/>
    <w:rsid w:val="00D93425"/>
    <w:rsid w:val="00DC01A0"/>
    <w:rsid w:val="00DD53ED"/>
    <w:rsid w:val="00E07417"/>
    <w:rsid w:val="00E37B21"/>
    <w:rsid w:val="00F53868"/>
    <w:rsid w:val="00F61704"/>
    <w:rsid w:val="00F661C1"/>
    <w:rsid w:val="00FB0207"/>
    <w:rsid w:val="00FE3D17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652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2E01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title">
    <w:name w:val="subtitle"/>
    <w:basedOn w:val="a0"/>
    <w:rsid w:val="002E01CC"/>
  </w:style>
  <w:style w:type="paragraph" w:styleId="a5">
    <w:name w:val="Title"/>
    <w:basedOn w:val="a"/>
    <w:link w:val="a6"/>
    <w:qFormat/>
    <w:rsid w:val="00532C8C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Название Знак"/>
    <w:basedOn w:val="a0"/>
    <w:link w:val="a5"/>
    <w:rsid w:val="00532C8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"/>
    <w:rsid w:val="00532C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CE7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E074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1"/>
    <w:basedOn w:val="a"/>
    <w:rsid w:val="00E07417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10">
    <w:name w:val="Стиль 10 пт полужирный"/>
    <w:basedOn w:val="a0"/>
    <w:rsid w:val="00E07417"/>
    <w:rPr>
      <w:rFonts w:cs="Times New Roman"/>
      <w:b/>
      <w:bCs/>
      <w:sz w:val="20"/>
    </w:rPr>
  </w:style>
  <w:style w:type="paragraph" w:styleId="a8">
    <w:name w:val="List Paragraph"/>
    <w:basedOn w:val="a"/>
    <w:uiPriority w:val="34"/>
    <w:qFormat/>
    <w:rsid w:val="00C563E8"/>
    <w:pPr>
      <w:ind w:left="720"/>
      <w:contextualSpacing/>
    </w:pPr>
    <w:rPr>
      <w:rFonts w:eastAsia="Calibri"/>
      <w:lang w:eastAsia="en-US"/>
    </w:rPr>
  </w:style>
  <w:style w:type="paragraph" w:customStyle="1" w:styleId="Style8">
    <w:name w:val="Style8"/>
    <w:basedOn w:val="a"/>
    <w:rsid w:val="00C563E8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Arial Unicode MS" w:eastAsia="Arial Unicode MS" w:cs="Arial Unicode MS"/>
      <w:sz w:val="24"/>
      <w:szCs w:val="24"/>
    </w:rPr>
  </w:style>
  <w:style w:type="character" w:customStyle="1" w:styleId="FontStyle15">
    <w:name w:val="Font Style15"/>
    <w:basedOn w:val="a0"/>
    <w:rsid w:val="00C563E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563E8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5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63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224A49"/>
  </w:style>
  <w:style w:type="paragraph" w:customStyle="1" w:styleId="c1">
    <w:name w:val="c1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224A49"/>
  </w:style>
  <w:style w:type="paragraph" w:customStyle="1" w:styleId="c4">
    <w:name w:val="c4"/>
    <w:basedOn w:val="a"/>
    <w:rsid w:val="00224A49"/>
    <w:pPr>
      <w:spacing w:before="240" w:after="240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64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464B4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64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464B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7767">
                  <w:marLeft w:val="0"/>
                  <w:marRight w:val="0"/>
                  <w:marTop w:val="0"/>
                  <w:marBottom w:val="0"/>
                  <w:divBdr>
                    <w:top w:val="single" w:sz="12" w:space="2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4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94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112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10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858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430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958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49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986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7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5374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9294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194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812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7588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26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4643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DC7A5-8116-4D8B-8A62-317F95E4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44</Pages>
  <Words>10302</Words>
  <Characters>58723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1</cp:lastModifiedBy>
  <cp:revision>20</cp:revision>
  <dcterms:created xsi:type="dcterms:W3CDTF">2014-11-08T09:07:00Z</dcterms:created>
  <dcterms:modified xsi:type="dcterms:W3CDTF">2017-10-30T13:00:00Z</dcterms:modified>
</cp:coreProperties>
</file>