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97" w:rsidRPr="00910D97" w:rsidRDefault="00761E81" w:rsidP="00910D9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77730" cy="7123775"/>
            <wp:effectExtent l="19050" t="0" r="0" b="0"/>
            <wp:docPr id="2" name="Рисунок 1" descr="C:\Users\СОШ№2\Desktop\рабочие программы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1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2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CE2" w:rsidRDefault="00064CE2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0D97" w:rsidRPr="00FD7400" w:rsidRDefault="00910D97" w:rsidP="00910D97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результатам освоения содержания курса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видов деятельности;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ясно, точно, грамотно излагать свои мысли в умственной и письменной речи, понимать смысл поставленной задачи, выстраивать аргументацию, приводить примеры и </w:t>
      </w:r>
      <w:proofErr w:type="spellStart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задач;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910D97" w:rsidRPr="00910D97" w:rsidRDefault="00910D97" w:rsidP="00910D9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0D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10D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альтернативные пути достижения цели, осознанно выбирать наиболее эффективные способы решения учебных и познавательных задач;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оценивать правильность или ошибочность в выполнении учебной задачи, её объективную трудность и собственные возможности её решения;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вывода оснований и критериев, установление родовидовых связей;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позиции и учетов интересов; слушать партнера; формулировать, аргументировать и отстаивать своё мнение;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формирование и развитие учебной и </w:t>
      </w:r>
      <w:proofErr w:type="spellStart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общепользовательской</w:t>
      </w:r>
      <w:proofErr w:type="spell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 – компетентности);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об идеях и о методах математики как об универсальном языке науки и технике, о средстве моделирования явлений и процессов;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решения в условиях неполной и избыточной, точной и вероятностной информации;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910D97" w:rsidRPr="00910D97" w:rsidRDefault="00910D97" w:rsidP="00910D9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характера: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</w:p>
    <w:p w:rsidR="00910D97" w:rsidRPr="00910D97" w:rsidRDefault="00910D97" w:rsidP="00910D9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представления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910D97" w:rsidRPr="00910D97" w:rsidRDefault="00910D97" w:rsidP="00910D9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геометрическим текстом, 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терминологией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910D97" w:rsidRPr="00910D97" w:rsidRDefault="00910D97" w:rsidP="00910D9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устных, письменных, индустриальных вычислений;</w:t>
      </w:r>
    </w:p>
    <w:p w:rsidR="00910D97" w:rsidRPr="00910D97" w:rsidRDefault="00910D97" w:rsidP="00910D9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10D97" w:rsidRPr="00910D97" w:rsidRDefault="00910D97" w:rsidP="00910D9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систематических знаний о плоских фигурах и их свойствах, а также на наглядном уровне -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910D97" w:rsidRPr="00910D97" w:rsidRDefault="00910D97" w:rsidP="00910D9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910D97" w:rsidRPr="00910D97" w:rsidRDefault="00910D97" w:rsidP="00910D9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10D97" w:rsidRDefault="00910D97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400" w:rsidRPr="00FD7400" w:rsidRDefault="00FD7400" w:rsidP="00FD74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D74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УЧЕБНОГО ПРЕДМЕТА.</w:t>
      </w:r>
    </w:p>
    <w:p w:rsidR="00910D97" w:rsidRPr="00910D97" w:rsidRDefault="00910D97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97" w:rsidRPr="00910D97" w:rsidRDefault="00910D97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соответствует обязательному минимуму содержания образования и имеет большую практическую направленность.</w:t>
      </w:r>
    </w:p>
    <w:p w:rsidR="00910D97" w:rsidRPr="00910D97" w:rsidRDefault="00910D97" w:rsidP="00910D97">
      <w:pPr>
        <w:numPr>
          <w:ilvl w:val="0"/>
          <w:numId w:val="4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Подобие фигур. (15 часов)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Понятие о гомотетии и подобии фигур. Подобие треугольников. Признаки подобия треугольников. Подобие прямоугольных треугольников. Центральные и вписанные углы и их свойства.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 с н о в н а я   ц е </w:t>
      </w:r>
      <w:proofErr w:type="gramStart"/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 ь</w:t>
      </w:r>
      <w:proofErr w:type="gram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усвоить признаки подобия треугольников и отработать навыки их применения.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изучения темы ученик должен уметь:</w:t>
      </w:r>
    </w:p>
    <w:p w:rsidR="00910D97" w:rsidRPr="00910D97" w:rsidRDefault="00910D97" w:rsidP="00910D97">
      <w:pPr>
        <w:numPr>
          <w:ilvl w:val="0"/>
          <w:numId w:val="5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определение подобных треугольников;</w:t>
      </w:r>
    </w:p>
    <w:p w:rsidR="00910D97" w:rsidRPr="00910D97" w:rsidRDefault="00910D97" w:rsidP="00910D97">
      <w:pPr>
        <w:numPr>
          <w:ilvl w:val="0"/>
          <w:numId w:val="5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и доказывать теоремы о признаках подобия треугольников;</w:t>
      </w:r>
    </w:p>
    <w:p w:rsidR="00910D97" w:rsidRPr="00910D97" w:rsidRDefault="00910D97" w:rsidP="00910D97">
      <w:pPr>
        <w:numPr>
          <w:ilvl w:val="0"/>
          <w:numId w:val="5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доказывать подобие треугольников с использованием соответствующих признаков и вычислять элементы подобных треугольников;</w:t>
      </w:r>
    </w:p>
    <w:p w:rsidR="00910D97" w:rsidRPr="00910D97" w:rsidRDefault="00910D97" w:rsidP="00910D97">
      <w:pPr>
        <w:numPr>
          <w:ilvl w:val="0"/>
          <w:numId w:val="5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определения понятий, связанных с окружностью, секущей и касательной к окружности, углов, связанных с окружностью.</w:t>
      </w:r>
    </w:p>
    <w:p w:rsidR="00910D97" w:rsidRPr="00910D97" w:rsidRDefault="00910D97" w:rsidP="00910D97">
      <w:pPr>
        <w:numPr>
          <w:ilvl w:val="0"/>
          <w:numId w:val="6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треугольников. (9 часов)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Теорема синусов. Теорема косинусов. Решение треугольников.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 с н о в н а я  ц е </w:t>
      </w:r>
      <w:proofErr w:type="gramStart"/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 ь</w:t>
      </w:r>
      <w:proofErr w:type="gram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познакомить учащихся с основными алгоритмами решения произвольных треугольников.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изучения темы ученик должен уметь:</w:t>
      </w:r>
    </w:p>
    <w:p w:rsidR="00910D97" w:rsidRPr="00910D97" w:rsidRDefault="00910D97" w:rsidP="00910D97">
      <w:pPr>
        <w:numPr>
          <w:ilvl w:val="0"/>
          <w:numId w:val="7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и доказывать теоремы синусов и косинусов;</w:t>
      </w:r>
    </w:p>
    <w:p w:rsidR="00910D97" w:rsidRPr="00910D97" w:rsidRDefault="00910D97" w:rsidP="00910D97">
      <w:pPr>
        <w:numPr>
          <w:ilvl w:val="0"/>
          <w:numId w:val="7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применять теоремы синусов и косинусов для вычисления неизвестных элементов.</w:t>
      </w:r>
    </w:p>
    <w:p w:rsidR="00910D97" w:rsidRPr="00910D97" w:rsidRDefault="00910D97" w:rsidP="00910D97">
      <w:pPr>
        <w:numPr>
          <w:ilvl w:val="0"/>
          <w:numId w:val="8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Многоугольники. (14 часов)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Ломаная. Выпуклые многоугольники. Сумма углов выпуклого многоугольника. Правильные многоугольники. Окружность, вписанная в правильный многоугольник. Окружность, описанная около правильного многоугольника. Длина окружности. Длина дуги окружности. Радианная мера угла.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 с н о в н а я  ц е </w:t>
      </w:r>
      <w:proofErr w:type="gramStart"/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 ь</w:t>
      </w:r>
      <w:proofErr w:type="gram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расширить и систематизировать сведения о многоугольниках и окружностях.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изучения темы ученик должен уметь:</w:t>
      </w:r>
    </w:p>
    <w:p w:rsidR="00910D97" w:rsidRPr="00910D97" w:rsidRDefault="00910D97" w:rsidP="00910D97">
      <w:pPr>
        <w:numPr>
          <w:ilvl w:val="0"/>
          <w:numId w:val="9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многоугольники, формулировать определение и приводить примеры многоугольников;</w:t>
      </w:r>
    </w:p>
    <w:p w:rsidR="00910D97" w:rsidRPr="00910D97" w:rsidRDefault="00910D97" w:rsidP="00910D97">
      <w:pPr>
        <w:numPr>
          <w:ilvl w:val="0"/>
          <w:numId w:val="9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и доказывать теорему о сумме углов выпуклого многоугольника.</w:t>
      </w:r>
    </w:p>
    <w:p w:rsidR="00910D97" w:rsidRPr="00910D97" w:rsidRDefault="00910D97" w:rsidP="00910D97">
      <w:pPr>
        <w:numPr>
          <w:ilvl w:val="0"/>
          <w:numId w:val="10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Площади фигур. (19 часов)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Площадь и её свойства. Площади прямоугольника, треугольника, параллелограмма, трапеции. Площади круга и его частей.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 с н о в н а я  ц е </w:t>
      </w:r>
      <w:proofErr w:type="gramStart"/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 ь</w:t>
      </w:r>
      <w:proofErr w:type="gram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сформировать у учащихся общее представление о площади и умение вычислять площади фигур.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изучения темы ученик должен иметь:</w:t>
      </w:r>
    </w:p>
    <w:p w:rsidR="00910D97" w:rsidRPr="00910D97" w:rsidRDefault="00910D97" w:rsidP="00910D97">
      <w:pPr>
        <w:numPr>
          <w:ilvl w:val="0"/>
          <w:numId w:val="11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площади и уметь вычислять площади плоских фигур в ходе решения задач.</w:t>
      </w:r>
    </w:p>
    <w:p w:rsidR="00910D97" w:rsidRPr="00910D97" w:rsidRDefault="00910D97" w:rsidP="00910D97">
      <w:pPr>
        <w:numPr>
          <w:ilvl w:val="0"/>
          <w:numId w:val="12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стереометрии. (5 часов)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Аксиомы стереометрии. Параллельность и перпендикулярность прямых и плоскостей в пространстве. Многогранники. Тела вращения.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 с н о в н а я  ц е </w:t>
      </w:r>
      <w:proofErr w:type="gramStart"/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 ь</w:t>
      </w:r>
      <w:proofErr w:type="gram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дать начальное представление о телах и поверхностях в пространстве, о расположении прямых и плоскостей в пространстве.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изучения темы ученик должен иметь:</w:t>
      </w:r>
    </w:p>
    <w:p w:rsidR="00910D97" w:rsidRPr="00910D97" w:rsidRDefault="00910D97" w:rsidP="00910D97">
      <w:pPr>
        <w:numPr>
          <w:ilvl w:val="0"/>
          <w:numId w:val="13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телах и поверхностях в пространстве, о расположении прямых и плоскостей в пространстве.</w:t>
      </w:r>
    </w:p>
    <w:p w:rsidR="00910D97" w:rsidRPr="00910D97" w:rsidRDefault="00910D97" w:rsidP="00910D97">
      <w:pPr>
        <w:numPr>
          <w:ilvl w:val="0"/>
          <w:numId w:val="14"/>
        </w:numPr>
        <w:shd w:val="clear" w:color="auto" w:fill="FFFFFF"/>
        <w:spacing w:before="100" w:beforeAutospacing="1" w:after="0" w:line="3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Обобщающее повторение курса планиметрии. (</w:t>
      </w:r>
      <w:r w:rsidR="00064C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910D97" w:rsidRPr="00910D97" w:rsidRDefault="00910D97" w:rsidP="00910D9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 с н о в н а я  ц е </w:t>
      </w:r>
      <w:proofErr w:type="gramStart"/>
      <w:r w:rsidRPr="00910D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 ь</w:t>
      </w:r>
      <w:proofErr w:type="gramEnd"/>
      <w:r w:rsidRPr="00910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обобщить знания и умения учащихся.</w:t>
      </w:r>
    </w:p>
    <w:p w:rsidR="00910D97" w:rsidRPr="00910D97" w:rsidRDefault="00910D97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97" w:rsidRPr="00910D97" w:rsidRDefault="00910D97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97" w:rsidRPr="00910D97" w:rsidRDefault="00910D97" w:rsidP="00910D9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97" w:rsidRPr="00FD7400" w:rsidRDefault="00910D97" w:rsidP="00910D9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910D97" w:rsidRPr="00910D97" w:rsidRDefault="00910D97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D97" w:rsidRPr="00910D97" w:rsidRDefault="00910D97" w:rsidP="00910D9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D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tbl>
      <w:tblPr>
        <w:tblW w:w="1386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15"/>
        <w:gridCol w:w="7686"/>
        <w:gridCol w:w="1559"/>
      </w:tblGrid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Подобие фигур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треугольников 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Многоугольники 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Площади фигур 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стереометрии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064CE2" w:rsidP="00910D9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10D97" w:rsidRPr="00910D97" w:rsidTr="00910D97">
        <w:trPr>
          <w:tblCellSpacing w:w="0" w:type="dxa"/>
        </w:trPr>
        <w:tc>
          <w:tcPr>
            <w:tcW w:w="4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910D9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910D97" w:rsidRPr="00910D97" w:rsidRDefault="00910D97" w:rsidP="00064CE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064C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910D97" w:rsidRPr="00910D97" w:rsidRDefault="00910D97" w:rsidP="00910D9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4E8" w:rsidRDefault="001A44E8"/>
    <w:sectPr w:rsidR="001A44E8" w:rsidSect="00910D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22503"/>
    <w:multiLevelType w:val="multilevel"/>
    <w:tmpl w:val="1C9C0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9702D"/>
    <w:multiLevelType w:val="multilevel"/>
    <w:tmpl w:val="74FA2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D0A0C"/>
    <w:multiLevelType w:val="multilevel"/>
    <w:tmpl w:val="5F687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C105DD"/>
    <w:multiLevelType w:val="multilevel"/>
    <w:tmpl w:val="46FA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03AE2"/>
    <w:multiLevelType w:val="multilevel"/>
    <w:tmpl w:val="56B25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2E7F18"/>
    <w:multiLevelType w:val="multilevel"/>
    <w:tmpl w:val="1B62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9D336E"/>
    <w:multiLevelType w:val="multilevel"/>
    <w:tmpl w:val="5BD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6D363E"/>
    <w:multiLevelType w:val="multilevel"/>
    <w:tmpl w:val="325C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042AF0"/>
    <w:multiLevelType w:val="multilevel"/>
    <w:tmpl w:val="FE8E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9B6B68"/>
    <w:multiLevelType w:val="multilevel"/>
    <w:tmpl w:val="877A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8F5922"/>
    <w:multiLevelType w:val="multilevel"/>
    <w:tmpl w:val="5A8C3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17275E"/>
    <w:multiLevelType w:val="multilevel"/>
    <w:tmpl w:val="180E1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423C1D"/>
    <w:multiLevelType w:val="multilevel"/>
    <w:tmpl w:val="E1F89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67485D"/>
    <w:multiLevelType w:val="multilevel"/>
    <w:tmpl w:val="B486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3"/>
  </w:num>
  <w:num w:numId="11">
    <w:abstractNumId w:val="1"/>
  </w:num>
  <w:num w:numId="12">
    <w:abstractNumId w:val="6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97"/>
    <w:rsid w:val="00064CE2"/>
    <w:rsid w:val="001A44E8"/>
    <w:rsid w:val="003A209D"/>
    <w:rsid w:val="00436055"/>
    <w:rsid w:val="006E3328"/>
    <w:rsid w:val="00761E81"/>
    <w:rsid w:val="00910D97"/>
    <w:rsid w:val="00FD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C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Banditos</dc:creator>
  <cp:keywords/>
  <dc:description/>
  <cp:lastModifiedBy>Windows User</cp:lastModifiedBy>
  <cp:revision>7</cp:revision>
  <dcterms:created xsi:type="dcterms:W3CDTF">2019-09-09T18:10:00Z</dcterms:created>
  <dcterms:modified xsi:type="dcterms:W3CDTF">2020-09-03T17:41:00Z</dcterms:modified>
</cp:coreProperties>
</file>